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7396" w:rsidRDefault="00607396" w:rsidP="00B630A4">
      <w:pPr>
        <w:pStyle w:val="Tytu"/>
        <w:rPr>
          <w:rFonts w:ascii="Arial" w:hAnsi="Arial"/>
          <w:sz w:val="32"/>
          <w:szCs w:val="32"/>
          <w:shd w:val="clear" w:color="auto" w:fill="FFFFFF"/>
        </w:rPr>
      </w:pPr>
    </w:p>
    <w:p w:rsidR="00607396" w:rsidRDefault="00607396" w:rsidP="00B630A4">
      <w:pPr>
        <w:pStyle w:val="Tytu"/>
        <w:rPr>
          <w:rFonts w:ascii="Arial" w:hAnsi="Arial"/>
          <w:sz w:val="32"/>
          <w:szCs w:val="32"/>
          <w:shd w:val="clear" w:color="auto" w:fill="FFFFFF"/>
        </w:rPr>
      </w:pPr>
    </w:p>
    <w:p w:rsidR="00607396" w:rsidRDefault="00607396" w:rsidP="00D822CA">
      <w:pPr>
        <w:pStyle w:val="Tytu"/>
        <w:rPr>
          <w:rFonts w:ascii="Arial" w:hAnsi="Arial"/>
          <w:sz w:val="32"/>
          <w:szCs w:val="32"/>
          <w:shd w:val="clear" w:color="auto" w:fill="FFFFFF"/>
        </w:rPr>
      </w:pPr>
      <w:r>
        <w:rPr>
          <w:rFonts w:ascii="Arial" w:hAnsi="Arial"/>
          <w:sz w:val="32"/>
          <w:szCs w:val="32"/>
          <w:shd w:val="clear" w:color="auto" w:fill="FFFFFF"/>
        </w:rPr>
        <w:t xml:space="preserve">PROJEKT BUDOWLANY </w:t>
      </w:r>
    </w:p>
    <w:p w:rsidR="00607396" w:rsidRPr="00607396" w:rsidRDefault="00607396" w:rsidP="00607396">
      <w:pPr>
        <w:pStyle w:val="Tytu"/>
        <w:rPr>
          <w:rFonts w:ascii="Arial" w:hAnsi="Arial"/>
          <w:sz w:val="32"/>
          <w:szCs w:val="32"/>
          <w:shd w:val="clear" w:color="auto" w:fill="FFFFFF"/>
        </w:rPr>
      </w:pPr>
      <w:r>
        <w:rPr>
          <w:rFonts w:ascii="Arial" w:hAnsi="Arial"/>
          <w:sz w:val="32"/>
          <w:szCs w:val="32"/>
          <w:shd w:val="clear" w:color="auto" w:fill="FFFFFF"/>
        </w:rPr>
        <w:t>PROJEKT ZAGOSPODAROWNIA TERENU</w:t>
      </w:r>
    </w:p>
    <w:p w:rsidR="00B630A4" w:rsidRPr="00972A33" w:rsidRDefault="009822FD" w:rsidP="00B630A4">
      <w:pPr>
        <w:pStyle w:val="Tytu"/>
        <w:rPr>
          <w:rFonts w:ascii="Arial" w:hAnsi="Arial"/>
          <w:sz w:val="32"/>
          <w:szCs w:val="32"/>
          <w:shd w:val="clear" w:color="auto" w:fill="FFFFFF"/>
        </w:rPr>
      </w:pPr>
      <w:r>
        <w:rPr>
          <w:rFonts w:ascii="Arial" w:hAnsi="Arial"/>
          <w:sz w:val="32"/>
          <w:szCs w:val="32"/>
          <w:shd w:val="clear" w:color="auto" w:fill="FFFFFF"/>
        </w:rPr>
        <w:pict>
          <v:rect id="_x0000_i1025" style="width:453.55pt;height:1.5pt" o:hralign="center" o:hrstd="t" o:hrnoshade="t" o:hr="t" fillcolor="black" stroked="f"/>
        </w:pict>
      </w:r>
    </w:p>
    <w:p w:rsidR="00B630A4" w:rsidRPr="00972A33" w:rsidRDefault="00B630A4" w:rsidP="00B630A4">
      <w:pPr>
        <w:pStyle w:val="Podtytu"/>
      </w:pPr>
    </w:p>
    <w:p w:rsidR="00B630A4" w:rsidRPr="00972A33" w:rsidRDefault="00B630A4" w:rsidP="00B630A4">
      <w:pPr>
        <w:pStyle w:val="Tytu"/>
        <w:jc w:val="left"/>
        <w:rPr>
          <w:rFonts w:ascii="Arial" w:hAnsi="Arial"/>
          <w:sz w:val="24"/>
          <w:szCs w:val="24"/>
        </w:rPr>
      </w:pPr>
    </w:p>
    <w:p w:rsidR="008E05F2" w:rsidRPr="008E05F2" w:rsidRDefault="00540832" w:rsidP="008E05F2">
      <w:pPr>
        <w:pStyle w:val="Tytu"/>
        <w:ind w:left="2124" w:hanging="2124"/>
        <w:jc w:val="left"/>
        <w:rPr>
          <w:rFonts w:ascii="Arial" w:hAnsi="Arial" w:cs="Arial"/>
          <w:bCs/>
          <w:color w:val="000000"/>
          <w:sz w:val="28"/>
          <w:szCs w:val="28"/>
          <w:lang w:val="en-US" w:eastAsia="pl-PL"/>
        </w:rPr>
      </w:pPr>
      <w:r w:rsidRPr="00C00EA1">
        <w:rPr>
          <w:rFonts w:ascii="Arial" w:hAnsi="Arial"/>
          <w:sz w:val="24"/>
          <w:szCs w:val="24"/>
        </w:rPr>
        <w:t>Inwestycja:</w:t>
      </w:r>
      <w:r w:rsidRPr="00C00EA1">
        <w:rPr>
          <w:rFonts w:ascii="Arial" w:hAnsi="Arial"/>
          <w:sz w:val="24"/>
          <w:szCs w:val="24"/>
        </w:rPr>
        <w:tab/>
      </w:r>
      <w:r w:rsidR="008E05F2" w:rsidRPr="008E05F2">
        <w:rPr>
          <w:rFonts w:ascii="Arial" w:hAnsi="Arial" w:cs="Arial"/>
          <w:bCs/>
          <w:color w:val="000000"/>
          <w:sz w:val="28"/>
          <w:szCs w:val="28"/>
          <w:lang w:val="en-US" w:eastAsia="pl-PL"/>
        </w:rPr>
        <w:t>ROZBUDOWA ISTNIEJĄCEGO BUDYNKU SZKOŁY PODSTAWOWEJ O HALĘ GIMNASTYCZNĄ ORAZ KOMPLEKS LEKKOATLETYCZNY</w:t>
      </w:r>
    </w:p>
    <w:p w:rsidR="00540832" w:rsidRPr="00C00EA1" w:rsidRDefault="00540832" w:rsidP="00540832">
      <w:pPr>
        <w:pStyle w:val="Podtytu"/>
        <w:spacing w:before="0" w:after="0"/>
        <w:rPr>
          <w:sz w:val="24"/>
          <w:szCs w:val="24"/>
        </w:rPr>
      </w:pPr>
    </w:p>
    <w:p w:rsidR="00540832" w:rsidRDefault="00540832" w:rsidP="00540832">
      <w:pPr>
        <w:pStyle w:val="Tytu"/>
        <w:jc w:val="left"/>
        <w:rPr>
          <w:rFonts w:ascii="Arial" w:hAnsi="Arial"/>
          <w:sz w:val="24"/>
          <w:szCs w:val="24"/>
        </w:rPr>
      </w:pPr>
    </w:p>
    <w:p w:rsidR="00540832" w:rsidRPr="00E525C3" w:rsidRDefault="00540832" w:rsidP="008E05F2">
      <w:pPr>
        <w:ind w:left="2124" w:hanging="2124"/>
        <w:rPr>
          <w:rFonts w:ascii="Arial" w:hAnsi="Arial"/>
          <w:sz w:val="24"/>
          <w:szCs w:val="24"/>
        </w:rPr>
      </w:pPr>
      <w:r w:rsidRPr="00586F1C">
        <w:rPr>
          <w:rFonts w:ascii="Arial" w:hAnsi="Arial"/>
          <w:b/>
          <w:sz w:val="24"/>
          <w:szCs w:val="24"/>
        </w:rPr>
        <w:t>Lokalizacja:</w:t>
      </w:r>
      <w:r w:rsidRPr="00E525C3">
        <w:rPr>
          <w:rFonts w:ascii="Arial" w:hAnsi="Arial"/>
          <w:sz w:val="24"/>
          <w:szCs w:val="24"/>
        </w:rPr>
        <w:tab/>
      </w:r>
      <w:r w:rsidR="008E05F2" w:rsidRPr="008E05F2">
        <w:rPr>
          <w:rFonts w:ascii="Arial" w:hAnsi="Arial" w:cs="Arial"/>
          <w:b/>
          <w:bCs/>
          <w:sz w:val="24"/>
          <w:szCs w:val="24"/>
        </w:rPr>
        <w:t>dz. nr 221/6, obręb Bukowiec, gm. Bukowiec</w:t>
      </w:r>
    </w:p>
    <w:p w:rsidR="00540832" w:rsidRPr="00E525C3" w:rsidRDefault="00540832" w:rsidP="00540832">
      <w:pPr>
        <w:pStyle w:val="Tytu"/>
        <w:jc w:val="left"/>
        <w:rPr>
          <w:rFonts w:ascii="Arial" w:hAnsi="Arial"/>
          <w:sz w:val="24"/>
          <w:szCs w:val="24"/>
        </w:rPr>
      </w:pPr>
    </w:p>
    <w:p w:rsidR="00540832" w:rsidRPr="00E525C3" w:rsidRDefault="00540832" w:rsidP="00540832">
      <w:pPr>
        <w:pStyle w:val="Podtytu"/>
        <w:spacing w:before="0" w:after="0"/>
        <w:rPr>
          <w:b/>
          <w:sz w:val="24"/>
          <w:szCs w:val="24"/>
        </w:rPr>
      </w:pPr>
    </w:p>
    <w:p w:rsidR="008E05F2" w:rsidRPr="008E05F2" w:rsidRDefault="00540832" w:rsidP="008E05F2">
      <w:pPr>
        <w:rPr>
          <w:rFonts w:ascii="Arial" w:hAnsi="Arial" w:cs="Arial"/>
          <w:b/>
          <w:bCs/>
          <w:sz w:val="24"/>
          <w:szCs w:val="24"/>
        </w:rPr>
      </w:pPr>
      <w:r w:rsidRPr="00E525C3">
        <w:rPr>
          <w:rFonts w:ascii="Arial" w:hAnsi="Arial"/>
          <w:b/>
          <w:sz w:val="24"/>
          <w:szCs w:val="24"/>
        </w:rPr>
        <w:t>Inwestor:</w:t>
      </w:r>
      <w:r w:rsidRPr="00E525C3">
        <w:rPr>
          <w:rFonts w:ascii="Arial" w:hAnsi="Arial"/>
          <w:b/>
          <w:sz w:val="24"/>
          <w:szCs w:val="24"/>
        </w:rPr>
        <w:tab/>
      </w:r>
      <w:r w:rsidR="00E525C3" w:rsidRPr="00E525C3">
        <w:rPr>
          <w:rFonts w:ascii="Arial" w:hAnsi="Arial"/>
          <w:b/>
          <w:sz w:val="24"/>
          <w:szCs w:val="24"/>
        </w:rPr>
        <w:tab/>
      </w:r>
      <w:r w:rsidR="008E05F2" w:rsidRPr="008E05F2">
        <w:rPr>
          <w:rFonts w:ascii="Arial" w:hAnsi="Arial" w:cs="Arial"/>
          <w:b/>
          <w:bCs/>
          <w:sz w:val="24"/>
          <w:szCs w:val="24"/>
        </w:rPr>
        <w:t>URZĄD GMINY BUKOWIEC</w:t>
      </w:r>
    </w:p>
    <w:p w:rsidR="00491B92" w:rsidRPr="00DD4850" w:rsidRDefault="008E05F2" w:rsidP="008E05F2">
      <w:pPr>
        <w:ind w:left="1416" w:firstLine="708"/>
        <w:rPr>
          <w:rFonts w:ascii="Arial" w:hAnsi="Arial"/>
          <w:sz w:val="24"/>
          <w:szCs w:val="24"/>
        </w:rPr>
      </w:pPr>
      <w:r w:rsidRPr="008E05F2">
        <w:rPr>
          <w:rFonts w:ascii="Arial" w:hAnsi="Arial" w:cs="Arial"/>
          <w:b/>
          <w:bCs/>
          <w:sz w:val="24"/>
          <w:szCs w:val="24"/>
        </w:rPr>
        <w:t>Ceynowy 14, 86-122 Bukowiec</w:t>
      </w:r>
    </w:p>
    <w:p w:rsidR="00491B92" w:rsidRDefault="00491B92" w:rsidP="00491B92">
      <w:pPr>
        <w:pStyle w:val="Tytu"/>
        <w:jc w:val="left"/>
        <w:rPr>
          <w:rFonts w:ascii="Arial" w:hAnsi="Arial"/>
          <w:sz w:val="24"/>
          <w:szCs w:val="24"/>
        </w:rPr>
      </w:pPr>
    </w:p>
    <w:p w:rsidR="00491B92" w:rsidRDefault="00491B92" w:rsidP="00491B92">
      <w:pPr>
        <w:pStyle w:val="Tytu"/>
        <w:jc w:val="left"/>
        <w:rPr>
          <w:rFonts w:ascii="Arial" w:hAnsi="Arial"/>
          <w:sz w:val="24"/>
          <w:szCs w:val="24"/>
        </w:rPr>
      </w:pPr>
    </w:p>
    <w:p w:rsidR="00491B92" w:rsidRPr="005F50F6" w:rsidRDefault="00491B92" w:rsidP="00491B92">
      <w:pPr>
        <w:pStyle w:val="Tytu"/>
        <w:jc w:val="left"/>
        <w:rPr>
          <w:rFonts w:ascii="Arial" w:hAnsi="Arial"/>
          <w:sz w:val="24"/>
          <w:szCs w:val="24"/>
        </w:rPr>
      </w:pPr>
      <w:r w:rsidRPr="005F50F6">
        <w:rPr>
          <w:rFonts w:ascii="Arial" w:hAnsi="Arial"/>
          <w:sz w:val="24"/>
          <w:szCs w:val="24"/>
        </w:rPr>
        <w:t>Projektował:</w:t>
      </w:r>
      <w:r w:rsidRPr="005F50F6">
        <w:rPr>
          <w:rFonts w:ascii="Arial" w:hAnsi="Arial"/>
          <w:sz w:val="24"/>
          <w:szCs w:val="24"/>
        </w:rPr>
        <w:tab/>
      </w:r>
    </w:p>
    <w:p w:rsidR="00491B92" w:rsidRPr="005F50F6" w:rsidRDefault="00491B92" w:rsidP="00491B92">
      <w:pPr>
        <w:pStyle w:val="Tytu"/>
        <w:ind w:firstLine="708"/>
        <w:jc w:val="left"/>
        <w:rPr>
          <w:rFonts w:ascii="Arial" w:hAnsi="Arial"/>
          <w:sz w:val="24"/>
          <w:szCs w:val="24"/>
        </w:rPr>
      </w:pPr>
      <w:r w:rsidRPr="005F50F6">
        <w:rPr>
          <w:rFonts w:ascii="Arial" w:hAnsi="Arial"/>
          <w:sz w:val="24"/>
          <w:szCs w:val="24"/>
        </w:rPr>
        <w:t>Architektura:</w:t>
      </w:r>
    </w:p>
    <w:p w:rsidR="003B000A" w:rsidRPr="005F50F6" w:rsidRDefault="003B000A" w:rsidP="003B000A">
      <w:pPr>
        <w:pStyle w:val="Tytu"/>
        <w:ind w:left="566" w:firstLine="850"/>
        <w:jc w:val="left"/>
        <w:rPr>
          <w:rFonts w:ascii="Arial" w:hAnsi="Arial"/>
          <w:sz w:val="24"/>
          <w:szCs w:val="24"/>
        </w:rPr>
      </w:pPr>
      <w:r w:rsidRPr="005F50F6">
        <w:rPr>
          <w:rFonts w:ascii="Arial" w:hAnsi="Arial"/>
          <w:sz w:val="24"/>
          <w:szCs w:val="24"/>
        </w:rPr>
        <w:t xml:space="preserve">           mgr inż. arch. Anna Szulc</w:t>
      </w:r>
    </w:p>
    <w:p w:rsidR="00491B92" w:rsidRPr="005F50F6" w:rsidRDefault="003B000A" w:rsidP="003B000A">
      <w:pPr>
        <w:pStyle w:val="Tytu"/>
        <w:ind w:left="2124" w:firstLine="3"/>
        <w:jc w:val="left"/>
        <w:rPr>
          <w:rFonts w:ascii="Arial" w:hAnsi="Arial"/>
          <w:sz w:val="24"/>
          <w:szCs w:val="24"/>
        </w:rPr>
      </w:pPr>
      <w:proofErr w:type="spellStart"/>
      <w:r w:rsidRPr="005F50F6">
        <w:rPr>
          <w:rFonts w:ascii="Arial" w:hAnsi="Arial"/>
          <w:sz w:val="24"/>
          <w:szCs w:val="24"/>
        </w:rPr>
        <w:t>upr</w:t>
      </w:r>
      <w:proofErr w:type="spellEnd"/>
      <w:r w:rsidRPr="005F50F6">
        <w:rPr>
          <w:rFonts w:ascii="Arial" w:hAnsi="Arial"/>
          <w:sz w:val="24"/>
          <w:szCs w:val="24"/>
        </w:rPr>
        <w:t xml:space="preserve">. nr UAN-IV/8346/126/TO/88   </w:t>
      </w:r>
    </w:p>
    <w:p w:rsidR="00491B92" w:rsidRPr="005F50F6" w:rsidRDefault="00491B92" w:rsidP="00491B92">
      <w:pPr>
        <w:pStyle w:val="Tytu"/>
        <w:ind w:firstLine="708"/>
        <w:jc w:val="left"/>
        <w:rPr>
          <w:rFonts w:ascii="Arial" w:hAnsi="Arial"/>
          <w:sz w:val="24"/>
          <w:szCs w:val="24"/>
        </w:rPr>
      </w:pPr>
    </w:p>
    <w:p w:rsidR="00491B92" w:rsidRPr="005F50F6" w:rsidRDefault="00491B92" w:rsidP="00491B92">
      <w:pPr>
        <w:pStyle w:val="Tytu"/>
        <w:jc w:val="left"/>
        <w:rPr>
          <w:rFonts w:ascii="Arial" w:hAnsi="Arial"/>
          <w:sz w:val="24"/>
          <w:szCs w:val="24"/>
        </w:rPr>
      </w:pPr>
      <w:r w:rsidRPr="005F50F6">
        <w:rPr>
          <w:rFonts w:ascii="Arial" w:hAnsi="Arial"/>
          <w:sz w:val="24"/>
          <w:szCs w:val="24"/>
        </w:rPr>
        <w:t>Sprawdził:</w:t>
      </w:r>
      <w:r w:rsidRPr="005F50F6">
        <w:rPr>
          <w:rFonts w:ascii="Arial" w:hAnsi="Arial"/>
          <w:sz w:val="24"/>
          <w:szCs w:val="24"/>
        </w:rPr>
        <w:tab/>
      </w:r>
    </w:p>
    <w:p w:rsidR="00491B92" w:rsidRPr="005F50F6" w:rsidRDefault="00491B92" w:rsidP="00491B92">
      <w:pPr>
        <w:pStyle w:val="Tytu"/>
        <w:ind w:firstLine="708"/>
        <w:jc w:val="left"/>
        <w:rPr>
          <w:rFonts w:ascii="Arial" w:hAnsi="Arial"/>
          <w:sz w:val="24"/>
          <w:szCs w:val="24"/>
        </w:rPr>
      </w:pPr>
      <w:r w:rsidRPr="005F50F6">
        <w:rPr>
          <w:rFonts w:ascii="Arial" w:hAnsi="Arial"/>
          <w:sz w:val="24"/>
          <w:szCs w:val="24"/>
        </w:rPr>
        <w:t>Architektura:</w:t>
      </w:r>
    </w:p>
    <w:p w:rsidR="003B000A" w:rsidRPr="003B000A" w:rsidRDefault="003B000A" w:rsidP="003B000A">
      <w:pPr>
        <w:pStyle w:val="Tytu"/>
        <w:ind w:left="1416" w:hanging="2267"/>
        <w:rPr>
          <w:rFonts w:ascii="Arial" w:hAnsi="Arial"/>
          <w:sz w:val="24"/>
          <w:szCs w:val="24"/>
        </w:rPr>
      </w:pPr>
      <w:r w:rsidRPr="003B000A">
        <w:rPr>
          <w:rFonts w:ascii="Arial" w:hAnsi="Arial"/>
          <w:sz w:val="24"/>
          <w:szCs w:val="24"/>
        </w:rPr>
        <w:t>mgr inż. arch. Elżbieta Grochowska</w:t>
      </w:r>
    </w:p>
    <w:p w:rsidR="00491B92" w:rsidRPr="00414C6C" w:rsidRDefault="003B000A" w:rsidP="003B000A">
      <w:pPr>
        <w:pStyle w:val="Tytu"/>
        <w:ind w:left="1416" w:firstLine="708"/>
        <w:jc w:val="left"/>
        <w:rPr>
          <w:rFonts w:ascii="Arial" w:hAnsi="Arial"/>
          <w:sz w:val="24"/>
          <w:szCs w:val="24"/>
        </w:rPr>
      </w:pPr>
      <w:proofErr w:type="spellStart"/>
      <w:r w:rsidRPr="003B000A">
        <w:rPr>
          <w:rFonts w:ascii="Arial" w:hAnsi="Arial"/>
          <w:sz w:val="24"/>
          <w:szCs w:val="24"/>
        </w:rPr>
        <w:t>upr</w:t>
      </w:r>
      <w:proofErr w:type="spellEnd"/>
      <w:r w:rsidRPr="003B000A">
        <w:rPr>
          <w:rFonts w:ascii="Arial" w:hAnsi="Arial"/>
          <w:sz w:val="24"/>
          <w:szCs w:val="24"/>
        </w:rPr>
        <w:t>. nr UAN-IV/8346/229/TO/87-88</w:t>
      </w:r>
    </w:p>
    <w:p w:rsidR="00491B92" w:rsidRDefault="00491B92" w:rsidP="00491B92">
      <w:pPr>
        <w:pStyle w:val="Tytu"/>
        <w:ind w:left="1416" w:firstLine="708"/>
        <w:jc w:val="left"/>
        <w:rPr>
          <w:rFonts w:ascii="Arial" w:hAnsi="Arial"/>
          <w:sz w:val="24"/>
          <w:szCs w:val="24"/>
        </w:rPr>
      </w:pPr>
    </w:p>
    <w:p w:rsidR="00491B92" w:rsidRDefault="00491B92" w:rsidP="00491B92">
      <w:pPr>
        <w:pStyle w:val="Tytu"/>
        <w:rPr>
          <w:rFonts w:ascii="Arial" w:hAnsi="Arial"/>
          <w:sz w:val="24"/>
          <w:szCs w:val="24"/>
        </w:rPr>
      </w:pPr>
    </w:p>
    <w:p w:rsidR="00491B92" w:rsidRDefault="00491B92" w:rsidP="002B074E">
      <w:pPr>
        <w:pStyle w:val="Tytu"/>
        <w:jc w:val="left"/>
        <w:rPr>
          <w:rFonts w:ascii="Arial" w:hAnsi="Arial"/>
          <w:sz w:val="24"/>
          <w:szCs w:val="24"/>
        </w:rPr>
      </w:pPr>
    </w:p>
    <w:p w:rsidR="00491B92" w:rsidRDefault="00491B92" w:rsidP="00491B92">
      <w:pPr>
        <w:pStyle w:val="Tytu"/>
        <w:rPr>
          <w:rFonts w:ascii="Arial" w:hAnsi="Arial"/>
          <w:sz w:val="24"/>
          <w:szCs w:val="24"/>
        </w:rPr>
      </w:pPr>
    </w:p>
    <w:p w:rsidR="00491B92" w:rsidRDefault="00491B92" w:rsidP="00491B92">
      <w:pPr>
        <w:pStyle w:val="Tytu"/>
        <w:rPr>
          <w:rFonts w:ascii="Arial" w:hAnsi="Arial"/>
          <w:sz w:val="24"/>
          <w:szCs w:val="24"/>
        </w:rPr>
      </w:pPr>
    </w:p>
    <w:p w:rsidR="00491B92" w:rsidRDefault="00491B92" w:rsidP="00491B92">
      <w:pPr>
        <w:pStyle w:val="Tytu"/>
        <w:rPr>
          <w:rFonts w:ascii="Arial" w:hAnsi="Arial"/>
          <w:sz w:val="24"/>
          <w:szCs w:val="24"/>
        </w:rPr>
      </w:pPr>
    </w:p>
    <w:p w:rsidR="00491B92" w:rsidRDefault="00491B92" w:rsidP="00862131">
      <w:pPr>
        <w:pStyle w:val="Tytu"/>
        <w:jc w:val="left"/>
        <w:rPr>
          <w:rFonts w:ascii="Arial" w:hAnsi="Arial"/>
          <w:sz w:val="24"/>
          <w:szCs w:val="24"/>
        </w:rPr>
      </w:pPr>
    </w:p>
    <w:p w:rsidR="00491B92" w:rsidRDefault="00491B92" w:rsidP="00491B92">
      <w:pPr>
        <w:pStyle w:val="Tytu"/>
        <w:rPr>
          <w:rFonts w:ascii="Arial" w:hAnsi="Arial"/>
          <w:sz w:val="24"/>
          <w:szCs w:val="24"/>
        </w:rPr>
      </w:pPr>
    </w:p>
    <w:p w:rsidR="00B55AD0" w:rsidRPr="00B55AD0" w:rsidRDefault="00B55AD0" w:rsidP="00B55AD0">
      <w:pPr>
        <w:pStyle w:val="Tekstpodstawowy"/>
      </w:pPr>
    </w:p>
    <w:p w:rsidR="00491B92" w:rsidRDefault="00491B92" w:rsidP="00491B92">
      <w:pPr>
        <w:pStyle w:val="Tytu"/>
        <w:rPr>
          <w:rFonts w:ascii="Arial" w:hAnsi="Arial"/>
          <w:sz w:val="24"/>
          <w:szCs w:val="24"/>
        </w:rPr>
      </w:pPr>
    </w:p>
    <w:p w:rsidR="00491B92" w:rsidRDefault="00491B92" w:rsidP="00491B92">
      <w:pPr>
        <w:pStyle w:val="Tytu"/>
        <w:rPr>
          <w:rFonts w:ascii="Arial" w:hAnsi="Arial"/>
          <w:sz w:val="24"/>
          <w:szCs w:val="24"/>
        </w:rPr>
      </w:pPr>
    </w:p>
    <w:p w:rsidR="00B55AD0" w:rsidRDefault="00B55AD0" w:rsidP="00B55AD0">
      <w:pPr>
        <w:pStyle w:val="Tytu"/>
        <w:rPr>
          <w:rFonts w:ascii="Arial" w:hAnsi="Arial"/>
          <w:sz w:val="24"/>
          <w:szCs w:val="24"/>
        </w:rPr>
      </w:pPr>
      <w:r>
        <w:rPr>
          <w:rFonts w:ascii="Arial" w:hAnsi="Arial"/>
          <w:sz w:val="24"/>
          <w:szCs w:val="24"/>
        </w:rPr>
        <w:t>Data opracowania</w:t>
      </w:r>
    </w:p>
    <w:p w:rsidR="00B55AD0" w:rsidRDefault="00B55AD0" w:rsidP="00B55AD0">
      <w:pPr>
        <w:pStyle w:val="Podtytu"/>
        <w:spacing w:before="0" w:after="0"/>
        <w:rPr>
          <w:rFonts w:eastAsia="Times New Roman" w:cs="Times New Roman"/>
          <w:b/>
          <w:i w:val="0"/>
          <w:iCs w:val="0"/>
          <w:sz w:val="24"/>
          <w:szCs w:val="24"/>
        </w:rPr>
      </w:pPr>
      <w:r w:rsidRPr="005F50F6">
        <w:rPr>
          <w:rFonts w:eastAsia="Times New Roman" w:cs="Times New Roman"/>
          <w:b/>
          <w:i w:val="0"/>
          <w:iCs w:val="0"/>
          <w:sz w:val="24"/>
          <w:szCs w:val="24"/>
        </w:rPr>
        <w:t>2</w:t>
      </w:r>
      <w:r w:rsidR="005F50F6" w:rsidRPr="005F50F6">
        <w:rPr>
          <w:rFonts w:eastAsia="Times New Roman" w:cs="Times New Roman"/>
          <w:b/>
          <w:i w:val="0"/>
          <w:iCs w:val="0"/>
          <w:sz w:val="24"/>
          <w:szCs w:val="24"/>
        </w:rPr>
        <w:t>0</w:t>
      </w:r>
      <w:r w:rsidRPr="005F50F6">
        <w:rPr>
          <w:rFonts w:eastAsia="Times New Roman" w:cs="Times New Roman"/>
          <w:b/>
          <w:i w:val="0"/>
          <w:iCs w:val="0"/>
          <w:sz w:val="24"/>
          <w:szCs w:val="24"/>
        </w:rPr>
        <w:t>-</w:t>
      </w:r>
      <w:r w:rsidR="005F50F6" w:rsidRPr="005F50F6">
        <w:rPr>
          <w:rFonts w:eastAsia="Times New Roman" w:cs="Times New Roman"/>
          <w:b/>
          <w:i w:val="0"/>
          <w:iCs w:val="0"/>
          <w:sz w:val="24"/>
          <w:szCs w:val="24"/>
        </w:rPr>
        <w:t>12</w:t>
      </w:r>
      <w:r w:rsidRPr="005F50F6">
        <w:rPr>
          <w:rFonts w:eastAsia="Times New Roman" w:cs="Times New Roman"/>
          <w:b/>
          <w:i w:val="0"/>
          <w:iCs w:val="0"/>
          <w:sz w:val="24"/>
          <w:szCs w:val="24"/>
        </w:rPr>
        <w:t>-201</w:t>
      </w:r>
      <w:r w:rsidR="002B074E" w:rsidRPr="005F50F6">
        <w:rPr>
          <w:rFonts w:eastAsia="Times New Roman" w:cs="Times New Roman"/>
          <w:b/>
          <w:i w:val="0"/>
          <w:iCs w:val="0"/>
          <w:sz w:val="24"/>
          <w:szCs w:val="24"/>
        </w:rPr>
        <w:t>9</w:t>
      </w:r>
    </w:p>
    <w:p w:rsidR="00540832" w:rsidRPr="00540832" w:rsidRDefault="00540832" w:rsidP="00540832">
      <w:pPr>
        <w:pStyle w:val="Podtytu"/>
      </w:pPr>
    </w:p>
    <w:p w:rsidR="00E22087" w:rsidRDefault="00E22087">
      <w:pPr>
        <w:suppressAutoHyphens w:val="0"/>
        <w:rPr>
          <w:rFonts w:ascii="Arial" w:hAnsi="Arial"/>
          <w:b/>
          <w:sz w:val="18"/>
        </w:rPr>
      </w:pPr>
      <w:r>
        <w:rPr>
          <w:rFonts w:ascii="Arial" w:hAnsi="Arial"/>
          <w:sz w:val="18"/>
        </w:rPr>
        <w:br w:type="page"/>
      </w:r>
    </w:p>
    <w:p w:rsidR="00DC6FEF" w:rsidRPr="00972A33" w:rsidRDefault="00174D40" w:rsidP="00714746">
      <w:pPr>
        <w:pStyle w:val="Tytu"/>
        <w:rPr>
          <w:rFonts w:ascii="Arial" w:hAnsi="Arial"/>
          <w:sz w:val="18"/>
        </w:rPr>
      </w:pPr>
      <w:r>
        <w:rPr>
          <w:rFonts w:ascii="Arial" w:hAnsi="Arial"/>
          <w:sz w:val="18"/>
        </w:rPr>
        <w:lastRenderedPageBreak/>
        <w:br w:type="page"/>
      </w:r>
    </w:p>
    <w:p w:rsidR="009822FD" w:rsidRDefault="006A3AA1">
      <w:pPr>
        <w:pStyle w:val="Spistreci1"/>
        <w:rPr>
          <w:rFonts w:asciiTheme="minorHAnsi" w:eastAsiaTheme="minorEastAsia" w:hAnsiTheme="minorHAnsi" w:cstheme="minorBidi"/>
          <w:b w:val="0"/>
          <w:kern w:val="0"/>
          <w:sz w:val="22"/>
          <w:szCs w:val="22"/>
          <w:lang w:eastAsia="pl-PL"/>
        </w:rPr>
      </w:pPr>
      <w:r w:rsidRPr="00972A33">
        <w:fldChar w:fldCharType="begin"/>
      </w:r>
      <w:r w:rsidR="00D4005D" w:rsidRPr="00972A33">
        <w:instrText xml:space="preserve"> TOC \o "1-3" \h \z \u </w:instrText>
      </w:r>
      <w:r w:rsidRPr="00972A33">
        <w:fldChar w:fldCharType="separate"/>
      </w:r>
      <w:hyperlink w:anchor="_Toc35342851" w:history="1">
        <w:r w:rsidR="009822FD" w:rsidRPr="005C7155">
          <w:rPr>
            <w:rStyle w:val="Hipercze"/>
          </w:rPr>
          <w:t>1</w:t>
        </w:r>
        <w:r w:rsidR="009822FD">
          <w:rPr>
            <w:rFonts w:asciiTheme="minorHAnsi" w:eastAsiaTheme="minorEastAsia" w:hAnsiTheme="minorHAnsi" w:cstheme="minorBidi"/>
            <w:b w:val="0"/>
            <w:kern w:val="0"/>
            <w:sz w:val="22"/>
            <w:szCs w:val="22"/>
            <w:lang w:eastAsia="pl-PL"/>
          </w:rPr>
          <w:tab/>
        </w:r>
        <w:r w:rsidR="009822FD" w:rsidRPr="005C7155">
          <w:rPr>
            <w:rStyle w:val="Hipercze"/>
          </w:rPr>
          <w:t>INWESTOR</w:t>
        </w:r>
        <w:r w:rsidR="009822FD">
          <w:rPr>
            <w:webHidden/>
          </w:rPr>
          <w:tab/>
        </w:r>
        <w:r w:rsidR="009822FD">
          <w:rPr>
            <w:webHidden/>
          </w:rPr>
          <w:fldChar w:fldCharType="begin"/>
        </w:r>
        <w:r w:rsidR="009822FD">
          <w:rPr>
            <w:webHidden/>
          </w:rPr>
          <w:instrText xml:space="preserve"> PAGEREF _Toc35342851 \h </w:instrText>
        </w:r>
        <w:r w:rsidR="009822FD">
          <w:rPr>
            <w:webHidden/>
          </w:rPr>
        </w:r>
        <w:r w:rsidR="009822FD">
          <w:rPr>
            <w:webHidden/>
          </w:rPr>
          <w:fldChar w:fldCharType="separate"/>
        </w:r>
        <w:r w:rsidR="009822FD">
          <w:rPr>
            <w:webHidden/>
          </w:rPr>
          <w:t>5</w:t>
        </w:r>
        <w:r w:rsidR="009822FD">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2" w:history="1">
        <w:r w:rsidRPr="005C7155">
          <w:rPr>
            <w:rStyle w:val="Hipercze"/>
          </w:rPr>
          <w:t>2</w:t>
        </w:r>
        <w:r>
          <w:rPr>
            <w:rFonts w:asciiTheme="minorHAnsi" w:eastAsiaTheme="minorEastAsia" w:hAnsiTheme="minorHAnsi" w:cstheme="minorBidi"/>
            <w:b w:val="0"/>
            <w:kern w:val="0"/>
            <w:sz w:val="22"/>
            <w:szCs w:val="22"/>
            <w:lang w:eastAsia="pl-PL"/>
          </w:rPr>
          <w:tab/>
        </w:r>
        <w:r w:rsidRPr="005C7155">
          <w:rPr>
            <w:rStyle w:val="Hipercze"/>
          </w:rPr>
          <w:t>JEDNOSTKA PROJEKTOWA</w:t>
        </w:r>
        <w:r>
          <w:rPr>
            <w:webHidden/>
          </w:rPr>
          <w:tab/>
        </w:r>
        <w:r>
          <w:rPr>
            <w:webHidden/>
          </w:rPr>
          <w:fldChar w:fldCharType="begin"/>
        </w:r>
        <w:r>
          <w:rPr>
            <w:webHidden/>
          </w:rPr>
          <w:instrText xml:space="preserve"> PAGEREF _Toc35342852 \h </w:instrText>
        </w:r>
        <w:r>
          <w:rPr>
            <w:webHidden/>
          </w:rPr>
        </w:r>
        <w:r>
          <w:rPr>
            <w:webHidden/>
          </w:rPr>
          <w:fldChar w:fldCharType="separate"/>
        </w:r>
        <w:r>
          <w:rPr>
            <w:webHidden/>
          </w:rPr>
          <w:t>5</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3" w:history="1">
        <w:r w:rsidRPr="005C7155">
          <w:rPr>
            <w:rStyle w:val="Hipercze"/>
          </w:rPr>
          <w:t>3</w:t>
        </w:r>
        <w:r>
          <w:rPr>
            <w:rFonts w:asciiTheme="minorHAnsi" w:eastAsiaTheme="minorEastAsia" w:hAnsiTheme="minorHAnsi" w:cstheme="minorBidi"/>
            <w:b w:val="0"/>
            <w:kern w:val="0"/>
            <w:sz w:val="22"/>
            <w:szCs w:val="22"/>
            <w:lang w:eastAsia="pl-PL"/>
          </w:rPr>
          <w:tab/>
        </w:r>
        <w:r w:rsidRPr="005C7155">
          <w:rPr>
            <w:rStyle w:val="Hipercze"/>
          </w:rPr>
          <w:t>PODSTAWA OPRACOWANIA</w:t>
        </w:r>
        <w:r>
          <w:rPr>
            <w:webHidden/>
          </w:rPr>
          <w:tab/>
        </w:r>
        <w:r>
          <w:rPr>
            <w:webHidden/>
          </w:rPr>
          <w:fldChar w:fldCharType="begin"/>
        </w:r>
        <w:r>
          <w:rPr>
            <w:webHidden/>
          </w:rPr>
          <w:instrText xml:space="preserve"> PAGEREF _Toc35342853 \h </w:instrText>
        </w:r>
        <w:r>
          <w:rPr>
            <w:webHidden/>
          </w:rPr>
        </w:r>
        <w:r>
          <w:rPr>
            <w:webHidden/>
          </w:rPr>
          <w:fldChar w:fldCharType="separate"/>
        </w:r>
        <w:r>
          <w:rPr>
            <w:webHidden/>
          </w:rPr>
          <w:t>5</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4" w:history="1">
        <w:r w:rsidRPr="005C7155">
          <w:rPr>
            <w:rStyle w:val="Hipercze"/>
          </w:rPr>
          <w:t>4</w:t>
        </w:r>
        <w:r>
          <w:rPr>
            <w:rFonts w:asciiTheme="minorHAnsi" w:eastAsiaTheme="minorEastAsia" w:hAnsiTheme="minorHAnsi" w:cstheme="minorBidi"/>
            <w:b w:val="0"/>
            <w:kern w:val="0"/>
            <w:sz w:val="22"/>
            <w:szCs w:val="22"/>
            <w:lang w:eastAsia="pl-PL"/>
          </w:rPr>
          <w:tab/>
        </w:r>
        <w:r w:rsidRPr="005C7155">
          <w:rPr>
            <w:rStyle w:val="Hipercze"/>
          </w:rPr>
          <w:t>CHARAKTERYSTYKA OGÓLNA INWESTYCJI</w:t>
        </w:r>
        <w:r>
          <w:rPr>
            <w:webHidden/>
          </w:rPr>
          <w:tab/>
        </w:r>
        <w:r>
          <w:rPr>
            <w:webHidden/>
          </w:rPr>
          <w:fldChar w:fldCharType="begin"/>
        </w:r>
        <w:r>
          <w:rPr>
            <w:webHidden/>
          </w:rPr>
          <w:instrText xml:space="preserve"> PAGEREF _Toc35342854 \h </w:instrText>
        </w:r>
        <w:r>
          <w:rPr>
            <w:webHidden/>
          </w:rPr>
        </w:r>
        <w:r>
          <w:rPr>
            <w:webHidden/>
          </w:rPr>
          <w:fldChar w:fldCharType="separate"/>
        </w:r>
        <w:r>
          <w:rPr>
            <w:webHidden/>
          </w:rPr>
          <w:t>5</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5" w:history="1">
        <w:r w:rsidRPr="005C7155">
          <w:rPr>
            <w:rStyle w:val="Hipercze"/>
          </w:rPr>
          <w:t>5</w:t>
        </w:r>
        <w:r>
          <w:rPr>
            <w:rFonts w:asciiTheme="minorHAnsi" w:eastAsiaTheme="minorEastAsia" w:hAnsiTheme="minorHAnsi" w:cstheme="minorBidi"/>
            <w:b w:val="0"/>
            <w:kern w:val="0"/>
            <w:sz w:val="22"/>
            <w:szCs w:val="22"/>
            <w:lang w:eastAsia="pl-PL"/>
          </w:rPr>
          <w:tab/>
        </w:r>
        <w:r w:rsidRPr="005C7155">
          <w:rPr>
            <w:rStyle w:val="Hipercze"/>
          </w:rPr>
          <w:t>PRZEZNACZENIE, FORMA I FUNKCJA OBIEKTU</w:t>
        </w:r>
        <w:r>
          <w:rPr>
            <w:webHidden/>
          </w:rPr>
          <w:tab/>
        </w:r>
        <w:r>
          <w:rPr>
            <w:webHidden/>
          </w:rPr>
          <w:fldChar w:fldCharType="begin"/>
        </w:r>
        <w:r>
          <w:rPr>
            <w:webHidden/>
          </w:rPr>
          <w:instrText xml:space="preserve"> PAGEREF _Toc35342855 \h </w:instrText>
        </w:r>
        <w:r>
          <w:rPr>
            <w:webHidden/>
          </w:rPr>
        </w:r>
        <w:r>
          <w:rPr>
            <w:webHidden/>
          </w:rPr>
          <w:fldChar w:fldCharType="separate"/>
        </w:r>
        <w:r>
          <w:rPr>
            <w:webHidden/>
          </w:rPr>
          <w:t>5</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6" w:history="1">
        <w:r w:rsidRPr="005C7155">
          <w:rPr>
            <w:rStyle w:val="Hipercze"/>
          </w:rPr>
          <w:t>6</w:t>
        </w:r>
        <w:r>
          <w:rPr>
            <w:rFonts w:asciiTheme="minorHAnsi" w:eastAsiaTheme="minorEastAsia" w:hAnsiTheme="minorHAnsi" w:cstheme="minorBidi"/>
            <w:b w:val="0"/>
            <w:kern w:val="0"/>
            <w:sz w:val="22"/>
            <w:szCs w:val="22"/>
            <w:lang w:eastAsia="pl-PL"/>
          </w:rPr>
          <w:tab/>
        </w:r>
        <w:r w:rsidRPr="005C7155">
          <w:rPr>
            <w:rStyle w:val="Hipercze"/>
          </w:rPr>
          <w:t>OBSZAR ODDZIAŁYWANIA OBIEKTU</w:t>
        </w:r>
        <w:r>
          <w:rPr>
            <w:webHidden/>
          </w:rPr>
          <w:tab/>
        </w:r>
        <w:r>
          <w:rPr>
            <w:webHidden/>
          </w:rPr>
          <w:fldChar w:fldCharType="begin"/>
        </w:r>
        <w:r>
          <w:rPr>
            <w:webHidden/>
          </w:rPr>
          <w:instrText xml:space="preserve"> PAGEREF _Toc35342856 \h </w:instrText>
        </w:r>
        <w:r>
          <w:rPr>
            <w:webHidden/>
          </w:rPr>
        </w:r>
        <w:r>
          <w:rPr>
            <w:webHidden/>
          </w:rPr>
          <w:fldChar w:fldCharType="separate"/>
        </w:r>
        <w:r>
          <w:rPr>
            <w:webHidden/>
          </w:rPr>
          <w:t>6</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57" w:history="1">
        <w:r w:rsidRPr="005C7155">
          <w:rPr>
            <w:rStyle w:val="Hipercze"/>
          </w:rPr>
          <w:t>7</w:t>
        </w:r>
        <w:r>
          <w:rPr>
            <w:rFonts w:asciiTheme="minorHAnsi" w:eastAsiaTheme="minorEastAsia" w:hAnsiTheme="minorHAnsi" w:cstheme="minorBidi"/>
            <w:b w:val="0"/>
            <w:kern w:val="0"/>
            <w:sz w:val="22"/>
            <w:szCs w:val="22"/>
            <w:lang w:eastAsia="pl-PL"/>
          </w:rPr>
          <w:tab/>
        </w:r>
        <w:r w:rsidRPr="005C7155">
          <w:rPr>
            <w:rStyle w:val="Hipercze"/>
          </w:rPr>
          <w:t>DECYZJA O WARUNKACH ZABUDOWY</w:t>
        </w:r>
        <w:r>
          <w:rPr>
            <w:webHidden/>
          </w:rPr>
          <w:tab/>
        </w:r>
        <w:r>
          <w:rPr>
            <w:webHidden/>
          </w:rPr>
          <w:fldChar w:fldCharType="begin"/>
        </w:r>
        <w:r>
          <w:rPr>
            <w:webHidden/>
          </w:rPr>
          <w:instrText xml:space="preserve"> PAGEREF _Toc35342857 \h </w:instrText>
        </w:r>
        <w:r>
          <w:rPr>
            <w:webHidden/>
          </w:rPr>
        </w:r>
        <w:r>
          <w:rPr>
            <w:webHidden/>
          </w:rPr>
          <w:fldChar w:fldCharType="separate"/>
        </w:r>
        <w:r>
          <w:rPr>
            <w:webHidden/>
          </w:rPr>
          <w:t>7</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58" w:history="1">
        <w:r w:rsidRPr="005C7155">
          <w:rPr>
            <w:rStyle w:val="Hipercze"/>
          </w:rPr>
          <w:t>7.1</w:t>
        </w:r>
        <w:r>
          <w:rPr>
            <w:rFonts w:asciiTheme="minorHAnsi" w:eastAsiaTheme="minorEastAsia" w:hAnsiTheme="minorHAnsi" w:cstheme="minorBidi"/>
            <w:sz w:val="22"/>
            <w:szCs w:val="22"/>
            <w:lang w:eastAsia="pl-PL"/>
          </w:rPr>
          <w:tab/>
        </w:r>
        <w:r w:rsidRPr="005C7155">
          <w:rPr>
            <w:rStyle w:val="Hipercze"/>
          </w:rPr>
          <w:t>Warunki i wymagania ochrony i kształtowania ładu przestrzennego</w:t>
        </w:r>
        <w:r>
          <w:rPr>
            <w:webHidden/>
          </w:rPr>
          <w:tab/>
        </w:r>
        <w:r>
          <w:rPr>
            <w:webHidden/>
          </w:rPr>
          <w:fldChar w:fldCharType="begin"/>
        </w:r>
        <w:r>
          <w:rPr>
            <w:webHidden/>
          </w:rPr>
          <w:instrText xml:space="preserve"> PAGEREF _Toc35342858 \h </w:instrText>
        </w:r>
        <w:r>
          <w:rPr>
            <w:webHidden/>
          </w:rPr>
        </w:r>
        <w:r>
          <w:rPr>
            <w:webHidden/>
          </w:rPr>
          <w:fldChar w:fldCharType="separate"/>
        </w:r>
        <w:r>
          <w:rPr>
            <w:webHidden/>
          </w:rPr>
          <w:t>7</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59" w:history="1">
        <w:r w:rsidRPr="005C7155">
          <w:rPr>
            <w:rStyle w:val="Hipercze"/>
          </w:rPr>
          <w:t>7.2</w:t>
        </w:r>
        <w:r>
          <w:rPr>
            <w:rFonts w:asciiTheme="minorHAnsi" w:eastAsiaTheme="minorEastAsia" w:hAnsiTheme="minorHAnsi" w:cstheme="minorBidi"/>
            <w:sz w:val="22"/>
            <w:szCs w:val="22"/>
            <w:lang w:eastAsia="pl-PL"/>
          </w:rPr>
          <w:tab/>
        </w:r>
        <w:r w:rsidRPr="005C7155">
          <w:rPr>
            <w:rStyle w:val="Hipercze"/>
          </w:rPr>
          <w:t>Ochrona środowiska i zdrowia ludzi</w:t>
        </w:r>
        <w:r>
          <w:rPr>
            <w:webHidden/>
          </w:rPr>
          <w:tab/>
        </w:r>
        <w:r>
          <w:rPr>
            <w:webHidden/>
          </w:rPr>
          <w:fldChar w:fldCharType="begin"/>
        </w:r>
        <w:r>
          <w:rPr>
            <w:webHidden/>
          </w:rPr>
          <w:instrText xml:space="preserve"> PAGEREF _Toc35342859 \h </w:instrText>
        </w:r>
        <w:r>
          <w:rPr>
            <w:webHidden/>
          </w:rPr>
        </w:r>
        <w:r>
          <w:rPr>
            <w:webHidden/>
          </w:rPr>
          <w:fldChar w:fldCharType="separate"/>
        </w:r>
        <w:r>
          <w:rPr>
            <w:webHidden/>
          </w:rPr>
          <w:t>8</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0" w:history="1">
        <w:r w:rsidRPr="005C7155">
          <w:rPr>
            <w:rStyle w:val="Hipercze"/>
          </w:rPr>
          <w:t>7.3</w:t>
        </w:r>
        <w:r>
          <w:rPr>
            <w:rFonts w:asciiTheme="minorHAnsi" w:eastAsiaTheme="minorEastAsia" w:hAnsiTheme="minorHAnsi" w:cstheme="minorBidi"/>
            <w:sz w:val="22"/>
            <w:szCs w:val="22"/>
            <w:lang w:eastAsia="pl-PL"/>
          </w:rPr>
          <w:tab/>
        </w:r>
        <w:r w:rsidRPr="005C7155">
          <w:rPr>
            <w:rStyle w:val="Hipercze"/>
          </w:rPr>
          <w:t>Ochrona dziedzictwa kulturowego i zabytków oraz dóbr kultury współczesnej</w:t>
        </w:r>
        <w:r>
          <w:rPr>
            <w:webHidden/>
          </w:rPr>
          <w:tab/>
        </w:r>
        <w:r>
          <w:rPr>
            <w:webHidden/>
          </w:rPr>
          <w:fldChar w:fldCharType="begin"/>
        </w:r>
        <w:r>
          <w:rPr>
            <w:webHidden/>
          </w:rPr>
          <w:instrText xml:space="preserve"> PAGEREF _Toc35342860 \h </w:instrText>
        </w:r>
        <w:r>
          <w:rPr>
            <w:webHidden/>
          </w:rPr>
        </w:r>
        <w:r>
          <w:rPr>
            <w:webHidden/>
          </w:rPr>
          <w:fldChar w:fldCharType="separate"/>
        </w:r>
        <w:r>
          <w:rPr>
            <w:webHidden/>
          </w:rPr>
          <w:t>8</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1" w:history="1">
        <w:r w:rsidRPr="005C7155">
          <w:rPr>
            <w:rStyle w:val="Hipercze"/>
          </w:rPr>
          <w:t>7.4</w:t>
        </w:r>
        <w:r>
          <w:rPr>
            <w:rFonts w:asciiTheme="minorHAnsi" w:eastAsiaTheme="minorEastAsia" w:hAnsiTheme="minorHAnsi" w:cstheme="minorBidi"/>
            <w:sz w:val="22"/>
            <w:szCs w:val="22"/>
            <w:lang w:eastAsia="pl-PL"/>
          </w:rPr>
          <w:tab/>
        </w:r>
        <w:r w:rsidRPr="005C7155">
          <w:rPr>
            <w:rStyle w:val="Hipercze"/>
          </w:rPr>
          <w:t>Warunki dotyczące obsługi w zakresie komunikacji i infrastruktury technicznej:</w:t>
        </w:r>
        <w:r>
          <w:rPr>
            <w:webHidden/>
          </w:rPr>
          <w:tab/>
        </w:r>
        <w:r>
          <w:rPr>
            <w:webHidden/>
          </w:rPr>
          <w:fldChar w:fldCharType="begin"/>
        </w:r>
        <w:r>
          <w:rPr>
            <w:webHidden/>
          </w:rPr>
          <w:instrText xml:space="preserve"> PAGEREF _Toc35342861 \h </w:instrText>
        </w:r>
        <w:r>
          <w:rPr>
            <w:webHidden/>
          </w:rPr>
        </w:r>
        <w:r>
          <w:rPr>
            <w:webHidden/>
          </w:rPr>
          <w:fldChar w:fldCharType="separate"/>
        </w:r>
        <w:r>
          <w:rPr>
            <w:webHidden/>
          </w:rPr>
          <w:t>8</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2" w:history="1">
        <w:r w:rsidRPr="005C7155">
          <w:rPr>
            <w:rStyle w:val="Hipercze"/>
          </w:rPr>
          <w:t>7.5</w:t>
        </w:r>
        <w:r>
          <w:rPr>
            <w:rFonts w:asciiTheme="minorHAnsi" w:eastAsiaTheme="minorEastAsia" w:hAnsiTheme="minorHAnsi" w:cstheme="minorBidi"/>
            <w:sz w:val="22"/>
            <w:szCs w:val="22"/>
            <w:lang w:eastAsia="pl-PL"/>
          </w:rPr>
          <w:tab/>
        </w:r>
        <w:r w:rsidRPr="005C7155">
          <w:rPr>
            <w:rStyle w:val="Hipercze"/>
          </w:rPr>
          <w:t>Ochrona przed hałasem:</w:t>
        </w:r>
        <w:r>
          <w:rPr>
            <w:webHidden/>
          </w:rPr>
          <w:tab/>
        </w:r>
        <w:r>
          <w:rPr>
            <w:webHidden/>
          </w:rPr>
          <w:fldChar w:fldCharType="begin"/>
        </w:r>
        <w:r>
          <w:rPr>
            <w:webHidden/>
          </w:rPr>
          <w:instrText xml:space="preserve"> PAGEREF _Toc35342862 \h </w:instrText>
        </w:r>
        <w:r>
          <w:rPr>
            <w:webHidden/>
          </w:rPr>
        </w:r>
        <w:r>
          <w:rPr>
            <w:webHidden/>
          </w:rPr>
          <w:fldChar w:fldCharType="separate"/>
        </w:r>
        <w:r>
          <w:rPr>
            <w:webHidden/>
          </w:rPr>
          <w:t>8</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63" w:history="1">
        <w:r w:rsidRPr="005C7155">
          <w:rPr>
            <w:rStyle w:val="Hipercze"/>
          </w:rPr>
          <w:t>8</w:t>
        </w:r>
        <w:r>
          <w:rPr>
            <w:rFonts w:asciiTheme="minorHAnsi" w:eastAsiaTheme="minorEastAsia" w:hAnsiTheme="minorHAnsi" w:cstheme="minorBidi"/>
            <w:b w:val="0"/>
            <w:kern w:val="0"/>
            <w:sz w:val="22"/>
            <w:szCs w:val="22"/>
            <w:lang w:eastAsia="pl-PL"/>
          </w:rPr>
          <w:tab/>
        </w:r>
        <w:r w:rsidRPr="005C7155">
          <w:rPr>
            <w:rStyle w:val="Hipercze"/>
          </w:rPr>
          <w:t>ZAGOSPODAROWANIE TERENU – ISTNIEJĄCE I PROJEKTOWANE</w:t>
        </w:r>
        <w:r>
          <w:rPr>
            <w:webHidden/>
          </w:rPr>
          <w:tab/>
        </w:r>
        <w:r>
          <w:rPr>
            <w:webHidden/>
          </w:rPr>
          <w:fldChar w:fldCharType="begin"/>
        </w:r>
        <w:r>
          <w:rPr>
            <w:webHidden/>
          </w:rPr>
          <w:instrText xml:space="preserve"> PAGEREF _Toc35342863 \h </w:instrText>
        </w:r>
        <w:r>
          <w:rPr>
            <w:webHidden/>
          </w:rPr>
        </w:r>
        <w:r>
          <w:rPr>
            <w:webHidden/>
          </w:rPr>
          <w:fldChar w:fldCharType="separate"/>
        </w:r>
        <w:r>
          <w:rPr>
            <w:webHidden/>
          </w:rPr>
          <w:t>9</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4" w:history="1">
        <w:r w:rsidRPr="005C7155">
          <w:rPr>
            <w:rStyle w:val="Hipercze"/>
          </w:rPr>
          <w:t>8.1</w:t>
        </w:r>
        <w:r>
          <w:rPr>
            <w:rFonts w:asciiTheme="minorHAnsi" w:eastAsiaTheme="minorEastAsia" w:hAnsiTheme="minorHAnsi" w:cstheme="minorBidi"/>
            <w:sz w:val="22"/>
            <w:szCs w:val="22"/>
            <w:lang w:eastAsia="pl-PL"/>
          </w:rPr>
          <w:tab/>
        </w:r>
        <w:r w:rsidRPr="005C7155">
          <w:rPr>
            <w:rStyle w:val="Hipercze"/>
          </w:rPr>
          <w:t>Zagospodarowanie istniejące</w:t>
        </w:r>
        <w:r>
          <w:rPr>
            <w:webHidden/>
          </w:rPr>
          <w:tab/>
        </w:r>
        <w:r>
          <w:rPr>
            <w:webHidden/>
          </w:rPr>
          <w:fldChar w:fldCharType="begin"/>
        </w:r>
        <w:r>
          <w:rPr>
            <w:webHidden/>
          </w:rPr>
          <w:instrText xml:space="preserve"> PAGEREF _Toc35342864 \h </w:instrText>
        </w:r>
        <w:r>
          <w:rPr>
            <w:webHidden/>
          </w:rPr>
        </w:r>
        <w:r>
          <w:rPr>
            <w:webHidden/>
          </w:rPr>
          <w:fldChar w:fldCharType="separate"/>
        </w:r>
        <w:r>
          <w:rPr>
            <w:webHidden/>
          </w:rPr>
          <w:t>9</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5" w:history="1">
        <w:r w:rsidRPr="005C7155">
          <w:rPr>
            <w:rStyle w:val="Hipercze"/>
          </w:rPr>
          <w:t>8.2</w:t>
        </w:r>
        <w:r>
          <w:rPr>
            <w:rFonts w:asciiTheme="minorHAnsi" w:eastAsiaTheme="minorEastAsia" w:hAnsiTheme="minorHAnsi" w:cstheme="minorBidi"/>
            <w:sz w:val="22"/>
            <w:szCs w:val="22"/>
            <w:lang w:eastAsia="pl-PL"/>
          </w:rPr>
          <w:tab/>
        </w:r>
        <w:r w:rsidRPr="005C7155">
          <w:rPr>
            <w:rStyle w:val="Hipercze"/>
          </w:rPr>
          <w:t>Zagospodarowanie projektowane</w:t>
        </w:r>
        <w:r>
          <w:rPr>
            <w:webHidden/>
          </w:rPr>
          <w:tab/>
        </w:r>
        <w:r>
          <w:rPr>
            <w:webHidden/>
          </w:rPr>
          <w:fldChar w:fldCharType="begin"/>
        </w:r>
        <w:r>
          <w:rPr>
            <w:webHidden/>
          </w:rPr>
          <w:instrText xml:space="preserve"> PAGEREF _Toc35342865 \h </w:instrText>
        </w:r>
        <w:r>
          <w:rPr>
            <w:webHidden/>
          </w:rPr>
        </w:r>
        <w:r>
          <w:rPr>
            <w:webHidden/>
          </w:rPr>
          <w:fldChar w:fldCharType="separate"/>
        </w:r>
        <w:r>
          <w:rPr>
            <w:webHidden/>
          </w:rPr>
          <w:t>9</w:t>
        </w:r>
        <w:r>
          <w:rPr>
            <w:webHidden/>
          </w:rPr>
          <w:fldChar w:fldCharType="end"/>
        </w:r>
      </w:hyperlink>
    </w:p>
    <w:p w:rsidR="009822FD" w:rsidRDefault="009822FD">
      <w:pPr>
        <w:pStyle w:val="Spistreci3"/>
        <w:rPr>
          <w:rFonts w:asciiTheme="minorHAnsi" w:eastAsiaTheme="minorEastAsia" w:hAnsiTheme="minorHAnsi" w:cstheme="minorBidi"/>
          <w:sz w:val="22"/>
          <w:szCs w:val="22"/>
          <w:lang w:eastAsia="pl-PL"/>
        </w:rPr>
      </w:pPr>
      <w:hyperlink w:anchor="_Toc35342866" w:history="1">
        <w:r w:rsidRPr="005C7155">
          <w:rPr>
            <w:rStyle w:val="Hipercze"/>
          </w:rPr>
          <w:t>8.2.1</w:t>
        </w:r>
        <w:r>
          <w:rPr>
            <w:rFonts w:asciiTheme="minorHAnsi" w:eastAsiaTheme="minorEastAsia" w:hAnsiTheme="minorHAnsi" w:cstheme="minorBidi"/>
            <w:sz w:val="22"/>
            <w:szCs w:val="22"/>
            <w:lang w:eastAsia="pl-PL"/>
          </w:rPr>
          <w:tab/>
        </w:r>
        <w:r w:rsidRPr="005C7155">
          <w:rPr>
            <w:rStyle w:val="Hipercze"/>
          </w:rPr>
          <w:t>Zestawienie powierzchni i kubatury</w:t>
        </w:r>
        <w:r>
          <w:rPr>
            <w:webHidden/>
          </w:rPr>
          <w:tab/>
        </w:r>
        <w:r>
          <w:rPr>
            <w:webHidden/>
          </w:rPr>
          <w:fldChar w:fldCharType="begin"/>
        </w:r>
        <w:r>
          <w:rPr>
            <w:webHidden/>
          </w:rPr>
          <w:instrText xml:space="preserve"> PAGEREF _Toc35342866 \h </w:instrText>
        </w:r>
        <w:r>
          <w:rPr>
            <w:webHidden/>
          </w:rPr>
        </w:r>
        <w:r>
          <w:rPr>
            <w:webHidden/>
          </w:rPr>
          <w:fldChar w:fldCharType="separate"/>
        </w:r>
        <w:r>
          <w:rPr>
            <w:webHidden/>
          </w:rPr>
          <w:t>9</w:t>
        </w:r>
        <w:r>
          <w:rPr>
            <w:webHidden/>
          </w:rPr>
          <w:fldChar w:fldCharType="end"/>
        </w:r>
      </w:hyperlink>
    </w:p>
    <w:p w:rsidR="009822FD" w:rsidRDefault="009822FD">
      <w:pPr>
        <w:pStyle w:val="Spistreci3"/>
        <w:rPr>
          <w:rFonts w:asciiTheme="minorHAnsi" w:eastAsiaTheme="minorEastAsia" w:hAnsiTheme="minorHAnsi" w:cstheme="minorBidi"/>
          <w:sz w:val="22"/>
          <w:szCs w:val="22"/>
          <w:lang w:eastAsia="pl-PL"/>
        </w:rPr>
      </w:pPr>
      <w:hyperlink w:anchor="_Toc35342867" w:history="1">
        <w:r w:rsidRPr="005C7155">
          <w:rPr>
            <w:rStyle w:val="Hipercze"/>
          </w:rPr>
          <w:t>8.2.2</w:t>
        </w:r>
        <w:r>
          <w:rPr>
            <w:rFonts w:asciiTheme="minorHAnsi" w:eastAsiaTheme="minorEastAsia" w:hAnsiTheme="minorHAnsi" w:cstheme="minorBidi"/>
            <w:sz w:val="22"/>
            <w:szCs w:val="22"/>
            <w:lang w:eastAsia="pl-PL"/>
          </w:rPr>
          <w:tab/>
        </w:r>
        <w:r w:rsidRPr="005C7155">
          <w:rPr>
            <w:rStyle w:val="Hipercze"/>
          </w:rPr>
          <w:t>Roboty ziemne</w:t>
        </w:r>
        <w:r>
          <w:rPr>
            <w:webHidden/>
          </w:rPr>
          <w:tab/>
        </w:r>
        <w:r>
          <w:rPr>
            <w:webHidden/>
          </w:rPr>
          <w:fldChar w:fldCharType="begin"/>
        </w:r>
        <w:r>
          <w:rPr>
            <w:webHidden/>
          </w:rPr>
          <w:instrText xml:space="preserve"> PAGEREF _Toc35342867 \h </w:instrText>
        </w:r>
        <w:r>
          <w:rPr>
            <w:webHidden/>
          </w:rPr>
        </w:r>
        <w:r>
          <w:rPr>
            <w:webHidden/>
          </w:rPr>
          <w:fldChar w:fldCharType="separate"/>
        </w:r>
        <w:r>
          <w:rPr>
            <w:webHidden/>
          </w:rPr>
          <w:t>9</w:t>
        </w:r>
        <w:r>
          <w:rPr>
            <w:webHidden/>
          </w:rPr>
          <w:fldChar w:fldCharType="end"/>
        </w:r>
      </w:hyperlink>
    </w:p>
    <w:p w:rsidR="009822FD" w:rsidRDefault="009822FD">
      <w:pPr>
        <w:pStyle w:val="Spistreci3"/>
        <w:rPr>
          <w:rFonts w:asciiTheme="minorHAnsi" w:eastAsiaTheme="minorEastAsia" w:hAnsiTheme="minorHAnsi" w:cstheme="minorBidi"/>
          <w:sz w:val="22"/>
          <w:szCs w:val="22"/>
          <w:lang w:eastAsia="pl-PL"/>
        </w:rPr>
      </w:pPr>
      <w:hyperlink w:anchor="_Toc35342868" w:history="1">
        <w:r w:rsidRPr="005C7155">
          <w:rPr>
            <w:rStyle w:val="Hipercze"/>
          </w:rPr>
          <w:t>8.2.3</w:t>
        </w:r>
        <w:r>
          <w:rPr>
            <w:rFonts w:asciiTheme="minorHAnsi" w:eastAsiaTheme="minorEastAsia" w:hAnsiTheme="minorHAnsi" w:cstheme="minorBidi"/>
            <w:sz w:val="22"/>
            <w:szCs w:val="22"/>
            <w:lang w:eastAsia="pl-PL"/>
          </w:rPr>
          <w:tab/>
        </w:r>
        <w:r w:rsidRPr="005C7155">
          <w:rPr>
            <w:rStyle w:val="Hipercze"/>
          </w:rPr>
          <w:t>Infrastruktura techniczna</w:t>
        </w:r>
        <w:r>
          <w:rPr>
            <w:webHidden/>
          </w:rPr>
          <w:tab/>
        </w:r>
        <w:r>
          <w:rPr>
            <w:webHidden/>
          </w:rPr>
          <w:fldChar w:fldCharType="begin"/>
        </w:r>
        <w:r>
          <w:rPr>
            <w:webHidden/>
          </w:rPr>
          <w:instrText xml:space="preserve"> PAGEREF _Toc35342868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69" w:history="1">
        <w:r w:rsidRPr="005C7155">
          <w:rPr>
            <w:rStyle w:val="Hipercze"/>
            <w:rFonts w:cs="Arial"/>
          </w:rPr>
          <w:t>Projektuje się budowę parkingu, zjazdu oraz drogi dostawczej wg. rys. U1- Plan zagospodarowania terenu.</w:t>
        </w:r>
        <w:r>
          <w:rPr>
            <w:webHidden/>
          </w:rPr>
          <w:tab/>
        </w:r>
        <w:r>
          <w:rPr>
            <w:webHidden/>
          </w:rPr>
          <w:fldChar w:fldCharType="begin"/>
        </w:r>
        <w:r>
          <w:rPr>
            <w:webHidden/>
          </w:rPr>
          <w:instrText xml:space="preserve"> PAGEREF _Toc35342869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70" w:history="1">
        <w:r w:rsidRPr="005C7155">
          <w:rPr>
            <w:rStyle w:val="Hipercze"/>
          </w:rPr>
          <w:t>8.3</w:t>
        </w:r>
        <w:r>
          <w:rPr>
            <w:rFonts w:asciiTheme="minorHAnsi" w:eastAsiaTheme="minorEastAsia" w:hAnsiTheme="minorHAnsi" w:cstheme="minorBidi"/>
            <w:sz w:val="22"/>
            <w:szCs w:val="22"/>
            <w:lang w:eastAsia="pl-PL"/>
          </w:rPr>
          <w:tab/>
        </w:r>
        <w:r w:rsidRPr="005C7155">
          <w:rPr>
            <w:rStyle w:val="Hipercze"/>
          </w:rPr>
          <w:t>Zaopatrzenie w media</w:t>
        </w:r>
        <w:r>
          <w:rPr>
            <w:webHidden/>
          </w:rPr>
          <w:tab/>
        </w:r>
        <w:r>
          <w:rPr>
            <w:webHidden/>
          </w:rPr>
          <w:fldChar w:fldCharType="begin"/>
        </w:r>
        <w:r>
          <w:rPr>
            <w:webHidden/>
          </w:rPr>
          <w:instrText xml:space="preserve"> PAGEREF _Toc35342870 \h </w:instrText>
        </w:r>
        <w:r>
          <w:rPr>
            <w:webHidden/>
          </w:rPr>
        </w:r>
        <w:r>
          <w:rPr>
            <w:webHidden/>
          </w:rPr>
          <w:fldChar w:fldCharType="separate"/>
        </w:r>
        <w:r>
          <w:rPr>
            <w:webHidden/>
          </w:rPr>
          <w:t>10</w:t>
        </w:r>
        <w:r>
          <w:rPr>
            <w:webHidden/>
          </w:rPr>
          <w:fldChar w:fldCharType="end"/>
        </w:r>
      </w:hyperlink>
    </w:p>
    <w:p w:rsidR="009822FD" w:rsidRDefault="009822FD">
      <w:pPr>
        <w:pStyle w:val="Spistreci3"/>
        <w:rPr>
          <w:rFonts w:asciiTheme="minorHAnsi" w:eastAsiaTheme="minorEastAsia" w:hAnsiTheme="minorHAnsi" w:cstheme="minorBidi"/>
          <w:sz w:val="22"/>
          <w:szCs w:val="22"/>
          <w:lang w:eastAsia="pl-PL"/>
        </w:rPr>
      </w:pPr>
      <w:hyperlink w:anchor="_Toc35342871" w:history="1">
        <w:r w:rsidRPr="005C7155">
          <w:rPr>
            <w:rStyle w:val="Hipercze"/>
          </w:rPr>
          <w:t>Woda, Kanalizacja sanitarna, Kanalizacja deszczowa, Instalacja elektryczna:</w:t>
        </w:r>
        <w:r>
          <w:rPr>
            <w:webHidden/>
          </w:rPr>
          <w:tab/>
        </w:r>
        <w:r>
          <w:rPr>
            <w:webHidden/>
          </w:rPr>
          <w:fldChar w:fldCharType="begin"/>
        </w:r>
        <w:r>
          <w:rPr>
            <w:webHidden/>
          </w:rPr>
          <w:instrText xml:space="preserve"> PAGEREF _Toc35342871 \h </w:instrText>
        </w:r>
        <w:r>
          <w:rPr>
            <w:webHidden/>
          </w:rPr>
        </w:r>
        <w:r>
          <w:rPr>
            <w:webHidden/>
          </w:rPr>
          <w:fldChar w:fldCharType="separate"/>
        </w:r>
        <w:r>
          <w:rPr>
            <w:webHidden/>
          </w:rPr>
          <w:t>10</w:t>
        </w:r>
        <w:r>
          <w:rPr>
            <w:webHidden/>
          </w:rPr>
          <w:fldChar w:fldCharType="end"/>
        </w:r>
      </w:hyperlink>
    </w:p>
    <w:p w:rsidR="009822FD" w:rsidRDefault="009822FD">
      <w:pPr>
        <w:pStyle w:val="Spistreci3"/>
        <w:rPr>
          <w:rFonts w:asciiTheme="minorHAnsi" w:eastAsiaTheme="minorEastAsia" w:hAnsiTheme="minorHAnsi" w:cstheme="minorBidi"/>
          <w:sz w:val="22"/>
          <w:szCs w:val="22"/>
          <w:lang w:eastAsia="pl-PL"/>
        </w:rPr>
      </w:pPr>
      <w:hyperlink w:anchor="_Toc35342872" w:history="1">
        <w:r w:rsidRPr="005C7155">
          <w:rPr>
            <w:rStyle w:val="Hipercze"/>
          </w:rPr>
          <w:t xml:space="preserve">- </w:t>
        </w:r>
        <w:r w:rsidRPr="005C7155">
          <w:rPr>
            <w:rStyle w:val="Hipercze"/>
            <w:rFonts w:cs="Arial"/>
            <w:bCs/>
          </w:rPr>
          <w:t>Wg oddzielnego opracowania</w:t>
        </w:r>
        <w:r>
          <w:rPr>
            <w:webHidden/>
          </w:rPr>
          <w:tab/>
        </w:r>
        <w:r>
          <w:rPr>
            <w:webHidden/>
          </w:rPr>
          <w:fldChar w:fldCharType="begin"/>
        </w:r>
        <w:r>
          <w:rPr>
            <w:webHidden/>
          </w:rPr>
          <w:instrText xml:space="preserve"> PAGEREF _Toc35342872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73" w:history="1">
        <w:r w:rsidRPr="005C7155">
          <w:rPr>
            <w:rStyle w:val="Hipercze"/>
          </w:rPr>
          <w:t>8.4</w:t>
        </w:r>
        <w:r>
          <w:rPr>
            <w:rFonts w:asciiTheme="minorHAnsi" w:eastAsiaTheme="minorEastAsia" w:hAnsiTheme="minorHAnsi" w:cstheme="minorBidi"/>
            <w:sz w:val="22"/>
            <w:szCs w:val="22"/>
            <w:lang w:eastAsia="pl-PL"/>
          </w:rPr>
          <w:tab/>
        </w:r>
        <w:r w:rsidRPr="005C7155">
          <w:rPr>
            <w:rStyle w:val="Hipercze"/>
          </w:rPr>
          <w:t>Boisko</w:t>
        </w:r>
        <w:r>
          <w:rPr>
            <w:webHidden/>
          </w:rPr>
          <w:tab/>
        </w:r>
        <w:r>
          <w:rPr>
            <w:webHidden/>
          </w:rPr>
          <w:fldChar w:fldCharType="begin"/>
        </w:r>
        <w:r>
          <w:rPr>
            <w:webHidden/>
          </w:rPr>
          <w:instrText xml:space="preserve"> PAGEREF _Toc35342873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74" w:history="1">
        <w:r w:rsidRPr="005C7155">
          <w:rPr>
            <w:rStyle w:val="Hipercze"/>
          </w:rPr>
          <w:t>8.5</w:t>
        </w:r>
        <w:r>
          <w:rPr>
            <w:rFonts w:asciiTheme="minorHAnsi" w:eastAsiaTheme="minorEastAsia" w:hAnsiTheme="minorHAnsi" w:cstheme="minorBidi"/>
            <w:sz w:val="22"/>
            <w:szCs w:val="22"/>
            <w:lang w:eastAsia="pl-PL"/>
          </w:rPr>
          <w:tab/>
        </w:r>
        <w:r w:rsidRPr="005C7155">
          <w:rPr>
            <w:rStyle w:val="Hipercze"/>
          </w:rPr>
          <w:t>Ochrona interesów osób trzecich</w:t>
        </w:r>
        <w:r>
          <w:rPr>
            <w:webHidden/>
          </w:rPr>
          <w:tab/>
        </w:r>
        <w:r>
          <w:rPr>
            <w:webHidden/>
          </w:rPr>
          <w:fldChar w:fldCharType="begin"/>
        </w:r>
        <w:r>
          <w:rPr>
            <w:webHidden/>
          </w:rPr>
          <w:instrText xml:space="preserve"> PAGEREF _Toc35342874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75" w:history="1">
        <w:r w:rsidRPr="005C7155">
          <w:rPr>
            <w:rStyle w:val="Hipercze"/>
          </w:rPr>
          <w:t>8.6</w:t>
        </w:r>
        <w:r>
          <w:rPr>
            <w:rFonts w:asciiTheme="minorHAnsi" w:eastAsiaTheme="minorEastAsia" w:hAnsiTheme="minorHAnsi" w:cstheme="minorBidi"/>
            <w:sz w:val="22"/>
            <w:szCs w:val="22"/>
            <w:lang w:eastAsia="pl-PL"/>
          </w:rPr>
          <w:tab/>
        </w:r>
        <w:r w:rsidRPr="005C7155">
          <w:rPr>
            <w:rStyle w:val="Hipercze"/>
          </w:rPr>
          <w:t>Zieleń</w:t>
        </w:r>
        <w:r>
          <w:rPr>
            <w:webHidden/>
          </w:rPr>
          <w:tab/>
        </w:r>
        <w:r>
          <w:rPr>
            <w:webHidden/>
          </w:rPr>
          <w:fldChar w:fldCharType="begin"/>
        </w:r>
        <w:r>
          <w:rPr>
            <w:webHidden/>
          </w:rPr>
          <w:instrText xml:space="preserve"> PAGEREF _Toc35342875 \h </w:instrText>
        </w:r>
        <w:r>
          <w:rPr>
            <w:webHidden/>
          </w:rPr>
        </w:r>
        <w:r>
          <w:rPr>
            <w:webHidden/>
          </w:rPr>
          <w:fldChar w:fldCharType="separate"/>
        </w:r>
        <w:r>
          <w:rPr>
            <w:webHidden/>
          </w:rPr>
          <w:t>10</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76" w:history="1">
        <w:r w:rsidRPr="005C7155">
          <w:rPr>
            <w:rStyle w:val="Hipercze"/>
          </w:rPr>
          <w:t>8.7</w:t>
        </w:r>
        <w:r>
          <w:rPr>
            <w:rFonts w:asciiTheme="minorHAnsi" w:eastAsiaTheme="minorEastAsia" w:hAnsiTheme="minorHAnsi" w:cstheme="minorBidi"/>
            <w:sz w:val="22"/>
            <w:szCs w:val="22"/>
            <w:lang w:eastAsia="pl-PL"/>
          </w:rPr>
          <w:tab/>
        </w:r>
        <w:r w:rsidRPr="005C7155">
          <w:rPr>
            <w:rStyle w:val="Hipercze"/>
          </w:rPr>
          <w:t>Dostępność obiektu dla osób niepełnosprawnych</w:t>
        </w:r>
        <w:r>
          <w:rPr>
            <w:webHidden/>
          </w:rPr>
          <w:tab/>
        </w:r>
        <w:r>
          <w:rPr>
            <w:webHidden/>
          </w:rPr>
          <w:fldChar w:fldCharType="begin"/>
        </w:r>
        <w:r>
          <w:rPr>
            <w:webHidden/>
          </w:rPr>
          <w:instrText xml:space="preserve"> PAGEREF _Toc35342876 \h </w:instrText>
        </w:r>
        <w:r>
          <w:rPr>
            <w:webHidden/>
          </w:rPr>
        </w:r>
        <w:r>
          <w:rPr>
            <w:webHidden/>
          </w:rPr>
          <w:fldChar w:fldCharType="separate"/>
        </w:r>
        <w:r>
          <w:rPr>
            <w:webHidden/>
          </w:rPr>
          <w:t>10</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77" w:history="1">
        <w:r w:rsidRPr="005C7155">
          <w:rPr>
            <w:rStyle w:val="Hipercze"/>
          </w:rPr>
          <w:t>9</w:t>
        </w:r>
        <w:r>
          <w:rPr>
            <w:rFonts w:asciiTheme="minorHAnsi" w:eastAsiaTheme="minorEastAsia" w:hAnsiTheme="minorHAnsi" w:cstheme="minorBidi"/>
            <w:b w:val="0"/>
            <w:kern w:val="0"/>
            <w:sz w:val="22"/>
            <w:szCs w:val="22"/>
            <w:lang w:eastAsia="pl-PL"/>
          </w:rPr>
          <w:tab/>
        </w:r>
        <w:r w:rsidRPr="005C7155">
          <w:rPr>
            <w:rStyle w:val="Hipercze"/>
          </w:rPr>
          <w:t>OCHRONA KONSERWATORSKA</w:t>
        </w:r>
        <w:r>
          <w:rPr>
            <w:webHidden/>
          </w:rPr>
          <w:tab/>
        </w:r>
        <w:r>
          <w:rPr>
            <w:webHidden/>
          </w:rPr>
          <w:fldChar w:fldCharType="begin"/>
        </w:r>
        <w:r>
          <w:rPr>
            <w:webHidden/>
          </w:rPr>
          <w:instrText xml:space="preserve"> PAGEREF _Toc35342877 \h </w:instrText>
        </w:r>
        <w:r>
          <w:rPr>
            <w:webHidden/>
          </w:rPr>
        </w:r>
        <w:r>
          <w:rPr>
            <w:webHidden/>
          </w:rPr>
          <w:fldChar w:fldCharType="separate"/>
        </w:r>
        <w:r>
          <w:rPr>
            <w:webHidden/>
          </w:rPr>
          <w:t>10</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78" w:history="1">
        <w:r w:rsidRPr="005C7155">
          <w:rPr>
            <w:rStyle w:val="Hipercze"/>
          </w:rPr>
          <w:t>10</w:t>
        </w:r>
        <w:r>
          <w:rPr>
            <w:rFonts w:asciiTheme="minorHAnsi" w:eastAsiaTheme="minorEastAsia" w:hAnsiTheme="minorHAnsi" w:cstheme="minorBidi"/>
            <w:b w:val="0"/>
            <w:kern w:val="0"/>
            <w:sz w:val="22"/>
            <w:szCs w:val="22"/>
            <w:lang w:eastAsia="pl-PL"/>
          </w:rPr>
          <w:tab/>
        </w:r>
        <w:r w:rsidRPr="005C7155">
          <w:rPr>
            <w:rStyle w:val="Hipercze"/>
          </w:rPr>
          <w:t>OCHRONA ŚRODOWISKA (WPŁYW NA ŚRODOWISKO PRZYRODNICZE I ZDROWIE LUDZI)</w:t>
        </w:r>
        <w:r>
          <w:rPr>
            <w:webHidden/>
          </w:rPr>
          <w:tab/>
        </w:r>
        <w:r>
          <w:rPr>
            <w:webHidden/>
          </w:rPr>
          <w:fldChar w:fldCharType="begin"/>
        </w:r>
        <w:r>
          <w:rPr>
            <w:webHidden/>
          </w:rPr>
          <w:instrText xml:space="preserve"> PAGEREF _Toc35342878 \h </w:instrText>
        </w:r>
        <w:r>
          <w:rPr>
            <w:webHidden/>
          </w:rPr>
        </w:r>
        <w:r>
          <w:rPr>
            <w:webHidden/>
          </w:rPr>
          <w:fldChar w:fldCharType="separate"/>
        </w:r>
        <w:r>
          <w:rPr>
            <w:webHidden/>
          </w:rPr>
          <w:t>10</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79" w:history="1">
        <w:r w:rsidRPr="005C7155">
          <w:rPr>
            <w:rStyle w:val="Hipercze"/>
          </w:rPr>
          <w:t>11</w:t>
        </w:r>
        <w:r>
          <w:rPr>
            <w:rFonts w:asciiTheme="minorHAnsi" w:eastAsiaTheme="minorEastAsia" w:hAnsiTheme="minorHAnsi" w:cstheme="minorBidi"/>
            <w:b w:val="0"/>
            <w:kern w:val="0"/>
            <w:sz w:val="22"/>
            <w:szCs w:val="22"/>
            <w:lang w:eastAsia="pl-PL"/>
          </w:rPr>
          <w:tab/>
        </w:r>
        <w:r w:rsidRPr="005C7155">
          <w:rPr>
            <w:rStyle w:val="Hipercze"/>
          </w:rPr>
          <w:t>OCHRONA P. POŻ.</w:t>
        </w:r>
        <w:r>
          <w:rPr>
            <w:webHidden/>
          </w:rPr>
          <w:tab/>
        </w:r>
        <w:r>
          <w:rPr>
            <w:webHidden/>
          </w:rPr>
          <w:fldChar w:fldCharType="begin"/>
        </w:r>
        <w:r>
          <w:rPr>
            <w:webHidden/>
          </w:rPr>
          <w:instrText xml:space="preserve"> PAGEREF _Toc35342879 \h </w:instrText>
        </w:r>
        <w:r>
          <w:rPr>
            <w:webHidden/>
          </w:rPr>
        </w:r>
        <w:r>
          <w:rPr>
            <w:webHidden/>
          </w:rPr>
          <w:fldChar w:fldCharType="separate"/>
        </w:r>
        <w:r>
          <w:rPr>
            <w:webHidden/>
          </w:rPr>
          <w:t>11</w:t>
        </w:r>
        <w:r>
          <w:rPr>
            <w:webHidden/>
          </w:rPr>
          <w:fldChar w:fldCharType="end"/>
        </w:r>
      </w:hyperlink>
    </w:p>
    <w:p w:rsidR="009822FD" w:rsidRDefault="009822FD">
      <w:pPr>
        <w:pStyle w:val="Spistreci1"/>
        <w:rPr>
          <w:rFonts w:asciiTheme="minorHAnsi" w:eastAsiaTheme="minorEastAsia" w:hAnsiTheme="minorHAnsi" w:cstheme="minorBidi"/>
          <w:b w:val="0"/>
          <w:kern w:val="0"/>
          <w:sz w:val="22"/>
          <w:szCs w:val="22"/>
          <w:lang w:eastAsia="pl-PL"/>
        </w:rPr>
      </w:pPr>
      <w:hyperlink w:anchor="_Toc35342880" w:history="1">
        <w:r w:rsidRPr="005C7155">
          <w:rPr>
            <w:rStyle w:val="Hipercze"/>
          </w:rPr>
          <w:t>12</w:t>
        </w:r>
        <w:r>
          <w:rPr>
            <w:rFonts w:asciiTheme="minorHAnsi" w:eastAsiaTheme="minorEastAsia" w:hAnsiTheme="minorHAnsi" w:cstheme="minorBidi"/>
            <w:b w:val="0"/>
            <w:kern w:val="0"/>
            <w:sz w:val="22"/>
            <w:szCs w:val="22"/>
            <w:lang w:eastAsia="pl-PL"/>
          </w:rPr>
          <w:tab/>
        </w:r>
        <w:r w:rsidRPr="005C7155">
          <w:rPr>
            <w:rStyle w:val="Hipercze"/>
          </w:rPr>
          <w:t>ZAŁĄCZNIKI</w:t>
        </w:r>
        <w:r>
          <w:rPr>
            <w:webHidden/>
          </w:rPr>
          <w:tab/>
        </w:r>
        <w:r>
          <w:rPr>
            <w:webHidden/>
          </w:rPr>
          <w:fldChar w:fldCharType="begin"/>
        </w:r>
        <w:r>
          <w:rPr>
            <w:webHidden/>
          </w:rPr>
          <w:instrText xml:space="preserve"> PAGEREF _Toc35342880 \h </w:instrText>
        </w:r>
        <w:r>
          <w:rPr>
            <w:webHidden/>
          </w:rPr>
        </w:r>
        <w:r>
          <w:rPr>
            <w:webHidden/>
          </w:rPr>
          <w:fldChar w:fldCharType="separate"/>
        </w:r>
        <w:r>
          <w:rPr>
            <w:webHidden/>
          </w:rPr>
          <w:t>11</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81" w:history="1">
        <w:r w:rsidRPr="005C7155">
          <w:rPr>
            <w:rStyle w:val="Hipercze"/>
          </w:rPr>
          <w:t>12.1</w:t>
        </w:r>
        <w:r>
          <w:rPr>
            <w:rFonts w:asciiTheme="minorHAnsi" w:eastAsiaTheme="minorEastAsia" w:hAnsiTheme="minorHAnsi" w:cstheme="minorBidi"/>
            <w:sz w:val="22"/>
            <w:szCs w:val="22"/>
            <w:lang w:eastAsia="pl-PL"/>
          </w:rPr>
          <w:tab/>
        </w:r>
        <w:r w:rsidRPr="005C7155">
          <w:rPr>
            <w:rStyle w:val="Hipercze"/>
          </w:rPr>
          <w:t>Decyzja o ustaleniu lokalizacji inwestycji celu publicznego z dn.27.12.2019</w:t>
        </w:r>
        <w:r>
          <w:rPr>
            <w:webHidden/>
          </w:rPr>
          <w:tab/>
        </w:r>
        <w:r>
          <w:rPr>
            <w:webHidden/>
          </w:rPr>
          <w:fldChar w:fldCharType="begin"/>
        </w:r>
        <w:r>
          <w:rPr>
            <w:webHidden/>
          </w:rPr>
          <w:instrText xml:space="preserve"> PAGEREF _Toc35342881 \h </w:instrText>
        </w:r>
        <w:r>
          <w:rPr>
            <w:webHidden/>
          </w:rPr>
        </w:r>
        <w:r>
          <w:rPr>
            <w:webHidden/>
          </w:rPr>
          <w:fldChar w:fldCharType="separate"/>
        </w:r>
        <w:r>
          <w:rPr>
            <w:webHidden/>
          </w:rPr>
          <w:t>11</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82" w:history="1">
        <w:r w:rsidRPr="005C7155">
          <w:rPr>
            <w:rStyle w:val="Hipercze"/>
          </w:rPr>
          <w:t>12.2</w:t>
        </w:r>
        <w:r>
          <w:rPr>
            <w:rFonts w:asciiTheme="minorHAnsi" w:eastAsiaTheme="minorEastAsia" w:hAnsiTheme="minorHAnsi" w:cstheme="minorBidi"/>
            <w:sz w:val="22"/>
            <w:szCs w:val="22"/>
            <w:lang w:eastAsia="pl-PL"/>
          </w:rPr>
          <w:tab/>
        </w:r>
        <w:r w:rsidRPr="005C7155">
          <w:rPr>
            <w:rStyle w:val="Hipercze"/>
          </w:rPr>
          <w:t>Dokumentacja badań podłoża gruntowego</w:t>
        </w:r>
        <w:r>
          <w:rPr>
            <w:webHidden/>
          </w:rPr>
          <w:tab/>
        </w:r>
        <w:r>
          <w:rPr>
            <w:webHidden/>
          </w:rPr>
          <w:fldChar w:fldCharType="begin"/>
        </w:r>
        <w:r>
          <w:rPr>
            <w:webHidden/>
          </w:rPr>
          <w:instrText xml:space="preserve"> PAGEREF _Toc35342882 \h </w:instrText>
        </w:r>
        <w:r>
          <w:rPr>
            <w:webHidden/>
          </w:rPr>
        </w:r>
        <w:r>
          <w:rPr>
            <w:webHidden/>
          </w:rPr>
          <w:fldChar w:fldCharType="separate"/>
        </w:r>
        <w:r>
          <w:rPr>
            <w:webHidden/>
          </w:rPr>
          <w:t>11</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83" w:history="1">
        <w:r w:rsidRPr="005C7155">
          <w:rPr>
            <w:rStyle w:val="Hipercze"/>
          </w:rPr>
          <w:t>12.3</w:t>
        </w:r>
        <w:r>
          <w:rPr>
            <w:rFonts w:asciiTheme="minorHAnsi" w:eastAsiaTheme="minorEastAsia" w:hAnsiTheme="minorHAnsi" w:cstheme="minorBidi"/>
            <w:sz w:val="22"/>
            <w:szCs w:val="22"/>
            <w:lang w:eastAsia="pl-PL"/>
          </w:rPr>
          <w:tab/>
        </w:r>
        <w:r w:rsidRPr="005C7155">
          <w:rPr>
            <w:rStyle w:val="Hipercze"/>
          </w:rPr>
          <w:t>Mapa d/c projektowych</w:t>
        </w:r>
        <w:r>
          <w:rPr>
            <w:webHidden/>
          </w:rPr>
          <w:tab/>
        </w:r>
        <w:r>
          <w:rPr>
            <w:webHidden/>
          </w:rPr>
          <w:fldChar w:fldCharType="begin"/>
        </w:r>
        <w:r>
          <w:rPr>
            <w:webHidden/>
          </w:rPr>
          <w:instrText xml:space="preserve"> PAGEREF _Toc35342883 \h </w:instrText>
        </w:r>
        <w:r>
          <w:rPr>
            <w:webHidden/>
          </w:rPr>
        </w:r>
        <w:r>
          <w:rPr>
            <w:webHidden/>
          </w:rPr>
          <w:fldChar w:fldCharType="separate"/>
        </w:r>
        <w:r>
          <w:rPr>
            <w:webHidden/>
          </w:rPr>
          <w:t>11</w:t>
        </w:r>
        <w:r>
          <w:rPr>
            <w:webHidden/>
          </w:rPr>
          <w:fldChar w:fldCharType="end"/>
        </w:r>
      </w:hyperlink>
    </w:p>
    <w:p w:rsidR="009822FD" w:rsidRDefault="009822FD">
      <w:pPr>
        <w:pStyle w:val="Spistreci2"/>
        <w:rPr>
          <w:rFonts w:asciiTheme="minorHAnsi" w:eastAsiaTheme="minorEastAsia" w:hAnsiTheme="minorHAnsi" w:cstheme="minorBidi"/>
          <w:sz w:val="22"/>
          <w:szCs w:val="22"/>
          <w:lang w:eastAsia="pl-PL"/>
        </w:rPr>
      </w:pPr>
      <w:hyperlink w:anchor="_Toc35342884" w:history="1">
        <w:r w:rsidRPr="005C7155">
          <w:rPr>
            <w:rStyle w:val="Hipercze"/>
          </w:rPr>
          <w:t>12.4</w:t>
        </w:r>
        <w:r>
          <w:rPr>
            <w:rFonts w:asciiTheme="minorHAnsi" w:eastAsiaTheme="minorEastAsia" w:hAnsiTheme="minorHAnsi" w:cstheme="minorBidi"/>
            <w:sz w:val="22"/>
            <w:szCs w:val="22"/>
            <w:lang w:eastAsia="pl-PL"/>
          </w:rPr>
          <w:tab/>
        </w:r>
        <w:r w:rsidRPr="005C7155">
          <w:rPr>
            <w:rStyle w:val="Hipercze"/>
          </w:rPr>
          <w:t>Projekt zagospodarowania terenu</w:t>
        </w:r>
        <w:r>
          <w:rPr>
            <w:webHidden/>
          </w:rPr>
          <w:tab/>
        </w:r>
        <w:r>
          <w:rPr>
            <w:webHidden/>
          </w:rPr>
          <w:fldChar w:fldCharType="begin"/>
        </w:r>
        <w:r>
          <w:rPr>
            <w:webHidden/>
          </w:rPr>
          <w:instrText xml:space="preserve"> PAGEREF _Toc35342884 \h </w:instrText>
        </w:r>
        <w:r>
          <w:rPr>
            <w:webHidden/>
          </w:rPr>
        </w:r>
        <w:r>
          <w:rPr>
            <w:webHidden/>
          </w:rPr>
          <w:fldChar w:fldCharType="separate"/>
        </w:r>
        <w:r>
          <w:rPr>
            <w:webHidden/>
          </w:rPr>
          <w:t>11</w:t>
        </w:r>
        <w:r>
          <w:rPr>
            <w:webHidden/>
          </w:rPr>
          <w:fldChar w:fldCharType="end"/>
        </w:r>
      </w:hyperlink>
    </w:p>
    <w:p w:rsidR="003F5CDF" w:rsidRDefault="006A3AA1" w:rsidP="00CC4A55">
      <w:pPr>
        <w:tabs>
          <w:tab w:val="left" w:pos="284"/>
        </w:tabs>
        <w:rPr>
          <w:rFonts w:ascii="Arial" w:hAnsi="Arial"/>
          <w:kern w:val="18"/>
          <w:sz w:val="18"/>
        </w:rPr>
      </w:pPr>
      <w:r w:rsidRPr="00972A33">
        <w:rPr>
          <w:rFonts w:ascii="Arial" w:hAnsi="Arial"/>
          <w:kern w:val="18"/>
          <w:sz w:val="18"/>
        </w:rPr>
        <w:fldChar w:fldCharType="end"/>
      </w: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bookmarkStart w:id="0" w:name="_GoBack"/>
      <w:bookmarkEnd w:id="0"/>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230E4F" w:rsidRDefault="00230E4F"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9D4DB0" w:rsidRDefault="009D4DB0" w:rsidP="00CC4A55">
      <w:pPr>
        <w:tabs>
          <w:tab w:val="left" w:pos="284"/>
        </w:tabs>
        <w:rPr>
          <w:rFonts w:ascii="Arial" w:hAnsi="Arial"/>
          <w:kern w:val="18"/>
          <w:sz w:val="18"/>
        </w:rPr>
      </w:pPr>
    </w:p>
    <w:p w:rsidR="004865C6" w:rsidRDefault="004865C6">
      <w:pPr>
        <w:suppressAutoHyphens w:val="0"/>
        <w:rPr>
          <w:rFonts w:ascii="Arial" w:hAnsi="Arial"/>
          <w:kern w:val="18"/>
          <w:sz w:val="18"/>
        </w:rPr>
      </w:pPr>
      <w:r>
        <w:rPr>
          <w:rFonts w:ascii="Arial" w:hAnsi="Arial"/>
          <w:kern w:val="18"/>
          <w:sz w:val="18"/>
        </w:rPr>
        <w:br w:type="page"/>
      </w:r>
    </w:p>
    <w:p w:rsidR="00B6441D" w:rsidRDefault="00B6441D">
      <w:pPr>
        <w:suppressAutoHyphens w:val="0"/>
        <w:rPr>
          <w:rFonts w:ascii="Arial" w:hAnsi="Arial"/>
          <w:kern w:val="18"/>
          <w:sz w:val="18"/>
        </w:rPr>
      </w:pPr>
      <w:r>
        <w:rPr>
          <w:rFonts w:ascii="Arial" w:hAnsi="Arial"/>
          <w:kern w:val="18"/>
          <w:sz w:val="18"/>
        </w:rPr>
        <w:br w:type="page"/>
      </w:r>
    </w:p>
    <w:p w:rsidR="00D761AD" w:rsidRDefault="00D761AD" w:rsidP="00D761AD">
      <w:pPr>
        <w:pStyle w:val="Nagwek1"/>
        <w:numPr>
          <w:ilvl w:val="0"/>
          <w:numId w:val="0"/>
        </w:numPr>
        <w:ind w:left="284"/>
      </w:pPr>
    </w:p>
    <w:p w:rsidR="00C169D0" w:rsidRPr="00972A33" w:rsidRDefault="00C169D0" w:rsidP="00C169D0">
      <w:pPr>
        <w:pStyle w:val="Nagwek1"/>
      </w:pPr>
      <w:bookmarkStart w:id="1" w:name="_Toc35342851"/>
      <w:r>
        <w:t>INWESTOR</w:t>
      </w:r>
      <w:bookmarkEnd w:id="1"/>
    </w:p>
    <w:p w:rsidR="00C169D0" w:rsidRDefault="00C169D0" w:rsidP="00C169D0">
      <w:pPr>
        <w:tabs>
          <w:tab w:val="left" w:pos="284"/>
        </w:tabs>
        <w:rPr>
          <w:rFonts w:ascii="Arial" w:hAnsi="Arial"/>
          <w:kern w:val="18"/>
          <w:sz w:val="18"/>
        </w:rPr>
      </w:pPr>
    </w:p>
    <w:p w:rsidR="009A7944" w:rsidRPr="009A7944" w:rsidRDefault="009A7944" w:rsidP="009A7944">
      <w:pPr>
        <w:tabs>
          <w:tab w:val="left" w:pos="284"/>
        </w:tabs>
        <w:rPr>
          <w:rFonts w:ascii="Arial" w:hAnsi="Arial"/>
          <w:kern w:val="18"/>
          <w:sz w:val="18"/>
        </w:rPr>
      </w:pPr>
      <w:r>
        <w:rPr>
          <w:rFonts w:ascii="Arial" w:hAnsi="Arial"/>
          <w:kern w:val="18"/>
          <w:sz w:val="18"/>
        </w:rPr>
        <w:tab/>
      </w:r>
      <w:r w:rsidRPr="009A7944">
        <w:rPr>
          <w:rFonts w:ascii="Arial" w:hAnsi="Arial"/>
          <w:kern w:val="18"/>
          <w:sz w:val="18"/>
        </w:rPr>
        <w:t>GMI</w:t>
      </w:r>
      <w:r w:rsidR="00945068">
        <w:rPr>
          <w:rFonts w:ascii="Arial" w:hAnsi="Arial"/>
          <w:kern w:val="18"/>
          <w:sz w:val="18"/>
        </w:rPr>
        <w:t>NA</w:t>
      </w:r>
      <w:r w:rsidRPr="009A7944">
        <w:rPr>
          <w:rFonts w:ascii="Arial" w:hAnsi="Arial"/>
          <w:kern w:val="18"/>
          <w:sz w:val="18"/>
        </w:rPr>
        <w:t xml:space="preserve"> BUKOWIEC</w:t>
      </w:r>
    </w:p>
    <w:p w:rsidR="00D761AD" w:rsidRDefault="009A7944" w:rsidP="009A7944">
      <w:pPr>
        <w:tabs>
          <w:tab w:val="left" w:pos="284"/>
        </w:tabs>
        <w:rPr>
          <w:rFonts w:ascii="Arial" w:hAnsi="Arial"/>
          <w:kern w:val="18"/>
          <w:sz w:val="18"/>
        </w:rPr>
      </w:pPr>
      <w:r>
        <w:rPr>
          <w:rFonts w:ascii="Arial" w:hAnsi="Arial"/>
          <w:kern w:val="18"/>
          <w:sz w:val="18"/>
        </w:rPr>
        <w:tab/>
      </w:r>
      <w:r w:rsidRPr="009A7944">
        <w:rPr>
          <w:rFonts w:ascii="Arial" w:hAnsi="Arial"/>
          <w:kern w:val="18"/>
          <w:sz w:val="18"/>
        </w:rPr>
        <w:t>Ceynowy 14, 86-122 Bukowiec</w:t>
      </w:r>
    </w:p>
    <w:p w:rsidR="009A7944" w:rsidRDefault="009A7944" w:rsidP="009A7944">
      <w:pPr>
        <w:tabs>
          <w:tab w:val="left" w:pos="284"/>
        </w:tabs>
        <w:rPr>
          <w:rFonts w:ascii="Arial" w:hAnsi="Arial"/>
          <w:kern w:val="18"/>
          <w:sz w:val="18"/>
        </w:rPr>
      </w:pPr>
    </w:p>
    <w:p w:rsidR="00C169D0" w:rsidRPr="00972A33" w:rsidRDefault="00C169D0" w:rsidP="00C169D0">
      <w:pPr>
        <w:pStyle w:val="Nagwek1"/>
      </w:pPr>
      <w:bookmarkStart w:id="2" w:name="_Toc35342852"/>
      <w:r>
        <w:t>JEDNOSTKA PROJEKTOWA</w:t>
      </w:r>
      <w:bookmarkEnd w:id="2"/>
    </w:p>
    <w:p w:rsidR="00C169D0" w:rsidRDefault="00C169D0" w:rsidP="00C169D0">
      <w:pPr>
        <w:tabs>
          <w:tab w:val="left" w:pos="284"/>
        </w:tabs>
        <w:ind w:left="284"/>
        <w:rPr>
          <w:rFonts w:ascii="Arial" w:hAnsi="Arial"/>
          <w:kern w:val="18"/>
          <w:sz w:val="18"/>
        </w:rPr>
      </w:pPr>
    </w:p>
    <w:p w:rsidR="00CC65CE" w:rsidRPr="00CC65CE" w:rsidRDefault="00CC65CE" w:rsidP="00CC65CE">
      <w:pPr>
        <w:tabs>
          <w:tab w:val="left" w:pos="284"/>
        </w:tabs>
        <w:suppressAutoHyphens w:val="0"/>
        <w:rPr>
          <w:rFonts w:ascii="Arial" w:hAnsi="Arial"/>
          <w:kern w:val="18"/>
          <w:sz w:val="18"/>
        </w:rPr>
      </w:pPr>
      <w:r>
        <w:rPr>
          <w:rFonts w:ascii="Arial" w:hAnsi="Arial"/>
          <w:kern w:val="18"/>
          <w:sz w:val="18"/>
        </w:rPr>
        <w:tab/>
      </w:r>
      <w:r w:rsidRPr="00CC65CE">
        <w:rPr>
          <w:rFonts w:ascii="Arial" w:hAnsi="Arial"/>
          <w:kern w:val="18"/>
          <w:sz w:val="18"/>
        </w:rPr>
        <w:t>PRACOWNIA ARCHITEKTONICZNA Przemysław Reiwer</w:t>
      </w:r>
    </w:p>
    <w:p w:rsidR="000D1D3B" w:rsidRDefault="00CC65CE" w:rsidP="00CC65CE">
      <w:pPr>
        <w:tabs>
          <w:tab w:val="left" w:pos="284"/>
        </w:tabs>
        <w:suppressAutoHyphens w:val="0"/>
        <w:rPr>
          <w:rFonts w:ascii="Arial" w:hAnsi="Arial"/>
          <w:kern w:val="18"/>
          <w:sz w:val="18"/>
        </w:rPr>
      </w:pPr>
      <w:r>
        <w:rPr>
          <w:rFonts w:ascii="Arial" w:hAnsi="Arial"/>
          <w:kern w:val="18"/>
          <w:sz w:val="18"/>
        </w:rPr>
        <w:tab/>
      </w:r>
      <w:r w:rsidRPr="00CC65CE">
        <w:rPr>
          <w:rFonts w:ascii="Arial" w:hAnsi="Arial"/>
          <w:kern w:val="18"/>
          <w:sz w:val="18"/>
        </w:rPr>
        <w:t>ul. Ikara 3/24; 86-300 Grudziądz</w:t>
      </w:r>
    </w:p>
    <w:p w:rsidR="00CC65CE" w:rsidRDefault="00CC65CE" w:rsidP="00CC65CE">
      <w:pPr>
        <w:tabs>
          <w:tab w:val="left" w:pos="284"/>
        </w:tabs>
        <w:suppressAutoHyphens w:val="0"/>
      </w:pPr>
    </w:p>
    <w:p w:rsidR="0028243E" w:rsidRPr="00972A33" w:rsidRDefault="006A0D27" w:rsidP="00EF0DE8">
      <w:pPr>
        <w:pStyle w:val="Nagwek1"/>
      </w:pPr>
      <w:bookmarkStart w:id="3" w:name="_Toc35342853"/>
      <w:r w:rsidRPr="00972A33">
        <w:t>PODSTAWA OPRACOWANIA</w:t>
      </w:r>
      <w:bookmarkEnd w:id="3"/>
    </w:p>
    <w:p w:rsidR="006A0D27" w:rsidRPr="00972A33" w:rsidRDefault="006A0D27" w:rsidP="006A0D27"/>
    <w:p w:rsidR="0040253F" w:rsidRPr="00A8014A" w:rsidRDefault="00A8014A" w:rsidP="00A8014A">
      <w:pPr>
        <w:numPr>
          <w:ilvl w:val="0"/>
          <w:numId w:val="17"/>
        </w:numPr>
        <w:jc w:val="both"/>
        <w:rPr>
          <w:rFonts w:ascii="Arial" w:hAnsi="Arial" w:cs="Arial"/>
          <w:sz w:val="18"/>
          <w:szCs w:val="18"/>
        </w:rPr>
      </w:pPr>
      <w:r w:rsidRPr="00A8014A">
        <w:rPr>
          <w:rFonts w:ascii="Arial" w:hAnsi="Arial" w:cs="Arial"/>
          <w:sz w:val="18"/>
          <w:szCs w:val="18"/>
        </w:rPr>
        <w:t>Zlecenie</w:t>
      </w:r>
      <w:r w:rsidR="00364F2B">
        <w:rPr>
          <w:rFonts w:ascii="Arial" w:hAnsi="Arial" w:cs="Arial"/>
          <w:sz w:val="18"/>
          <w:szCs w:val="18"/>
        </w:rPr>
        <w:t xml:space="preserve"> Gminy Bukowiec</w:t>
      </w:r>
      <w:r w:rsidR="009972D0">
        <w:rPr>
          <w:rFonts w:ascii="Arial" w:hAnsi="Arial" w:cs="Arial"/>
          <w:sz w:val="18"/>
          <w:szCs w:val="18"/>
        </w:rPr>
        <w:t xml:space="preserve"> </w:t>
      </w:r>
      <w:r w:rsidR="0040253F" w:rsidRPr="00A8014A">
        <w:rPr>
          <w:rFonts w:ascii="Arial" w:hAnsi="Arial" w:cs="Arial"/>
          <w:sz w:val="18"/>
          <w:szCs w:val="18"/>
        </w:rPr>
        <w:t xml:space="preserve">opracowania projektu budowlanego architektoniczno-konstrukcyjnego </w:t>
      </w:r>
      <w:bookmarkStart w:id="4" w:name="_Hlk4497815"/>
      <w:r w:rsidR="00DD586F">
        <w:rPr>
          <w:rFonts w:ascii="Arial" w:hAnsi="Arial" w:cs="Arial"/>
          <w:sz w:val="18"/>
          <w:szCs w:val="18"/>
        </w:rPr>
        <w:t xml:space="preserve">rozbudowy </w:t>
      </w:r>
      <w:r w:rsidR="00DD586F" w:rsidRPr="00DD586F">
        <w:rPr>
          <w:rFonts w:ascii="Arial" w:hAnsi="Arial" w:cs="Arial"/>
          <w:sz w:val="18"/>
          <w:szCs w:val="18"/>
        </w:rPr>
        <w:t>istniejącego budynku szkoły podstawowej o halę gimnastyczną</w:t>
      </w:r>
      <w:r w:rsidR="005023BC">
        <w:rPr>
          <w:rFonts w:ascii="Arial" w:hAnsi="Arial" w:cs="Arial"/>
          <w:sz w:val="18"/>
          <w:szCs w:val="18"/>
        </w:rPr>
        <w:t xml:space="preserve"> </w:t>
      </w:r>
      <w:r w:rsidR="005023BC" w:rsidRPr="005023BC">
        <w:rPr>
          <w:rFonts w:ascii="Arial" w:hAnsi="Arial" w:cs="Arial"/>
          <w:sz w:val="18"/>
          <w:szCs w:val="18"/>
        </w:rPr>
        <w:t xml:space="preserve">oraz kompleks lekkoatletyczny </w:t>
      </w:r>
      <w:r w:rsidR="00A21081">
        <w:rPr>
          <w:rFonts w:ascii="Arial" w:hAnsi="Arial" w:cs="Arial"/>
          <w:sz w:val="18"/>
          <w:szCs w:val="18"/>
        </w:rPr>
        <w:t>w</w:t>
      </w:r>
      <w:r w:rsidR="0040253F" w:rsidRPr="00A8014A">
        <w:rPr>
          <w:rFonts w:ascii="Arial" w:hAnsi="Arial" w:cs="Arial"/>
          <w:sz w:val="18"/>
          <w:szCs w:val="18"/>
        </w:rPr>
        <w:t xml:space="preserve">raz </w:t>
      </w:r>
      <w:r w:rsidR="00A21081">
        <w:rPr>
          <w:rFonts w:ascii="Arial" w:hAnsi="Arial" w:cs="Arial"/>
          <w:sz w:val="18"/>
          <w:szCs w:val="18"/>
        </w:rPr>
        <w:t xml:space="preserve">z </w:t>
      </w:r>
      <w:r w:rsidR="0040253F" w:rsidRPr="00A8014A">
        <w:rPr>
          <w:rFonts w:ascii="Arial" w:hAnsi="Arial" w:cs="Arial"/>
          <w:sz w:val="18"/>
          <w:szCs w:val="18"/>
        </w:rPr>
        <w:t xml:space="preserve">konieczną infrastrukturą techniczną </w:t>
      </w:r>
      <w:r w:rsidR="008907AF">
        <w:rPr>
          <w:rFonts w:ascii="Arial" w:hAnsi="Arial" w:cs="Arial"/>
          <w:sz w:val="18"/>
          <w:szCs w:val="18"/>
        </w:rPr>
        <w:t>i</w:t>
      </w:r>
      <w:r w:rsidR="0040253F" w:rsidRPr="00A8014A">
        <w:rPr>
          <w:rFonts w:ascii="Arial" w:hAnsi="Arial" w:cs="Arial"/>
          <w:sz w:val="18"/>
          <w:szCs w:val="18"/>
        </w:rPr>
        <w:t xml:space="preserve"> projektem zagospodarowania terenu.</w:t>
      </w:r>
      <w:bookmarkEnd w:id="4"/>
    </w:p>
    <w:p w:rsidR="0040253F" w:rsidRPr="000E0125" w:rsidRDefault="0040253F" w:rsidP="00A8014A">
      <w:pPr>
        <w:numPr>
          <w:ilvl w:val="0"/>
          <w:numId w:val="17"/>
        </w:numPr>
        <w:jc w:val="both"/>
        <w:rPr>
          <w:rFonts w:ascii="Arial" w:hAnsi="Arial" w:cs="Arial"/>
          <w:sz w:val="18"/>
          <w:szCs w:val="18"/>
        </w:rPr>
      </w:pPr>
      <w:r w:rsidRPr="000E0125">
        <w:rPr>
          <w:rFonts w:ascii="Arial" w:hAnsi="Arial" w:cs="Arial"/>
          <w:sz w:val="18"/>
          <w:szCs w:val="18"/>
        </w:rPr>
        <w:t>Ustalenia pomiędzy Inwestorem a Projektantem.</w:t>
      </w:r>
    </w:p>
    <w:p w:rsidR="00A8014A" w:rsidRPr="00982098" w:rsidRDefault="0046579F" w:rsidP="00834D48">
      <w:pPr>
        <w:pStyle w:val="Akapitzlist"/>
        <w:numPr>
          <w:ilvl w:val="0"/>
          <w:numId w:val="17"/>
        </w:numPr>
        <w:jc w:val="both"/>
        <w:rPr>
          <w:rFonts w:ascii="Arial" w:hAnsi="Arial" w:cs="Arial"/>
          <w:sz w:val="18"/>
          <w:szCs w:val="18"/>
        </w:rPr>
      </w:pPr>
      <w:r>
        <w:rPr>
          <w:rFonts w:ascii="Arial" w:hAnsi="Arial" w:cs="Arial"/>
          <w:sz w:val="18"/>
          <w:szCs w:val="18"/>
        </w:rPr>
        <w:t xml:space="preserve">Decyzja </w:t>
      </w:r>
      <w:r w:rsidR="007B073D">
        <w:rPr>
          <w:rFonts w:ascii="Arial" w:hAnsi="Arial" w:cs="Arial"/>
          <w:sz w:val="18"/>
          <w:szCs w:val="18"/>
        </w:rPr>
        <w:t xml:space="preserve">o warunkach zabudowy z dn. </w:t>
      </w:r>
      <w:r w:rsidR="0013658B" w:rsidRPr="0013658B">
        <w:rPr>
          <w:rFonts w:ascii="Arial" w:hAnsi="Arial" w:cs="Arial"/>
          <w:sz w:val="18"/>
          <w:szCs w:val="18"/>
        </w:rPr>
        <w:t>2</w:t>
      </w:r>
      <w:r w:rsidR="007B073D" w:rsidRPr="0013658B">
        <w:rPr>
          <w:rFonts w:ascii="Arial" w:hAnsi="Arial" w:cs="Arial"/>
          <w:sz w:val="18"/>
          <w:szCs w:val="18"/>
        </w:rPr>
        <w:t>7.</w:t>
      </w:r>
      <w:r w:rsidR="0013658B" w:rsidRPr="0013658B">
        <w:rPr>
          <w:rFonts w:ascii="Arial" w:hAnsi="Arial" w:cs="Arial"/>
          <w:sz w:val="18"/>
          <w:szCs w:val="18"/>
        </w:rPr>
        <w:t>12</w:t>
      </w:r>
      <w:r w:rsidR="007B073D" w:rsidRPr="0013658B">
        <w:rPr>
          <w:rFonts w:ascii="Arial" w:hAnsi="Arial" w:cs="Arial"/>
          <w:sz w:val="18"/>
          <w:szCs w:val="18"/>
        </w:rPr>
        <w:t>.20</w:t>
      </w:r>
      <w:r w:rsidR="0013658B" w:rsidRPr="0013658B">
        <w:rPr>
          <w:rFonts w:ascii="Arial" w:hAnsi="Arial" w:cs="Arial"/>
          <w:sz w:val="18"/>
          <w:szCs w:val="18"/>
        </w:rPr>
        <w:t>19</w:t>
      </w:r>
      <w:r w:rsidR="007B073D" w:rsidRPr="0013658B">
        <w:rPr>
          <w:rFonts w:ascii="Arial" w:hAnsi="Arial" w:cs="Arial"/>
          <w:sz w:val="18"/>
          <w:szCs w:val="18"/>
        </w:rPr>
        <w:t>r.</w:t>
      </w:r>
    </w:p>
    <w:p w:rsidR="00F44136" w:rsidRDefault="00714746" w:rsidP="0082406D">
      <w:pPr>
        <w:numPr>
          <w:ilvl w:val="0"/>
          <w:numId w:val="17"/>
        </w:numPr>
        <w:suppressAutoHyphens w:val="0"/>
        <w:jc w:val="both"/>
        <w:rPr>
          <w:rFonts w:ascii="Arial" w:hAnsi="Arial" w:cs="Arial"/>
          <w:sz w:val="18"/>
        </w:rPr>
      </w:pPr>
      <w:r w:rsidRPr="00F44136">
        <w:rPr>
          <w:rFonts w:ascii="Arial" w:hAnsi="Arial" w:cs="Arial"/>
          <w:sz w:val="18"/>
        </w:rPr>
        <w:t xml:space="preserve">Ustawa z dnia 7 lipca 1994r. Prawo Budowlane </w:t>
      </w:r>
      <w:r w:rsidR="00F44136" w:rsidRPr="00316807">
        <w:rPr>
          <w:rFonts w:ascii="Arial" w:hAnsi="Arial" w:cs="Arial"/>
          <w:sz w:val="18"/>
        </w:rPr>
        <w:t>(</w:t>
      </w:r>
      <w:r w:rsidR="00F44136">
        <w:rPr>
          <w:rFonts w:ascii="Arial" w:hAnsi="Arial" w:cs="Arial"/>
          <w:sz w:val="18"/>
        </w:rPr>
        <w:t xml:space="preserve">tj. </w:t>
      </w:r>
      <w:r w:rsidR="00F44136" w:rsidRPr="00304B61">
        <w:rPr>
          <w:rFonts w:ascii="Arial" w:hAnsi="Arial" w:cs="Arial"/>
          <w:sz w:val="18"/>
          <w:szCs w:val="18"/>
        </w:rPr>
        <w:t xml:space="preserve">Dz. U. </w:t>
      </w:r>
      <w:r w:rsidR="00F44136">
        <w:rPr>
          <w:rFonts w:ascii="Arial" w:hAnsi="Arial" w:cs="Arial"/>
          <w:sz w:val="18"/>
          <w:szCs w:val="18"/>
        </w:rPr>
        <w:t>2018.1202</w:t>
      </w:r>
      <w:r w:rsidR="00F44136">
        <w:rPr>
          <w:rFonts w:ascii="Arial" w:hAnsi="Arial" w:cs="Arial"/>
          <w:sz w:val="18"/>
        </w:rPr>
        <w:t>)</w:t>
      </w:r>
    </w:p>
    <w:p w:rsidR="006B460C" w:rsidRPr="00AB4343" w:rsidRDefault="006B460C" w:rsidP="00F35558">
      <w:pPr>
        <w:pStyle w:val="Akapitzlist"/>
        <w:numPr>
          <w:ilvl w:val="0"/>
          <w:numId w:val="17"/>
        </w:numPr>
        <w:suppressAutoHyphens w:val="0"/>
        <w:jc w:val="both"/>
        <w:rPr>
          <w:rFonts w:ascii="Arial" w:hAnsi="Arial" w:cs="Arial"/>
          <w:sz w:val="18"/>
        </w:rPr>
      </w:pPr>
      <w:r w:rsidRPr="00AB4343">
        <w:rPr>
          <w:rFonts w:ascii="Arial" w:hAnsi="Arial" w:cs="Arial"/>
          <w:sz w:val="18"/>
        </w:rPr>
        <w:t>Rozporządzenie Ministra Infrastruktury z dnia 25 kwietnia 2012r., w sprawie szczegółowego zakresu i formy projektu budowlanego (Dz.U.2012.462</w:t>
      </w:r>
      <w:r>
        <w:rPr>
          <w:rFonts w:ascii="Arial" w:hAnsi="Arial" w:cs="Arial"/>
          <w:sz w:val="18"/>
        </w:rPr>
        <w:t xml:space="preserve"> z </w:t>
      </w:r>
      <w:proofErr w:type="spellStart"/>
      <w:r>
        <w:rPr>
          <w:rFonts w:ascii="Arial" w:hAnsi="Arial" w:cs="Arial"/>
          <w:sz w:val="18"/>
        </w:rPr>
        <w:t>późn</w:t>
      </w:r>
      <w:proofErr w:type="spellEnd"/>
      <w:r>
        <w:rPr>
          <w:rFonts w:ascii="Arial" w:hAnsi="Arial" w:cs="Arial"/>
          <w:sz w:val="18"/>
        </w:rPr>
        <w:t>. zm.</w:t>
      </w:r>
      <w:r w:rsidRPr="00AB4343">
        <w:rPr>
          <w:rFonts w:ascii="Arial" w:hAnsi="Arial" w:cs="Arial"/>
          <w:sz w:val="18"/>
        </w:rPr>
        <w:t>)</w:t>
      </w:r>
    </w:p>
    <w:p w:rsidR="006B460C" w:rsidRDefault="006B460C" w:rsidP="00F35558">
      <w:pPr>
        <w:pStyle w:val="Akapitzlist"/>
        <w:numPr>
          <w:ilvl w:val="0"/>
          <w:numId w:val="17"/>
        </w:numPr>
        <w:suppressAutoHyphens w:val="0"/>
        <w:jc w:val="both"/>
        <w:rPr>
          <w:rFonts w:ascii="Arial" w:hAnsi="Arial" w:cs="Arial"/>
          <w:sz w:val="18"/>
        </w:rPr>
      </w:pPr>
      <w:bookmarkStart w:id="5" w:name="_Toc519173574"/>
      <w:r w:rsidRPr="00AE4163">
        <w:rPr>
          <w:rFonts w:ascii="Arial" w:hAnsi="Arial" w:cs="Arial"/>
          <w:sz w:val="18"/>
        </w:rPr>
        <w:t>Rozporządzenie Ministra Infrastruktury z dnia 12 kwietnia 2002 r. w sprawie warunków technicznych, jakim powinny odpowiadać budynki i ich usytuowanie (</w:t>
      </w:r>
      <w:bookmarkEnd w:id="5"/>
      <w:r w:rsidRPr="00AE4163">
        <w:rPr>
          <w:rFonts w:ascii="Arial" w:hAnsi="Arial" w:cs="Arial"/>
          <w:sz w:val="18"/>
        </w:rPr>
        <w:t xml:space="preserve">tj. Dz.U.2015.1422 z </w:t>
      </w:r>
      <w:proofErr w:type="spellStart"/>
      <w:r w:rsidRPr="00AE4163">
        <w:rPr>
          <w:rFonts w:ascii="Arial" w:hAnsi="Arial" w:cs="Arial"/>
          <w:sz w:val="18"/>
        </w:rPr>
        <w:t>późn</w:t>
      </w:r>
      <w:proofErr w:type="spellEnd"/>
      <w:r w:rsidRPr="00AE4163">
        <w:rPr>
          <w:rFonts w:ascii="Arial" w:hAnsi="Arial" w:cs="Arial"/>
          <w:sz w:val="18"/>
        </w:rPr>
        <w:t>. zm.)</w:t>
      </w:r>
    </w:p>
    <w:p w:rsidR="00F35558" w:rsidRDefault="00F35558" w:rsidP="00F35558">
      <w:pPr>
        <w:pStyle w:val="Akapitzlist"/>
        <w:suppressAutoHyphens w:val="0"/>
        <w:ind w:left="720"/>
        <w:jc w:val="both"/>
        <w:rPr>
          <w:rFonts w:ascii="Arial" w:hAnsi="Arial" w:cs="Arial"/>
          <w:sz w:val="18"/>
        </w:rPr>
      </w:pPr>
    </w:p>
    <w:p w:rsidR="00DE1F96" w:rsidRPr="009B2EB1" w:rsidRDefault="00DE1F96" w:rsidP="00DE1F96">
      <w:pPr>
        <w:suppressAutoHyphens w:val="0"/>
        <w:rPr>
          <w:rFonts w:ascii="Arial" w:hAnsi="Arial"/>
          <w:b/>
          <w:kern w:val="18"/>
          <w:sz w:val="18"/>
        </w:rPr>
      </w:pPr>
    </w:p>
    <w:p w:rsidR="006E689B" w:rsidRPr="009B2EB1" w:rsidRDefault="00A24E41" w:rsidP="00EF0DE8">
      <w:pPr>
        <w:pStyle w:val="Nagwek1"/>
      </w:pPr>
      <w:bookmarkStart w:id="6" w:name="_Toc35342854"/>
      <w:r w:rsidRPr="009B2EB1">
        <w:t>CHARAKTERYSTYKA OGÓLNA INWESTYCJI</w:t>
      </w:r>
      <w:bookmarkEnd w:id="6"/>
    </w:p>
    <w:p w:rsidR="00664189" w:rsidRPr="009B2EB1" w:rsidRDefault="00664189" w:rsidP="00664189">
      <w:pPr>
        <w:shd w:val="clear" w:color="auto" w:fill="FFFFFF"/>
        <w:suppressAutoHyphens w:val="0"/>
        <w:autoSpaceDE w:val="0"/>
        <w:autoSpaceDN w:val="0"/>
        <w:adjustRightInd w:val="0"/>
        <w:ind w:firstLine="284"/>
        <w:rPr>
          <w:rFonts w:ascii="Arial" w:hAnsi="Arial" w:cs="Arial"/>
          <w:sz w:val="18"/>
          <w:szCs w:val="18"/>
        </w:rPr>
      </w:pPr>
    </w:p>
    <w:p w:rsidR="004604F2" w:rsidRDefault="001103B4" w:rsidP="00561783">
      <w:pPr>
        <w:shd w:val="clear" w:color="auto" w:fill="FFFFFF"/>
        <w:suppressAutoHyphens w:val="0"/>
        <w:autoSpaceDE w:val="0"/>
        <w:autoSpaceDN w:val="0"/>
        <w:adjustRightInd w:val="0"/>
        <w:ind w:left="284" w:firstLine="567"/>
        <w:jc w:val="both"/>
        <w:rPr>
          <w:rFonts w:ascii="Arial" w:hAnsi="Arial" w:cs="Arial"/>
          <w:sz w:val="18"/>
          <w:szCs w:val="18"/>
        </w:rPr>
      </w:pPr>
      <w:r w:rsidRPr="00F33865">
        <w:rPr>
          <w:rFonts w:ascii="Arial" w:hAnsi="Arial" w:cs="Arial"/>
          <w:sz w:val="18"/>
          <w:szCs w:val="18"/>
        </w:rPr>
        <w:t xml:space="preserve">Opracowaniem objęto projekt budowlany </w:t>
      </w:r>
      <w:r w:rsidR="000455D6">
        <w:rPr>
          <w:rFonts w:ascii="Arial" w:hAnsi="Arial" w:cs="Arial"/>
          <w:sz w:val="18"/>
          <w:szCs w:val="18"/>
        </w:rPr>
        <w:t xml:space="preserve">architektoniczno-konstrukcyjny </w:t>
      </w:r>
      <w:r w:rsidR="00DD586F">
        <w:rPr>
          <w:rFonts w:ascii="Arial" w:hAnsi="Arial" w:cs="Arial"/>
          <w:sz w:val="18"/>
          <w:szCs w:val="18"/>
        </w:rPr>
        <w:t>roz</w:t>
      </w:r>
      <w:r w:rsidR="000455D6">
        <w:rPr>
          <w:rFonts w:ascii="Arial" w:hAnsi="Arial" w:cs="Arial"/>
          <w:sz w:val="18"/>
          <w:szCs w:val="18"/>
        </w:rPr>
        <w:t xml:space="preserve">budowy </w:t>
      </w:r>
      <w:r w:rsidR="00DD586F" w:rsidRPr="00DD586F">
        <w:rPr>
          <w:rFonts w:ascii="Arial" w:hAnsi="Arial" w:cs="Arial"/>
          <w:sz w:val="18"/>
          <w:szCs w:val="18"/>
        </w:rPr>
        <w:t>istniejącego budynku szkoły podstawowej o halę gimnastyczną</w:t>
      </w:r>
      <w:r w:rsidR="00A21081">
        <w:rPr>
          <w:rFonts w:ascii="Arial" w:hAnsi="Arial" w:cs="Arial"/>
          <w:sz w:val="18"/>
          <w:szCs w:val="18"/>
        </w:rPr>
        <w:t xml:space="preserve"> </w:t>
      </w:r>
      <w:r w:rsidR="00A21081" w:rsidRPr="00A21081">
        <w:rPr>
          <w:rFonts w:ascii="Arial" w:hAnsi="Arial" w:cs="Arial"/>
          <w:sz w:val="18"/>
          <w:szCs w:val="18"/>
        </w:rPr>
        <w:t>oraz kompleks lekkoatletyczny</w:t>
      </w:r>
      <w:r w:rsidR="004604F2">
        <w:rPr>
          <w:rFonts w:ascii="Arial" w:hAnsi="Arial" w:cs="Arial"/>
          <w:sz w:val="18"/>
          <w:szCs w:val="18"/>
        </w:rPr>
        <w:t>.</w:t>
      </w:r>
      <w:r w:rsidR="002A288E">
        <w:rPr>
          <w:rFonts w:ascii="Arial" w:hAnsi="Arial" w:cs="Arial"/>
          <w:sz w:val="18"/>
          <w:szCs w:val="18"/>
        </w:rPr>
        <w:t xml:space="preserve"> </w:t>
      </w:r>
    </w:p>
    <w:p w:rsidR="005023BC" w:rsidRPr="0040253F" w:rsidRDefault="005023BC" w:rsidP="00561783">
      <w:pPr>
        <w:shd w:val="clear" w:color="auto" w:fill="FFFFFF"/>
        <w:suppressAutoHyphens w:val="0"/>
        <w:autoSpaceDE w:val="0"/>
        <w:autoSpaceDN w:val="0"/>
        <w:adjustRightInd w:val="0"/>
        <w:ind w:left="284" w:firstLine="567"/>
        <w:jc w:val="both"/>
        <w:rPr>
          <w:color w:val="FF0000"/>
        </w:rPr>
      </w:pPr>
    </w:p>
    <w:p w:rsidR="00825978" w:rsidRPr="001103B4" w:rsidRDefault="00B267DF" w:rsidP="00EF0DE8">
      <w:pPr>
        <w:pStyle w:val="Nagwek1"/>
        <w:rPr>
          <w:szCs w:val="18"/>
        </w:rPr>
      </w:pPr>
      <w:bookmarkStart w:id="7" w:name="_Toc35342855"/>
      <w:r w:rsidRPr="001103B4">
        <w:t>PRZEZNACZENIE, FORMA I FUNKCJA OBIEKTU</w:t>
      </w:r>
      <w:bookmarkEnd w:id="7"/>
    </w:p>
    <w:p w:rsidR="00F36246" w:rsidRPr="0040253F" w:rsidRDefault="00F36246" w:rsidP="00F36246">
      <w:pPr>
        <w:pStyle w:val="Tytu"/>
        <w:jc w:val="both"/>
        <w:rPr>
          <w:rFonts w:ascii="Arial" w:hAnsi="Arial"/>
          <w:color w:val="FF0000"/>
          <w:sz w:val="18"/>
        </w:rPr>
      </w:pPr>
    </w:p>
    <w:p w:rsidR="001103B4" w:rsidRPr="0008021E" w:rsidRDefault="001103B4" w:rsidP="001103B4">
      <w:pPr>
        <w:shd w:val="clear" w:color="auto" w:fill="FFFFFF"/>
        <w:suppressAutoHyphens w:val="0"/>
        <w:autoSpaceDE w:val="0"/>
        <w:autoSpaceDN w:val="0"/>
        <w:adjustRightInd w:val="0"/>
        <w:ind w:left="284" w:firstLine="567"/>
        <w:jc w:val="both"/>
        <w:rPr>
          <w:rFonts w:ascii="Arial" w:hAnsi="Arial" w:cs="Arial"/>
          <w:sz w:val="18"/>
          <w:szCs w:val="18"/>
        </w:rPr>
      </w:pPr>
      <w:r w:rsidRPr="0008021E">
        <w:rPr>
          <w:rFonts w:ascii="Arial" w:hAnsi="Arial" w:cs="Arial"/>
          <w:sz w:val="18"/>
          <w:szCs w:val="18"/>
        </w:rPr>
        <w:t>Przedmiotem opracowania jest projekt techniczny obejmujący:</w:t>
      </w:r>
    </w:p>
    <w:p w:rsidR="001103B4" w:rsidRDefault="000455D6"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xml:space="preserve">- </w:t>
      </w:r>
      <w:bookmarkStart w:id="8" w:name="_Hlk26361068"/>
      <w:r w:rsidR="005023BC" w:rsidRPr="005023BC">
        <w:rPr>
          <w:rFonts w:ascii="Arial" w:hAnsi="Arial" w:cs="Arial"/>
          <w:sz w:val="18"/>
          <w:szCs w:val="18"/>
        </w:rPr>
        <w:t>rozbudowy istniejącego budynku szkoły podstawowej o halę gimnastyczną</w:t>
      </w:r>
      <w:r w:rsidR="00A21081">
        <w:rPr>
          <w:rFonts w:ascii="Arial" w:hAnsi="Arial" w:cs="Arial"/>
          <w:sz w:val="18"/>
          <w:szCs w:val="18"/>
        </w:rPr>
        <w:t xml:space="preserve"> </w:t>
      </w:r>
      <w:r w:rsidR="00A21081" w:rsidRPr="00A21081">
        <w:rPr>
          <w:rFonts w:ascii="Arial" w:hAnsi="Arial" w:cs="Arial"/>
          <w:sz w:val="18"/>
          <w:szCs w:val="18"/>
        </w:rPr>
        <w:t>oraz kompleks lekkoatletyczny</w:t>
      </w:r>
      <w:bookmarkEnd w:id="8"/>
      <w:r w:rsidR="00D1256D">
        <w:rPr>
          <w:rFonts w:ascii="Arial" w:hAnsi="Arial" w:cs="Arial"/>
          <w:sz w:val="18"/>
          <w:szCs w:val="18"/>
        </w:rPr>
        <w:t xml:space="preserve"> wraz z zagospodarowaniem terenu. </w:t>
      </w:r>
      <w:r w:rsidR="00D1256D" w:rsidRPr="00D1256D">
        <w:rPr>
          <w:rFonts w:ascii="Arial" w:hAnsi="Arial" w:cs="Arial"/>
          <w:sz w:val="18"/>
          <w:szCs w:val="18"/>
        </w:rPr>
        <w:t xml:space="preserve">Planuje się wyburzenie części ściany istniejącej szkoły podstawowej </w:t>
      </w:r>
      <w:r w:rsidR="00D1256D">
        <w:rPr>
          <w:rFonts w:ascii="Arial" w:hAnsi="Arial" w:cs="Arial"/>
          <w:sz w:val="18"/>
          <w:szCs w:val="18"/>
        </w:rPr>
        <w:t>i połączenie</w:t>
      </w:r>
      <w:r w:rsidR="001643B9">
        <w:rPr>
          <w:rFonts w:ascii="Arial" w:hAnsi="Arial" w:cs="Arial"/>
          <w:sz w:val="18"/>
          <w:szCs w:val="18"/>
        </w:rPr>
        <w:t xml:space="preserve"> jej</w:t>
      </w:r>
      <w:r w:rsidR="00D1256D">
        <w:rPr>
          <w:rFonts w:ascii="Arial" w:hAnsi="Arial" w:cs="Arial"/>
          <w:sz w:val="18"/>
          <w:szCs w:val="18"/>
        </w:rPr>
        <w:t xml:space="preserve"> o łącznikiem z </w:t>
      </w:r>
      <w:r w:rsidR="001643B9" w:rsidRPr="001643B9">
        <w:rPr>
          <w:rFonts w:ascii="Arial" w:hAnsi="Arial" w:cs="Arial"/>
          <w:sz w:val="18"/>
          <w:szCs w:val="18"/>
        </w:rPr>
        <w:t>kompleks</w:t>
      </w:r>
      <w:r w:rsidR="001643B9">
        <w:rPr>
          <w:rFonts w:ascii="Arial" w:hAnsi="Arial" w:cs="Arial"/>
          <w:sz w:val="18"/>
          <w:szCs w:val="18"/>
        </w:rPr>
        <w:t>em</w:t>
      </w:r>
      <w:r w:rsidR="001643B9" w:rsidRPr="001643B9">
        <w:rPr>
          <w:rFonts w:ascii="Arial" w:hAnsi="Arial" w:cs="Arial"/>
          <w:sz w:val="18"/>
          <w:szCs w:val="18"/>
        </w:rPr>
        <w:t xml:space="preserve"> sportow</w:t>
      </w:r>
      <w:r w:rsidR="001643B9">
        <w:rPr>
          <w:rFonts w:ascii="Arial" w:hAnsi="Arial" w:cs="Arial"/>
          <w:sz w:val="18"/>
          <w:szCs w:val="18"/>
        </w:rPr>
        <w:t>ym.</w:t>
      </w:r>
    </w:p>
    <w:p w:rsidR="00194140" w:rsidRDefault="00194140"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Projektuje się budowę:</w:t>
      </w:r>
    </w:p>
    <w:p w:rsidR="00194140" w:rsidRDefault="00194140"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xml:space="preserve">- układu komunikacyjnego </w:t>
      </w:r>
      <w:r w:rsidRPr="00546495">
        <w:rPr>
          <w:rFonts w:ascii="Arial" w:hAnsi="Arial" w:cs="Arial"/>
          <w:sz w:val="18"/>
          <w:szCs w:val="18"/>
        </w:rPr>
        <w:t>pieszego i jezdnego z miejscami</w:t>
      </w:r>
      <w:r>
        <w:rPr>
          <w:rFonts w:ascii="Arial" w:hAnsi="Arial" w:cs="Arial"/>
          <w:sz w:val="18"/>
          <w:szCs w:val="18"/>
        </w:rPr>
        <w:t xml:space="preserve"> postojowymi</w:t>
      </w:r>
      <w:r w:rsidR="00546495">
        <w:rPr>
          <w:rFonts w:ascii="Arial" w:hAnsi="Arial" w:cs="Arial"/>
          <w:sz w:val="18"/>
          <w:szCs w:val="18"/>
        </w:rPr>
        <w:t>; wewnętrznej sieci energetycznej z oświetleniem;</w:t>
      </w:r>
    </w:p>
    <w:p w:rsidR="00546495" w:rsidRDefault="00546495"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wewnętrznej sieci wodociągowej;</w:t>
      </w:r>
    </w:p>
    <w:p w:rsidR="00546495" w:rsidRDefault="00546495"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wewnętrznej sieci kanalizacji sanitarnej;</w:t>
      </w:r>
    </w:p>
    <w:p w:rsidR="00546495" w:rsidRDefault="00546495"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wewnętrznej sieci kanalizacji deszczowej.</w:t>
      </w:r>
    </w:p>
    <w:p w:rsidR="00D1256D" w:rsidRDefault="00D1256D"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Zakres inwestycji obejmuje remont zewnętrznego boiska szkolnego, w tym:</w:t>
      </w:r>
    </w:p>
    <w:p w:rsidR="00D1256D" w:rsidRDefault="00D1256D" w:rsidP="000455D6">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xml:space="preserve">- rozbiórkę części terenów utwardzonych, </w:t>
      </w:r>
    </w:p>
    <w:p w:rsidR="00D1256D" w:rsidRDefault="00D1256D" w:rsidP="00D1256D">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niwelację terenu,</w:t>
      </w:r>
    </w:p>
    <w:p w:rsidR="00D1256D" w:rsidRDefault="00D1256D" w:rsidP="00D1256D">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wymianę ogrodzenia,</w:t>
      </w:r>
    </w:p>
    <w:p w:rsidR="00D1256D" w:rsidRDefault="00D1256D" w:rsidP="00D1256D">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wycinkę drzew,</w:t>
      </w:r>
    </w:p>
    <w:p w:rsidR="00D1256D" w:rsidRDefault="00D1256D" w:rsidP="00D1256D">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 przebudowę nawierzchni boiska</w:t>
      </w:r>
      <w:r w:rsidR="001643B9">
        <w:rPr>
          <w:rFonts w:ascii="Arial" w:hAnsi="Arial" w:cs="Arial"/>
          <w:sz w:val="18"/>
          <w:szCs w:val="18"/>
        </w:rPr>
        <w:t>.</w:t>
      </w:r>
    </w:p>
    <w:p w:rsidR="001103B4" w:rsidRPr="003B23FF" w:rsidRDefault="001103B4" w:rsidP="001103B4">
      <w:pPr>
        <w:shd w:val="clear" w:color="auto" w:fill="FFFFFF"/>
        <w:suppressAutoHyphens w:val="0"/>
        <w:autoSpaceDE w:val="0"/>
        <w:autoSpaceDN w:val="0"/>
        <w:adjustRightInd w:val="0"/>
        <w:ind w:left="284" w:firstLine="567"/>
        <w:jc w:val="both"/>
        <w:rPr>
          <w:rFonts w:ascii="Arial" w:hAnsi="Arial" w:cs="Arial"/>
          <w:sz w:val="18"/>
          <w:szCs w:val="18"/>
        </w:rPr>
      </w:pPr>
    </w:p>
    <w:p w:rsidR="001103B4" w:rsidRPr="003B23FF" w:rsidRDefault="001103B4" w:rsidP="003B23FF">
      <w:pPr>
        <w:shd w:val="clear" w:color="auto" w:fill="FFFFFF"/>
        <w:suppressAutoHyphens w:val="0"/>
        <w:autoSpaceDE w:val="0"/>
        <w:autoSpaceDN w:val="0"/>
        <w:adjustRightInd w:val="0"/>
        <w:ind w:left="284" w:firstLine="567"/>
        <w:jc w:val="both"/>
        <w:rPr>
          <w:rFonts w:ascii="Arial" w:hAnsi="Arial" w:cs="Arial"/>
          <w:sz w:val="18"/>
          <w:szCs w:val="18"/>
        </w:rPr>
      </w:pPr>
      <w:r w:rsidRPr="003B23FF">
        <w:rPr>
          <w:rFonts w:ascii="Arial" w:hAnsi="Arial" w:cs="Arial"/>
          <w:sz w:val="18"/>
          <w:szCs w:val="18"/>
        </w:rPr>
        <w:t xml:space="preserve">Forma i funkcja projektowanego obiektu </w:t>
      </w:r>
      <w:r w:rsidR="00B86133" w:rsidRPr="003B23FF">
        <w:rPr>
          <w:rFonts w:ascii="Arial" w:hAnsi="Arial" w:cs="Arial"/>
          <w:sz w:val="18"/>
          <w:szCs w:val="18"/>
        </w:rPr>
        <w:t>są</w:t>
      </w:r>
      <w:r w:rsidRPr="003B23FF">
        <w:rPr>
          <w:rFonts w:ascii="Arial" w:hAnsi="Arial" w:cs="Arial"/>
          <w:sz w:val="18"/>
          <w:szCs w:val="18"/>
        </w:rPr>
        <w:t xml:space="preserve"> określon</w:t>
      </w:r>
      <w:r w:rsidR="00B86133">
        <w:rPr>
          <w:rFonts w:ascii="Arial" w:hAnsi="Arial" w:cs="Arial"/>
          <w:sz w:val="18"/>
          <w:szCs w:val="18"/>
        </w:rPr>
        <w:t>e</w:t>
      </w:r>
      <w:r w:rsidRPr="003B23FF">
        <w:rPr>
          <w:rFonts w:ascii="Arial" w:hAnsi="Arial" w:cs="Arial"/>
          <w:sz w:val="18"/>
          <w:szCs w:val="18"/>
        </w:rPr>
        <w:t xml:space="preserve"> p</w:t>
      </w:r>
      <w:r w:rsidR="003B23FF" w:rsidRPr="003B23FF">
        <w:rPr>
          <w:rFonts w:ascii="Arial" w:hAnsi="Arial" w:cs="Arial"/>
          <w:sz w:val="18"/>
          <w:szCs w:val="18"/>
        </w:rPr>
        <w:t xml:space="preserve">rogramem użytkowym, technologią i funkcją </w:t>
      </w:r>
      <w:r w:rsidR="00A21081">
        <w:rPr>
          <w:rFonts w:ascii="Arial" w:hAnsi="Arial" w:cs="Arial"/>
          <w:sz w:val="18"/>
          <w:szCs w:val="18"/>
        </w:rPr>
        <w:t>hali sportowej i kompleksu lekkoatletycznego</w:t>
      </w:r>
      <w:r w:rsidRPr="003B23FF">
        <w:rPr>
          <w:rFonts w:ascii="Arial" w:hAnsi="Arial" w:cs="Arial"/>
          <w:sz w:val="18"/>
          <w:szCs w:val="18"/>
        </w:rPr>
        <w:t xml:space="preserve"> oraz rozwiązaniami</w:t>
      </w:r>
      <w:r w:rsidR="003B23FF" w:rsidRPr="003B23FF">
        <w:rPr>
          <w:rFonts w:ascii="Arial" w:hAnsi="Arial" w:cs="Arial"/>
          <w:sz w:val="18"/>
          <w:szCs w:val="18"/>
        </w:rPr>
        <w:t xml:space="preserve"> architektoniczno - budowlanymi</w:t>
      </w:r>
      <w:r w:rsidRPr="003B23FF">
        <w:rPr>
          <w:rFonts w:ascii="Arial" w:hAnsi="Arial" w:cs="Arial"/>
          <w:sz w:val="18"/>
          <w:szCs w:val="18"/>
        </w:rPr>
        <w:t>. Lokalizacja projektowanego obiektu jest zgodna z planem zagospodarowania działki.</w:t>
      </w:r>
    </w:p>
    <w:p w:rsidR="001103B4" w:rsidRPr="0008021E" w:rsidRDefault="001103B4" w:rsidP="00895503">
      <w:pPr>
        <w:shd w:val="clear" w:color="auto" w:fill="FFFFFF"/>
        <w:suppressAutoHyphens w:val="0"/>
        <w:autoSpaceDE w:val="0"/>
        <w:autoSpaceDN w:val="0"/>
        <w:adjustRightInd w:val="0"/>
        <w:ind w:left="284" w:firstLine="567"/>
        <w:jc w:val="both"/>
        <w:rPr>
          <w:rFonts w:ascii="Arial" w:hAnsi="Arial" w:cs="Arial"/>
          <w:sz w:val="18"/>
          <w:szCs w:val="18"/>
        </w:rPr>
      </w:pPr>
      <w:r w:rsidRPr="0008021E">
        <w:rPr>
          <w:rFonts w:ascii="Arial" w:hAnsi="Arial" w:cs="Arial"/>
          <w:sz w:val="18"/>
          <w:szCs w:val="18"/>
        </w:rPr>
        <w:t>Rozmieszczenie obiektu spełnia wymogi technologiczne, zapewniając sprawną komunikację wewnętrzna i zewnętrzną przez proj. drogi wewnętrzne obsługujące spełniają</w:t>
      </w:r>
      <w:r w:rsidR="00895503">
        <w:rPr>
          <w:rFonts w:ascii="Arial" w:hAnsi="Arial" w:cs="Arial"/>
          <w:sz w:val="18"/>
          <w:szCs w:val="18"/>
        </w:rPr>
        <w:t>c wymóg dostępności do obiektu.</w:t>
      </w:r>
    </w:p>
    <w:p w:rsidR="001103B4" w:rsidRPr="0008021E" w:rsidRDefault="001103B4" w:rsidP="001103B4">
      <w:pPr>
        <w:shd w:val="clear" w:color="auto" w:fill="FFFFFF"/>
        <w:suppressAutoHyphens w:val="0"/>
        <w:autoSpaceDE w:val="0"/>
        <w:autoSpaceDN w:val="0"/>
        <w:adjustRightInd w:val="0"/>
        <w:ind w:left="284" w:firstLine="567"/>
        <w:jc w:val="both"/>
        <w:rPr>
          <w:rFonts w:ascii="Arial" w:hAnsi="Arial" w:cs="Arial"/>
          <w:sz w:val="18"/>
          <w:szCs w:val="18"/>
        </w:rPr>
      </w:pPr>
      <w:r w:rsidRPr="0008021E">
        <w:rPr>
          <w:rFonts w:ascii="Arial" w:hAnsi="Arial" w:cs="Arial"/>
          <w:sz w:val="18"/>
          <w:szCs w:val="18"/>
        </w:rPr>
        <w:t xml:space="preserve"> W/w obiekt odpowiada wszelkim wymogom bezpieczeństwa i higieny pracy obowiązującym na terenie Rzeczpospolitej Polskiej</w:t>
      </w:r>
    </w:p>
    <w:p w:rsidR="00797858" w:rsidRDefault="001103B4" w:rsidP="00A21081">
      <w:pPr>
        <w:shd w:val="clear" w:color="auto" w:fill="FFFFFF"/>
        <w:suppressAutoHyphens w:val="0"/>
        <w:autoSpaceDE w:val="0"/>
        <w:autoSpaceDN w:val="0"/>
        <w:adjustRightInd w:val="0"/>
        <w:ind w:left="567" w:firstLine="568"/>
        <w:jc w:val="both"/>
        <w:rPr>
          <w:rFonts w:ascii="Arial" w:hAnsi="Arial" w:cs="Arial"/>
          <w:sz w:val="18"/>
          <w:szCs w:val="18"/>
        </w:rPr>
      </w:pPr>
      <w:r w:rsidRPr="0008021E">
        <w:rPr>
          <w:rFonts w:ascii="Arial" w:hAnsi="Arial" w:cs="Arial"/>
          <w:sz w:val="18"/>
          <w:szCs w:val="18"/>
        </w:rPr>
        <w:t xml:space="preserve">Planowana inwestycja zlokalizowana </w:t>
      </w:r>
      <w:r w:rsidR="005425D1">
        <w:rPr>
          <w:rFonts w:ascii="Arial" w:hAnsi="Arial" w:cs="Arial"/>
          <w:sz w:val="18"/>
          <w:szCs w:val="18"/>
        </w:rPr>
        <w:t xml:space="preserve">na </w:t>
      </w:r>
      <w:r w:rsidR="00A21081" w:rsidRPr="00A21081">
        <w:rPr>
          <w:rFonts w:ascii="Arial" w:hAnsi="Arial" w:cs="Arial"/>
          <w:sz w:val="18"/>
          <w:szCs w:val="18"/>
        </w:rPr>
        <w:t>dz. nr 221/6, obręb Bukowiec, gm. Bukowiec</w:t>
      </w:r>
      <w:r w:rsidR="00797858">
        <w:rPr>
          <w:rFonts w:ascii="Arial" w:hAnsi="Arial" w:cs="Arial"/>
          <w:sz w:val="18"/>
          <w:szCs w:val="18"/>
        </w:rPr>
        <w:t>.</w:t>
      </w:r>
    </w:p>
    <w:p w:rsidR="001103B4" w:rsidRPr="003B23FF" w:rsidRDefault="001103B4" w:rsidP="001643B9">
      <w:pPr>
        <w:shd w:val="clear" w:color="auto" w:fill="FFFFFF"/>
        <w:suppressAutoHyphens w:val="0"/>
        <w:autoSpaceDE w:val="0"/>
        <w:autoSpaceDN w:val="0"/>
        <w:adjustRightInd w:val="0"/>
        <w:ind w:left="284" w:firstLine="851"/>
        <w:jc w:val="both"/>
        <w:rPr>
          <w:rFonts w:ascii="Arial" w:hAnsi="Arial" w:cs="Arial"/>
          <w:sz w:val="18"/>
          <w:szCs w:val="18"/>
        </w:rPr>
      </w:pPr>
      <w:r w:rsidRPr="00762E82">
        <w:rPr>
          <w:rFonts w:ascii="Arial" w:hAnsi="Arial" w:cs="Arial"/>
          <w:sz w:val="18"/>
          <w:szCs w:val="18"/>
        </w:rPr>
        <w:t>Projektowany obiekt to budynek</w:t>
      </w:r>
      <w:r w:rsidR="003B23FF" w:rsidRPr="00762E82">
        <w:rPr>
          <w:rFonts w:ascii="Arial" w:hAnsi="Arial" w:cs="Arial"/>
          <w:sz w:val="18"/>
          <w:szCs w:val="18"/>
        </w:rPr>
        <w:t xml:space="preserve"> </w:t>
      </w:r>
      <w:r w:rsidR="00CC65CE">
        <w:rPr>
          <w:rFonts w:ascii="Arial" w:hAnsi="Arial" w:cs="Arial"/>
          <w:sz w:val="18"/>
          <w:szCs w:val="18"/>
        </w:rPr>
        <w:t xml:space="preserve">częściowo </w:t>
      </w:r>
      <w:r w:rsidR="002A288E" w:rsidRPr="00762E82">
        <w:rPr>
          <w:rFonts w:ascii="Arial" w:hAnsi="Arial" w:cs="Arial"/>
          <w:sz w:val="18"/>
          <w:szCs w:val="18"/>
        </w:rPr>
        <w:t>dwu</w:t>
      </w:r>
      <w:r w:rsidRPr="00762E82">
        <w:rPr>
          <w:rFonts w:ascii="Arial" w:hAnsi="Arial" w:cs="Arial"/>
          <w:sz w:val="18"/>
          <w:szCs w:val="18"/>
        </w:rPr>
        <w:t>kondygnacyjny</w:t>
      </w:r>
      <w:r w:rsidR="003B23FF" w:rsidRPr="00762E82">
        <w:rPr>
          <w:rFonts w:ascii="Arial" w:hAnsi="Arial" w:cs="Arial"/>
          <w:sz w:val="18"/>
          <w:szCs w:val="18"/>
        </w:rPr>
        <w:t>,</w:t>
      </w:r>
      <w:r w:rsidR="003C19D0" w:rsidRPr="00762E82">
        <w:rPr>
          <w:rFonts w:ascii="Arial" w:hAnsi="Arial" w:cs="Arial"/>
          <w:sz w:val="18"/>
          <w:szCs w:val="18"/>
        </w:rPr>
        <w:t xml:space="preserve"> </w:t>
      </w:r>
      <w:r w:rsidRPr="00762E82">
        <w:rPr>
          <w:rFonts w:ascii="Arial" w:hAnsi="Arial" w:cs="Arial"/>
          <w:sz w:val="18"/>
          <w:szCs w:val="18"/>
        </w:rPr>
        <w:t xml:space="preserve">posadowiony w poziomie istniejącego terenu, </w:t>
      </w:r>
      <w:r w:rsidR="00CC65CE">
        <w:rPr>
          <w:rFonts w:ascii="Arial" w:hAnsi="Arial" w:cs="Arial"/>
          <w:sz w:val="18"/>
          <w:szCs w:val="18"/>
        </w:rPr>
        <w:t>na</w:t>
      </w:r>
      <w:r w:rsidRPr="00762E82">
        <w:rPr>
          <w:rFonts w:ascii="Arial" w:hAnsi="Arial" w:cs="Arial"/>
          <w:sz w:val="18"/>
          <w:szCs w:val="18"/>
        </w:rPr>
        <w:t xml:space="preserve"> planie</w:t>
      </w:r>
      <w:r w:rsidR="002A288E" w:rsidRPr="00762E82">
        <w:rPr>
          <w:rFonts w:ascii="Arial" w:hAnsi="Arial" w:cs="Arial"/>
          <w:sz w:val="18"/>
          <w:szCs w:val="18"/>
        </w:rPr>
        <w:t xml:space="preserve"> dwóch</w:t>
      </w:r>
      <w:r w:rsidR="005425D1" w:rsidRPr="00762E82">
        <w:rPr>
          <w:rFonts w:ascii="Arial" w:hAnsi="Arial" w:cs="Arial"/>
          <w:sz w:val="18"/>
          <w:szCs w:val="18"/>
        </w:rPr>
        <w:t xml:space="preserve"> </w:t>
      </w:r>
      <w:r w:rsidRPr="00762E82">
        <w:rPr>
          <w:rFonts w:ascii="Arial" w:hAnsi="Arial" w:cs="Arial"/>
          <w:sz w:val="18"/>
          <w:szCs w:val="18"/>
        </w:rPr>
        <w:t>prostokąt</w:t>
      </w:r>
      <w:r w:rsidR="002A288E" w:rsidRPr="00762E82">
        <w:rPr>
          <w:rFonts w:ascii="Arial" w:hAnsi="Arial" w:cs="Arial"/>
          <w:sz w:val="18"/>
          <w:szCs w:val="18"/>
        </w:rPr>
        <w:t>ów</w:t>
      </w:r>
      <w:r w:rsidRPr="00762E82">
        <w:rPr>
          <w:rFonts w:ascii="Arial" w:hAnsi="Arial" w:cs="Arial"/>
          <w:sz w:val="18"/>
          <w:szCs w:val="18"/>
        </w:rPr>
        <w:t>, z dachem</w:t>
      </w:r>
      <w:r w:rsidR="00CC65CE">
        <w:rPr>
          <w:rFonts w:ascii="Arial" w:hAnsi="Arial" w:cs="Arial"/>
          <w:sz w:val="18"/>
          <w:szCs w:val="18"/>
        </w:rPr>
        <w:t xml:space="preserve"> hali gimnastycznej</w:t>
      </w:r>
      <w:r w:rsidRPr="00762E82">
        <w:rPr>
          <w:rFonts w:ascii="Arial" w:hAnsi="Arial" w:cs="Arial"/>
          <w:sz w:val="18"/>
          <w:szCs w:val="18"/>
        </w:rPr>
        <w:t xml:space="preserve"> </w:t>
      </w:r>
      <w:r w:rsidR="00797858">
        <w:rPr>
          <w:rFonts w:ascii="Arial" w:hAnsi="Arial" w:cs="Arial"/>
          <w:sz w:val="18"/>
          <w:szCs w:val="18"/>
        </w:rPr>
        <w:t>o przekroju łukowym</w:t>
      </w:r>
      <w:r w:rsidR="005425D1" w:rsidRPr="00762E82">
        <w:rPr>
          <w:rFonts w:ascii="Arial" w:hAnsi="Arial" w:cs="Arial"/>
          <w:sz w:val="18"/>
          <w:szCs w:val="18"/>
        </w:rPr>
        <w:t xml:space="preserve"> </w:t>
      </w:r>
      <w:r w:rsidRPr="00762E82">
        <w:rPr>
          <w:rFonts w:ascii="Arial" w:hAnsi="Arial" w:cs="Arial"/>
          <w:sz w:val="18"/>
          <w:szCs w:val="18"/>
        </w:rPr>
        <w:t>prz</w:t>
      </w:r>
      <w:r w:rsidR="003C19D0" w:rsidRPr="00762E82">
        <w:rPr>
          <w:rFonts w:ascii="Arial" w:hAnsi="Arial" w:cs="Arial"/>
          <w:sz w:val="18"/>
          <w:szCs w:val="18"/>
        </w:rPr>
        <w:t>y</w:t>
      </w:r>
      <w:r w:rsidRPr="00762E82">
        <w:rPr>
          <w:rFonts w:ascii="Arial" w:hAnsi="Arial" w:cs="Arial"/>
          <w:sz w:val="18"/>
          <w:szCs w:val="18"/>
        </w:rPr>
        <w:t>kryty</w:t>
      </w:r>
      <w:r w:rsidR="00BD1D91" w:rsidRPr="00762E82">
        <w:rPr>
          <w:rFonts w:ascii="Arial" w:hAnsi="Arial" w:cs="Arial"/>
          <w:sz w:val="18"/>
          <w:szCs w:val="18"/>
        </w:rPr>
        <w:t>m</w:t>
      </w:r>
      <w:r w:rsidRPr="00762E82">
        <w:rPr>
          <w:rFonts w:ascii="Arial" w:hAnsi="Arial" w:cs="Arial"/>
          <w:sz w:val="18"/>
          <w:szCs w:val="18"/>
        </w:rPr>
        <w:t xml:space="preserve"> </w:t>
      </w:r>
      <w:r w:rsidR="00CC65CE">
        <w:rPr>
          <w:rFonts w:ascii="Arial" w:hAnsi="Arial" w:cs="Arial"/>
          <w:sz w:val="18"/>
          <w:szCs w:val="18"/>
        </w:rPr>
        <w:t>membraną oraz dachem płaskim przykrytym membraną nad pomieszczeniami pomocniczymi.</w:t>
      </w:r>
    </w:p>
    <w:p w:rsidR="00BD1D91" w:rsidRDefault="00CC65CE" w:rsidP="003B23FF">
      <w:pPr>
        <w:shd w:val="clear" w:color="auto" w:fill="FFFFFF"/>
        <w:suppressAutoHyphens w:val="0"/>
        <w:autoSpaceDE w:val="0"/>
        <w:autoSpaceDN w:val="0"/>
        <w:adjustRightInd w:val="0"/>
        <w:ind w:left="284" w:firstLine="567"/>
        <w:jc w:val="both"/>
        <w:rPr>
          <w:rFonts w:ascii="Arial" w:hAnsi="Arial" w:cs="Arial"/>
          <w:sz w:val="18"/>
          <w:szCs w:val="18"/>
        </w:rPr>
      </w:pPr>
      <w:r>
        <w:rPr>
          <w:rFonts w:ascii="Arial" w:hAnsi="Arial" w:cs="Arial"/>
          <w:sz w:val="18"/>
          <w:szCs w:val="18"/>
        </w:rPr>
        <w:t>Budynek o</w:t>
      </w:r>
      <w:r w:rsidR="003C19D0">
        <w:rPr>
          <w:rFonts w:ascii="Arial" w:hAnsi="Arial" w:cs="Arial"/>
          <w:sz w:val="18"/>
          <w:szCs w:val="18"/>
        </w:rPr>
        <w:t>cieplon</w:t>
      </w:r>
      <w:r>
        <w:rPr>
          <w:rFonts w:ascii="Arial" w:hAnsi="Arial" w:cs="Arial"/>
          <w:sz w:val="18"/>
          <w:szCs w:val="18"/>
        </w:rPr>
        <w:t>y</w:t>
      </w:r>
      <w:r w:rsidR="00BD1D91">
        <w:rPr>
          <w:rFonts w:ascii="Arial" w:hAnsi="Arial" w:cs="Arial"/>
          <w:sz w:val="18"/>
          <w:szCs w:val="18"/>
        </w:rPr>
        <w:t xml:space="preserve">, </w:t>
      </w:r>
      <w:r>
        <w:rPr>
          <w:rFonts w:ascii="Arial" w:hAnsi="Arial" w:cs="Arial"/>
          <w:sz w:val="18"/>
          <w:szCs w:val="18"/>
        </w:rPr>
        <w:t>niepodpiwniczony</w:t>
      </w:r>
      <w:r w:rsidR="00BD1D91">
        <w:rPr>
          <w:rFonts w:ascii="Arial" w:hAnsi="Arial" w:cs="Arial"/>
          <w:sz w:val="18"/>
          <w:szCs w:val="18"/>
        </w:rPr>
        <w:t>.</w:t>
      </w:r>
    </w:p>
    <w:p w:rsidR="00D761AD" w:rsidRDefault="001103B4" w:rsidP="003B23FF">
      <w:pPr>
        <w:shd w:val="clear" w:color="auto" w:fill="FFFFFF"/>
        <w:suppressAutoHyphens w:val="0"/>
        <w:autoSpaceDE w:val="0"/>
        <w:autoSpaceDN w:val="0"/>
        <w:adjustRightInd w:val="0"/>
        <w:ind w:left="284" w:firstLine="567"/>
        <w:jc w:val="both"/>
        <w:rPr>
          <w:rFonts w:ascii="Arial" w:hAnsi="Arial" w:cs="Arial"/>
          <w:sz w:val="18"/>
          <w:szCs w:val="18"/>
        </w:rPr>
      </w:pPr>
      <w:r w:rsidRPr="003B23FF">
        <w:rPr>
          <w:rFonts w:ascii="Arial" w:hAnsi="Arial" w:cs="Arial"/>
          <w:sz w:val="18"/>
          <w:szCs w:val="18"/>
        </w:rPr>
        <w:t xml:space="preserve">Wysokość </w:t>
      </w:r>
      <w:r w:rsidR="00CC65CE">
        <w:rPr>
          <w:rFonts w:ascii="Arial" w:hAnsi="Arial" w:cs="Arial"/>
          <w:sz w:val="18"/>
          <w:szCs w:val="18"/>
        </w:rPr>
        <w:t xml:space="preserve">hali sportowej </w:t>
      </w:r>
      <w:r w:rsidRPr="003B23FF">
        <w:rPr>
          <w:rFonts w:ascii="Arial" w:hAnsi="Arial" w:cs="Arial"/>
          <w:sz w:val="18"/>
          <w:szCs w:val="18"/>
        </w:rPr>
        <w:t>w kalenicy</w:t>
      </w:r>
      <w:r w:rsidR="00BA773F">
        <w:rPr>
          <w:rFonts w:ascii="Arial" w:hAnsi="Arial" w:cs="Arial"/>
          <w:sz w:val="18"/>
          <w:szCs w:val="18"/>
        </w:rPr>
        <w:t xml:space="preserve"> </w:t>
      </w:r>
      <w:r w:rsidR="00CC65CE">
        <w:rPr>
          <w:rFonts w:ascii="Arial" w:hAnsi="Arial" w:cs="Arial"/>
          <w:sz w:val="18"/>
          <w:szCs w:val="18"/>
        </w:rPr>
        <w:t>11</w:t>
      </w:r>
      <w:r w:rsidR="001F7BCC">
        <w:rPr>
          <w:rFonts w:ascii="Arial" w:hAnsi="Arial" w:cs="Arial"/>
          <w:sz w:val="18"/>
          <w:szCs w:val="18"/>
        </w:rPr>
        <w:t>,</w:t>
      </w:r>
      <w:r w:rsidR="00CC65CE">
        <w:rPr>
          <w:rFonts w:ascii="Arial" w:hAnsi="Arial" w:cs="Arial"/>
          <w:sz w:val="18"/>
          <w:szCs w:val="18"/>
        </w:rPr>
        <w:t>95</w:t>
      </w:r>
      <w:r w:rsidRPr="003B23FF">
        <w:rPr>
          <w:rFonts w:ascii="Arial" w:hAnsi="Arial" w:cs="Arial"/>
          <w:sz w:val="18"/>
          <w:szCs w:val="18"/>
        </w:rPr>
        <w:t xml:space="preserve">m. Obiekt </w:t>
      </w:r>
      <w:bookmarkStart w:id="9" w:name="_Hlk4498320"/>
      <w:r w:rsidR="001F7BCC">
        <w:rPr>
          <w:rFonts w:ascii="Arial" w:hAnsi="Arial" w:cs="Arial"/>
          <w:sz w:val="18"/>
          <w:szCs w:val="18"/>
        </w:rPr>
        <w:t>zostanie</w:t>
      </w:r>
      <w:r w:rsidR="003C19D0">
        <w:rPr>
          <w:rFonts w:ascii="Arial" w:hAnsi="Arial" w:cs="Arial"/>
          <w:sz w:val="18"/>
          <w:szCs w:val="18"/>
        </w:rPr>
        <w:t xml:space="preserve"> </w:t>
      </w:r>
      <w:r w:rsidRPr="003B23FF">
        <w:rPr>
          <w:rFonts w:ascii="Arial" w:hAnsi="Arial" w:cs="Arial"/>
          <w:sz w:val="18"/>
          <w:szCs w:val="18"/>
        </w:rPr>
        <w:t>połączony</w:t>
      </w:r>
      <w:r w:rsidR="00086F53">
        <w:rPr>
          <w:rFonts w:ascii="Arial" w:hAnsi="Arial" w:cs="Arial"/>
          <w:sz w:val="18"/>
          <w:szCs w:val="18"/>
        </w:rPr>
        <w:t xml:space="preserve"> z</w:t>
      </w:r>
      <w:r w:rsidRPr="003B23FF">
        <w:rPr>
          <w:rFonts w:ascii="Arial" w:hAnsi="Arial" w:cs="Arial"/>
          <w:sz w:val="18"/>
          <w:szCs w:val="18"/>
        </w:rPr>
        <w:t xml:space="preserve"> </w:t>
      </w:r>
      <w:r w:rsidR="001F7BCC">
        <w:rPr>
          <w:rFonts w:ascii="Arial" w:hAnsi="Arial" w:cs="Arial"/>
          <w:sz w:val="18"/>
          <w:szCs w:val="18"/>
        </w:rPr>
        <w:t>drogą</w:t>
      </w:r>
      <w:r w:rsidRPr="003B23FF">
        <w:rPr>
          <w:rFonts w:ascii="Arial" w:hAnsi="Arial" w:cs="Arial"/>
          <w:sz w:val="18"/>
          <w:szCs w:val="18"/>
        </w:rPr>
        <w:t xml:space="preserve"> wewnętrzn</w:t>
      </w:r>
      <w:r w:rsidR="001F7BCC">
        <w:rPr>
          <w:rFonts w:ascii="Arial" w:hAnsi="Arial" w:cs="Arial"/>
          <w:sz w:val="18"/>
          <w:szCs w:val="18"/>
        </w:rPr>
        <w:t>ą</w:t>
      </w:r>
      <w:r w:rsidR="00086F53">
        <w:rPr>
          <w:rFonts w:ascii="Arial" w:hAnsi="Arial" w:cs="Arial"/>
          <w:sz w:val="18"/>
          <w:szCs w:val="18"/>
        </w:rPr>
        <w:t xml:space="preserve"> i</w:t>
      </w:r>
      <w:r w:rsidRPr="003B23FF">
        <w:rPr>
          <w:rFonts w:ascii="Arial" w:hAnsi="Arial" w:cs="Arial"/>
          <w:sz w:val="18"/>
          <w:szCs w:val="18"/>
        </w:rPr>
        <w:t xml:space="preserve"> parkingami na terenie</w:t>
      </w:r>
      <w:r w:rsidR="00CC65CE">
        <w:rPr>
          <w:rFonts w:ascii="Arial" w:hAnsi="Arial" w:cs="Arial"/>
          <w:sz w:val="18"/>
          <w:szCs w:val="18"/>
        </w:rPr>
        <w:t xml:space="preserve"> opracowanej</w:t>
      </w:r>
      <w:r w:rsidRPr="003B23FF">
        <w:rPr>
          <w:rFonts w:ascii="Arial" w:hAnsi="Arial" w:cs="Arial"/>
          <w:sz w:val="18"/>
          <w:szCs w:val="18"/>
        </w:rPr>
        <w:t xml:space="preserve"> działki</w:t>
      </w:r>
      <w:bookmarkEnd w:id="9"/>
      <w:r w:rsidR="00CC65CE">
        <w:rPr>
          <w:rFonts w:ascii="Arial" w:hAnsi="Arial" w:cs="Arial"/>
          <w:sz w:val="18"/>
          <w:szCs w:val="18"/>
        </w:rPr>
        <w:t>.</w:t>
      </w:r>
    </w:p>
    <w:p w:rsidR="00D761AD" w:rsidRDefault="00D761AD" w:rsidP="00D761AD">
      <w:pPr>
        <w:pStyle w:val="Podtytu"/>
      </w:pPr>
      <w:r>
        <w:br w:type="page"/>
      </w:r>
    </w:p>
    <w:p w:rsidR="001103B4" w:rsidRPr="003B23FF" w:rsidRDefault="001103B4" w:rsidP="003B23FF">
      <w:pPr>
        <w:shd w:val="clear" w:color="auto" w:fill="FFFFFF"/>
        <w:suppressAutoHyphens w:val="0"/>
        <w:autoSpaceDE w:val="0"/>
        <w:autoSpaceDN w:val="0"/>
        <w:adjustRightInd w:val="0"/>
        <w:ind w:left="284" w:firstLine="567"/>
        <w:jc w:val="both"/>
        <w:rPr>
          <w:rFonts w:ascii="Arial" w:hAnsi="Arial" w:cs="Arial"/>
          <w:sz w:val="18"/>
          <w:szCs w:val="18"/>
        </w:rPr>
      </w:pPr>
    </w:p>
    <w:p w:rsidR="00714746" w:rsidRPr="001103B4" w:rsidRDefault="00714746" w:rsidP="00714746">
      <w:pPr>
        <w:pStyle w:val="Tekstpodstawowy"/>
        <w:spacing w:after="0"/>
      </w:pPr>
    </w:p>
    <w:p w:rsidR="00714746" w:rsidRPr="001103B4" w:rsidRDefault="00714746" w:rsidP="00714746">
      <w:pPr>
        <w:pStyle w:val="Nagwek1"/>
        <w:ind w:left="432" w:hanging="432"/>
        <w:rPr>
          <w:szCs w:val="18"/>
        </w:rPr>
      </w:pPr>
      <w:bookmarkStart w:id="10" w:name="_Toc442860501"/>
      <w:bookmarkStart w:id="11" w:name="_Toc35342856"/>
      <w:r w:rsidRPr="001103B4">
        <w:t>OBSZAR ODDZIAŁYWANIA OBIEKTU</w:t>
      </w:r>
      <w:bookmarkEnd w:id="10"/>
      <w:bookmarkEnd w:id="11"/>
    </w:p>
    <w:p w:rsidR="00714746" w:rsidRPr="001103B4" w:rsidRDefault="00714746" w:rsidP="00714746">
      <w:pPr>
        <w:pStyle w:val="Tytu"/>
        <w:jc w:val="both"/>
        <w:rPr>
          <w:rFonts w:ascii="Arial" w:hAnsi="Arial"/>
          <w:sz w:val="18"/>
        </w:rPr>
      </w:pPr>
    </w:p>
    <w:p w:rsidR="003C19D0" w:rsidRPr="006177F7" w:rsidRDefault="003C19D0" w:rsidP="003C19D0">
      <w:pPr>
        <w:pStyle w:val="Tytu"/>
        <w:jc w:val="both"/>
        <w:rPr>
          <w:rFonts w:ascii="Arial" w:hAnsi="Arial"/>
          <w:sz w:val="18"/>
        </w:rPr>
      </w:pPr>
    </w:p>
    <w:p w:rsidR="003C19D0" w:rsidRPr="00665E69" w:rsidRDefault="003C19D0" w:rsidP="003C19D0">
      <w:pPr>
        <w:pStyle w:val="Akapitzlist"/>
        <w:shd w:val="clear" w:color="auto" w:fill="FFFFFF"/>
        <w:suppressAutoHyphens w:val="0"/>
        <w:autoSpaceDE w:val="0"/>
        <w:autoSpaceDN w:val="0"/>
        <w:adjustRightInd w:val="0"/>
        <w:ind w:left="360" w:firstLine="348"/>
        <w:jc w:val="both"/>
        <w:rPr>
          <w:rFonts w:ascii="Arial" w:hAnsi="Arial" w:cs="Arial"/>
          <w:sz w:val="18"/>
          <w:szCs w:val="18"/>
        </w:rPr>
      </w:pPr>
      <w:r w:rsidRPr="00665E69">
        <w:rPr>
          <w:rFonts w:ascii="Arial" w:hAnsi="Arial" w:cs="Arial"/>
          <w:sz w:val="18"/>
          <w:szCs w:val="18"/>
        </w:rPr>
        <w:t>Na podstawie art. 20 ust. 1 pkt 1 lit. c) oraz art. 3 pkt 20), w związku z art. 28 ust. 2 ustawy z 7 lipca 1994 r. - Prawo budowlane (</w:t>
      </w:r>
      <w:r>
        <w:rPr>
          <w:rFonts w:ascii="Arial" w:hAnsi="Arial" w:cs="Arial"/>
          <w:sz w:val="18"/>
          <w:szCs w:val="18"/>
        </w:rPr>
        <w:t xml:space="preserve">tj. </w:t>
      </w:r>
      <w:r w:rsidRPr="00665E69">
        <w:rPr>
          <w:rFonts w:ascii="Arial" w:hAnsi="Arial" w:cs="Arial"/>
          <w:sz w:val="18"/>
          <w:szCs w:val="18"/>
        </w:rPr>
        <w:t>Dz. U.</w:t>
      </w:r>
      <w:r>
        <w:rPr>
          <w:rFonts w:ascii="Arial" w:hAnsi="Arial" w:cs="Arial"/>
          <w:sz w:val="18"/>
          <w:szCs w:val="18"/>
        </w:rPr>
        <w:t>2018.1202</w:t>
      </w:r>
      <w:r w:rsidRPr="00665E69">
        <w:rPr>
          <w:rFonts w:ascii="Arial" w:hAnsi="Arial" w:cs="Arial"/>
          <w:sz w:val="18"/>
          <w:szCs w:val="18"/>
        </w:rPr>
        <w:t>) oświadczam, że obszar oddziaływania obiektu obejmuje następujące działki:</w:t>
      </w:r>
    </w:p>
    <w:p w:rsidR="007E2FCC" w:rsidRPr="007E2FCC" w:rsidRDefault="003C19D0" w:rsidP="007E2FCC">
      <w:pPr>
        <w:pStyle w:val="Tytu"/>
        <w:ind w:left="426" w:hanging="66"/>
        <w:jc w:val="left"/>
        <w:rPr>
          <w:rFonts w:ascii="Arial" w:hAnsi="Arial" w:cs="Arial"/>
          <w:b w:val="0"/>
          <w:sz w:val="18"/>
          <w:szCs w:val="18"/>
        </w:rPr>
      </w:pPr>
      <w:r w:rsidRPr="007E2FCC">
        <w:rPr>
          <w:rFonts w:ascii="Arial" w:hAnsi="Arial" w:cs="Arial"/>
          <w:b w:val="0"/>
          <w:sz w:val="18"/>
          <w:szCs w:val="18"/>
        </w:rPr>
        <w:t xml:space="preserve">- </w:t>
      </w:r>
      <w:r w:rsidR="007E2FCC" w:rsidRPr="007E2FCC">
        <w:rPr>
          <w:rFonts w:ascii="Arial" w:hAnsi="Arial" w:cs="Arial"/>
          <w:b w:val="0"/>
          <w:sz w:val="18"/>
          <w:szCs w:val="18"/>
        </w:rPr>
        <w:t>dz</w:t>
      </w:r>
      <w:r w:rsidR="007E2FCC" w:rsidRPr="001F7BCC">
        <w:rPr>
          <w:rFonts w:ascii="Arial" w:hAnsi="Arial" w:cs="Arial"/>
          <w:b w:val="0"/>
          <w:sz w:val="18"/>
          <w:szCs w:val="18"/>
        </w:rPr>
        <w:t xml:space="preserve">. nr </w:t>
      </w:r>
      <w:r w:rsidR="007E2FCC" w:rsidRPr="00F3633C">
        <w:rPr>
          <w:rFonts w:ascii="Arial" w:hAnsi="Arial" w:cs="Arial"/>
          <w:b w:val="0"/>
          <w:sz w:val="18"/>
          <w:szCs w:val="18"/>
        </w:rPr>
        <w:t xml:space="preserve">ew. </w:t>
      </w:r>
      <w:r w:rsidR="00BD1A96">
        <w:rPr>
          <w:rFonts w:ascii="Arial" w:hAnsi="Arial" w:cs="Arial"/>
          <w:b w:val="0"/>
          <w:sz w:val="18"/>
          <w:szCs w:val="18"/>
        </w:rPr>
        <w:t>221/6</w:t>
      </w:r>
      <w:r w:rsidR="007E2FCC" w:rsidRPr="007E2FCC">
        <w:rPr>
          <w:rFonts w:ascii="Arial" w:hAnsi="Arial" w:cs="Arial"/>
          <w:b w:val="0"/>
          <w:sz w:val="18"/>
          <w:szCs w:val="18"/>
        </w:rPr>
        <w:t>,</w:t>
      </w:r>
      <w:r w:rsidR="00BD1A96" w:rsidRPr="00BD1A96">
        <w:rPr>
          <w:rFonts w:ascii="Arial" w:hAnsi="Arial" w:cs="Arial"/>
          <w:b w:val="0"/>
          <w:sz w:val="18"/>
          <w:szCs w:val="18"/>
        </w:rPr>
        <w:t xml:space="preserve"> obręb Bukowiec, gm. Bukowiec.</w:t>
      </w:r>
    </w:p>
    <w:p w:rsidR="003C19D0" w:rsidRPr="00665E69" w:rsidRDefault="003C19D0" w:rsidP="007E2FCC">
      <w:pPr>
        <w:pStyle w:val="Akapitzlist"/>
        <w:shd w:val="clear" w:color="auto" w:fill="FFFFFF"/>
        <w:suppressAutoHyphens w:val="0"/>
        <w:autoSpaceDE w:val="0"/>
        <w:autoSpaceDN w:val="0"/>
        <w:adjustRightInd w:val="0"/>
        <w:ind w:left="360" w:firstLine="348"/>
        <w:rPr>
          <w:rFonts w:ascii="Arial" w:hAnsi="Arial" w:cs="Arial"/>
          <w:sz w:val="18"/>
          <w:szCs w:val="18"/>
        </w:rPr>
      </w:pPr>
      <w:r w:rsidRPr="00665E69">
        <w:rPr>
          <w:rFonts w:ascii="Arial" w:hAnsi="Arial" w:cs="Arial"/>
          <w:sz w:val="18"/>
          <w:szCs w:val="18"/>
        </w:rPr>
        <w:t>Wyznaczenie obszaru oddziaływania obiektu dokonano w oparciu o art. 3 pkt 20 Prawa budowlanego, który stanowi, że przez obszar oddziaływania obiektu należy rozumieć teren wyznaczony w otoczeniu obiektu budowlanego na podstawie przepisów odrębnych, wprowadzających związane z tym obiektem ograniczenia w zagospodarowaniu tego terenu. Do przepisów odrębnych w rozumieniu art. 3 pkt 20 Prawa budowanego należy zaliczyć przepisy rozporządzeń wykonawczych, a zatem przepisy techniczno-budowlane (warunki techniczne jakim powinny odpowiadać budynki i ich usytuowanie), ale także przepisy dotyczące m. innymi ochrony przeciwpożarowej, prawa wodnego, ochrony środowiska, zagospodarowania przestrzennego, jak i przepisy prawa miejscowego, które w myśl art. 87 ust. 2 Konstytucji RP są źródłem powszechnie obowiązującego prawa na obszarze działania organów, które je ustanowiły.</w:t>
      </w:r>
    </w:p>
    <w:p w:rsidR="003C19D0" w:rsidRPr="00615DB0" w:rsidRDefault="003C19D0" w:rsidP="003C19D0">
      <w:pPr>
        <w:pStyle w:val="Akapitzlist"/>
        <w:shd w:val="clear" w:color="auto" w:fill="FFFFFF"/>
        <w:suppressAutoHyphens w:val="0"/>
        <w:autoSpaceDE w:val="0"/>
        <w:autoSpaceDN w:val="0"/>
        <w:adjustRightInd w:val="0"/>
        <w:ind w:left="360" w:firstLine="348"/>
        <w:jc w:val="both"/>
        <w:rPr>
          <w:rFonts w:ascii="Arial" w:hAnsi="Arial" w:cs="Arial"/>
          <w:sz w:val="18"/>
          <w:szCs w:val="18"/>
        </w:rPr>
      </w:pPr>
      <w:r w:rsidRPr="00615DB0">
        <w:rPr>
          <w:rFonts w:ascii="Arial" w:hAnsi="Arial" w:cs="Arial"/>
          <w:sz w:val="18"/>
          <w:szCs w:val="18"/>
        </w:rPr>
        <w:t xml:space="preserve">Mając na uwadze „Ustawę prawo budowlane z dnia 7 lipca 1994 </w:t>
      </w:r>
      <w:proofErr w:type="gramStart"/>
      <w:r w:rsidRPr="00615DB0">
        <w:rPr>
          <w:rFonts w:ascii="Arial" w:hAnsi="Arial" w:cs="Arial"/>
          <w:sz w:val="18"/>
          <w:szCs w:val="18"/>
        </w:rPr>
        <w:t>r,</w:t>
      </w:r>
      <w:proofErr w:type="gramEnd"/>
      <w:r w:rsidRPr="00615DB0">
        <w:rPr>
          <w:rFonts w:ascii="Arial" w:hAnsi="Arial" w:cs="Arial"/>
          <w:sz w:val="18"/>
          <w:szCs w:val="18"/>
        </w:rPr>
        <w:t xml:space="preserve"> (</w:t>
      </w:r>
      <w:r>
        <w:rPr>
          <w:rFonts w:ascii="Arial" w:hAnsi="Arial" w:cs="Arial"/>
          <w:sz w:val="18"/>
          <w:szCs w:val="18"/>
        </w:rPr>
        <w:t xml:space="preserve">tj. </w:t>
      </w:r>
      <w:r w:rsidRPr="00665E69">
        <w:rPr>
          <w:rFonts w:ascii="Arial" w:hAnsi="Arial" w:cs="Arial"/>
          <w:sz w:val="18"/>
          <w:szCs w:val="18"/>
        </w:rPr>
        <w:t>Dz. U.</w:t>
      </w:r>
      <w:r>
        <w:rPr>
          <w:rFonts w:ascii="Arial" w:hAnsi="Arial" w:cs="Arial"/>
          <w:sz w:val="18"/>
          <w:szCs w:val="18"/>
        </w:rPr>
        <w:t>2018.1202</w:t>
      </w:r>
      <w:r w:rsidRPr="00615DB0">
        <w:rPr>
          <w:rFonts w:ascii="Arial" w:hAnsi="Arial" w:cs="Arial"/>
          <w:sz w:val="18"/>
          <w:szCs w:val="18"/>
        </w:rPr>
        <w:t>), dokonano analizy obszaru oddziaływania obiektu.</w:t>
      </w:r>
    </w:p>
    <w:p w:rsidR="003C19D0" w:rsidRDefault="003C19D0" w:rsidP="003C19D0">
      <w:pPr>
        <w:pStyle w:val="Tekstpodstawowy"/>
        <w:spacing w:after="0"/>
      </w:pPr>
    </w:p>
    <w:p w:rsidR="008149F9" w:rsidRDefault="008149F9" w:rsidP="008149F9">
      <w:pPr>
        <w:pStyle w:val="Tekstpodstawowy"/>
        <w:spacing w:after="0"/>
      </w:pPr>
    </w:p>
    <w:p w:rsidR="00DE1F96" w:rsidRPr="003B4AA0" w:rsidRDefault="00DE1F96" w:rsidP="00DE1F96">
      <w:pPr>
        <w:ind w:left="284"/>
        <w:jc w:val="both"/>
        <w:rPr>
          <w:rFonts w:ascii="Arial" w:hAnsi="Arial" w:cs="Arial"/>
          <w:b/>
          <w:bCs/>
          <w:sz w:val="18"/>
          <w:szCs w:val="18"/>
        </w:rPr>
      </w:pPr>
      <w:r w:rsidRPr="003B4AA0">
        <w:rPr>
          <w:rFonts w:ascii="Arial" w:hAnsi="Arial" w:cs="Arial"/>
          <w:b/>
          <w:bCs/>
          <w:sz w:val="18"/>
          <w:szCs w:val="18"/>
        </w:rPr>
        <w:t xml:space="preserve">INFORMACJA O OBSZARZE ODDZIAŁYWANIA OBIEKTU </w:t>
      </w:r>
    </w:p>
    <w:p w:rsidR="00DE1F96" w:rsidRPr="003B4AA0" w:rsidRDefault="00DE1F96" w:rsidP="00DE1F96">
      <w:pPr>
        <w:jc w:val="both"/>
        <w:rPr>
          <w:rFonts w:ascii="Arial" w:hAnsi="Arial" w:cs="Arial"/>
          <w:b/>
          <w:bCs/>
          <w:sz w:val="18"/>
          <w:szCs w:val="18"/>
        </w:rPr>
      </w:pPr>
      <w:r w:rsidRPr="003B4AA0">
        <w:rPr>
          <w:rFonts w:ascii="Arial" w:hAnsi="Arial" w:cs="Arial"/>
          <w:b/>
          <w:bCs/>
          <w:sz w:val="18"/>
          <w:szCs w:val="18"/>
        </w:rPr>
        <w:t xml:space="preserve"> </w:t>
      </w:r>
    </w:p>
    <w:p w:rsidR="006F4DAD" w:rsidRDefault="00DE1F96" w:rsidP="007E2FCC">
      <w:pPr>
        <w:tabs>
          <w:tab w:val="left" w:pos="284"/>
        </w:tabs>
        <w:ind w:left="284" w:hanging="10"/>
        <w:jc w:val="both"/>
        <w:rPr>
          <w:rFonts w:ascii="Arial" w:hAnsi="Arial" w:cs="Arial"/>
          <w:b/>
          <w:sz w:val="18"/>
          <w:szCs w:val="18"/>
        </w:rPr>
      </w:pPr>
      <w:r>
        <w:rPr>
          <w:rFonts w:ascii="Arial" w:hAnsi="Arial" w:cs="Arial"/>
          <w:b/>
          <w:sz w:val="18"/>
          <w:szCs w:val="18"/>
        </w:rPr>
        <w:tab/>
      </w:r>
      <w:r>
        <w:rPr>
          <w:rFonts w:ascii="Arial" w:hAnsi="Arial" w:cs="Arial"/>
          <w:b/>
          <w:sz w:val="18"/>
          <w:szCs w:val="18"/>
        </w:rPr>
        <w:tab/>
      </w:r>
    </w:p>
    <w:p w:rsidR="006F4DAD" w:rsidRDefault="006F4DAD" w:rsidP="007E2FCC">
      <w:pPr>
        <w:tabs>
          <w:tab w:val="left" w:pos="284"/>
        </w:tabs>
        <w:ind w:left="284" w:hanging="10"/>
        <w:jc w:val="both"/>
        <w:rPr>
          <w:rFonts w:ascii="Arial" w:hAnsi="Arial" w:cs="Arial"/>
          <w:b/>
          <w:sz w:val="18"/>
          <w:szCs w:val="18"/>
        </w:rPr>
      </w:pPr>
      <w:r>
        <w:rPr>
          <w:rFonts w:ascii="Arial" w:hAnsi="Arial" w:cs="Arial"/>
          <w:b/>
          <w:sz w:val="18"/>
          <w:szCs w:val="18"/>
        </w:rPr>
        <w:t>Podstawa prawna:</w:t>
      </w:r>
    </w:p>
    <w:p w:rsidR="00DE1F96" w:rsidRDefault="00DE1F96" w:rsidP="007E2FCC">
      <w:pPr>
        <w:tabs>
          <w:tab w:val="left" w:pos="284"/>
        </w:tabs>
        <w:ind w:left="284" w:hanging="10"/>
        <w:jc w:val="both"/>
        <w:rPr>
          <w:rFonts w:ascii="Arial" w:hAnsi="Arial" w:cs="Arial"/>
          <w:b/>
          <w:sz w:val="18"/>
          <w:szCs w:val="18"/>
        </w:rPr>
      </w:pPr>
      <w:r w:rsidRPr="00CA0069">
        <w:rPr>
          <w:rFonts w:ascii="Arial" w:hAnsi="Arial" w:cs="Arial"/>
          <w:b/>
          <w:sz w:val="18"/>
          <w:szCs w:val="18"/>
        </w:rPr>
        <w:t xml:space="preserve">Mając na uwadze „Ustawę prawo budowlane z dnia 7 lipca 1994 </w:t>
      </w:r>
      <w:r w:rsidRPr="007E2FCC">
        <w:rPr>
          <w:rFonts w:ascii="Arial" w:hAnsi="Arial" w:cs="Arial"/>
          <w:b/>
          <w:sz w:val="18"/>
          <w:szCs w:val="18"/>
        </w:rPr>
        <w:t xml:space="preserve">r </w:t>
      </w:r>
      <w:r w:rsidR="007E2FCC" w:rsidRPr="007E2FCC">
        <w:rPr>
          <w:rFonts w:ascii="Arial" w:hAnsi="Arial" w:cs="Arial"/>
          <w:b/>
          <w:sz w:val="18"/>
          <w:szCs w:val="18"/>
        </w:rPr>
        <w:t>(tj. Dz. U.2018.1202)</w:t>
      </w:r>
      <w:r w:rsidRPr="007E2FCC">
        <w:rPr>
          <w:rFonts w:ascii="Arial" w:hAnsi="Arial" w:cs="Arial"/>
          <w:b/>
          <w:sz w:val="18"/>
          <w:szCs w:val="18"/>
        </w:rPr>
        <w:t>,</w:t>
      </w:r>
      <w:r w:rsidRPr="00CA0069">
        <w:rPr>
          <w:rFonts w:ascii="Arial" w:hAnsi="Arial" w:cs="Arial"/>
          <w:b/>
          <w:sz w:val="18"/>
          <w:szCs w:val="18"/>
        </w:rPr>
        <w:t xml:space="preserve"> dokonano analizy obszaru oddziaływania obiektu. Wzięto</w:t>
      </w:r>
      <w:r>
        <w:rPr>
          <w:rFonts w:ascii="Arial" w:hAnsi="Arial" w:cs="Arial"/>
          <w:b/>
          <w:sz w:val="18"/>
          <w:szCs w:val="18"/>
        </w:rPr>
        <w:t xml:space="preserve"> również</w:t>
      </w:r>
      <w:r w:rsidRPr="00CA0069">
        <w:rPr>
          <w:rFonts w:ascii="Arial" w:hAnsi="Arial" w:cs="Arial"/>
          <w:b/>
          <w:sz w:val="18"/>
          <w:szCs w:val="18"/>
        </w:rPr>
        <w:t xml:space="preserve"> pod uwagę Warunki Techniczne jakim powinny odpowiadać budynki i ich usytuowanie zgodnie z Rozporządzeniem z dnia 12 kwietnia 2002 </w:t>
      </w:r>
      <w:r w:rsidR="007E2FCC" w:rsidRPr="007E2FCC">
        <w:rPr>
          <w:rFonts w:ascii="Arial" w:hAnsi="Arial" w:cs="Arial"/>
          <w:b/>
          <w:sz w:val="18"/>
          <w:szCs w:val="18"/>
        </w:rPr>
        <w:t xml:space="preserve">(tj. Dz.U.2015.1422 z </w:t>
      </w:r>
      <w:proofErr w:type="spellStart"/>
      <w:r w:rsidR="007E2FCC" w:rsidRPr="007E2FCC">
        <w:rPr>
          <w:rFonts w:ascii="Arial" w:hAnsi="Arial" w:cs="Arial"/>
          <w:b/>
          <w:sz w:val="18"/>
          <w:szCs w:val="18"/>
        </w:rPr>
        <w:t>późn</w:t>
      </w:r>
      <w:proofErr w:type="spellEnd"/>
      <w:r w:rsidR="007E2FCC" w:rsidRPr="007E2FCC">
        <w:rPr>
          <w:rFonts w:ascii="Arial" w:hAnsi="Arial" w:cs="Arial"/>
          <w:b/>
          <w:sz w:val="18"/>
          <w:szCs w:val="18"/>
        </w:rPr>
        <w:t>. zm.).</w:t>
      </w:r>
    </w:p>
    <w:p w:rsidR="007E2FCC" w:rsidRPr="003B4AA0" w:rsidRDefault="007E2FCC" w:rsidP="007E2FCC">
      <w:pPr>
        <w:tabs>
          <w:tab w:val="left" w:pos="284"/>
        </w:tabs>
        <w:ind w:left="284" w:hanging="10"/>
        <w:jc w:val="both"/>
        <w:rPr>
          <w:rFonts w:ascii="Arial" w:hAnsi="Arial" w:cs="Arial"/>
          <w:b/>
          <w:bCs/>
          <w:sz w:val="18"/>
          <w:szCs w:val="18"/>
        </w:rPr>
      </w:pPr>
    </w:p>
    <w:p w:rsidR="007E2FCC" w:rsidRPr="00CE5C60" w:rsidRDefault="007E2FCC" w:rsidP="007E2FCC">
      <w:pPr>
        <w:numPr>
          <w:ilvl w:val="0"/>
          <w:numId w:val="43"/>
        </w:numPr>
        <w:tabs>
          <w:tab w:val="left" w:pos="426"/>
        </w:tabs>
        <w:suppressAutoHyphens w:val="0"/>
        <w:ind w:left="851" w:hanging="284"/>
        <w:jc w:val="both"/>
        <w:rPr>
          <w:rFonts w:ascii="Arial" w:hAnsi="Arial" w:cs="Arial"/>
          <w:sz w:val="18"/>
          <w:szCs w:val="18"/>
        </w:rPr>
      </w:pPr>
      <w:r w:rsidRPr="002F23DE">
        <w:rPr>
          <w:rFonts w:ascii="Arial" w:hAnsi="Arial" w:cs="Arial"/>
          <w:sz w:val="18"/>
          <w:szCs w:val="18"/>
        </w:rPr>
        <w:t xml:space="preserve">Zacienienie – </w:t>
      </w:r>
      <w:r w:rsidR="00AC2250">
        <w:rPr>
          <w:rFonts w:ascii="Arial" w:hAnsi="Arial" w:cs="Arial"/>
          <w:sz w:val="18"/>
          <w:szCs w:val="18"/>
        </w:rPr>
        <w:t>projektowana hala sportowa z pomieszczeniami towarzyszącymi zlokalizowana jest na północ od istniejącego budynku szkoły podstawowej i nie będzie zacieniała klas lekcyjnych budynku szkoły podstawowej.</w:t>
      </w:r>
    </w:p>
    <w:p w:rsidR="007E2FCC" w:rsidRPr="002F23DE" w:rsidRDefault="007E2FCC" w:rsidP="007E2FCC">
      <w:pPr>
        <w:numPr>
          <w:ilvl w:val="0"/>
          <w:numId w:val="43"/>
        </w:numPr>
        <w:tabs>
          <w:tab w:val="left" w:pos="426"/>
        </w:tabs>
        <w:suppressAutoHyphens w:val="0"/>
        <w:ind w:left="851" w:hanging="284"/>
        <w:jc w:val="both"/>
        <w:rPr>
          <w:rFonts w:ascii="Arial" w:hAnsi="Arial" w:cs="Arial"/>
          <w:sz w:val="18"/>
          <w:szCs w:val="18"/>
        </w:rPr>
      </w:pPr>
      <w:r w:rsidRPr="002F23DE">
        <w:rPr>
          <w:rFonts w:ascii="Arial" w:hAnsi="Arial" w:cs="Arial"/>
          <w:sz w:val="18"/>
          <w:szCs w:val="18"/>
        </w:rPr>
        <w:t xml:space="preserve">Miejsca postojowe dla samochodów osobowych - ze względu na charakter inwestycji przewiduje się </w:t>
      </w:r>
      <w:r w:rsidR="00C11035">
        <w:rPr>
          <w:rFonts w:ascii="Arial" w:hAnsi="Arial" w:cs="Arial"/>
          <w:sz w:val="18"/>
          <w:szCs w:val="18"/>
        </w:rPr>
        <w:t>46</w:t>
      </w:r>
      <w:r>
        <w:rPr>
          <w:rFonts w:ascii="Arial" w:hAnsi="Arial" w:cs="Arial"/>
          <w:sz w:val="18"/>
          <w:szCs w:val="18"/>
        </w:rPr>
        <w:t xml:space="preserve"> </w:t>
      </w:r>
      <w:r w:rsidRPr="002F23DE">
        <w:rPr>
          <w:rFonts w:ascii="Arial" w:hAnsi="Arial" w:cs="Arial"/>
          <w:sz w:val="18"/>
          <w:szCs w:val="18"/>
        </w:rPr>
        <w:t xml:space="preserve">stałych miejsc postojowych </w:t>
      </w:r>
      <w:r w:rsidR="00086F53">
        <w:rPr>
          <w:rFonts w:ascii="Arial" w:hAnsi="Arial" w:cs="Arial"/>
          <w:sz w:val="18"/>
          <w:szCs w:val="18"/>
        </w:rPr>
        <w:t>dla samochodów osobowych</w:t>
      </w:r>
      <w:r w:rsidR="00C11035">
        <w:rPr>
          <w:rFonts w:ascii="Arial" w:hAnsi="Arial" w:cs="Arial"/>
          <w:sz w:val="18"/>
          <w:szCs w:val="18"/>
        </w:rPr>
        <w:t xml:space="preserve">, w tym </w:t>
      </w:r>
      <w:r w:rsidR="00086F53">
        <w:rPr>
          <w:rFonts w:ascii="Arial" w:hAnsi="Arial" w:cs="Arial"/>
          <w:sz w:val="18"/>
          <w:szCs w:val="18"/>
        </w:rPr>
        <w:t>2 miejsca postojowe dla</w:t>
      </w:r>
      <w:r w:rsidR="00C11035">
        <w:rPr>
          <w:rFonts w:ascii="Arial" w:hAnsi="Arial" w:cs="Arial"/>
          <w:sz w:val="18"/>
          <w:szCs w:val="18"/>
        </w:rPr>
        <w:t xml:space="preserve"> osób niepełnosprawnych</w:t>
      </w:r>
      <w:r w:rsidR="00086F53">
        <w:rPr>
          <w:rFonts w:ascii="Arial" w:hAnsi="Arial" w:cs="Arial"/>
          <w:sz w:val="18"/>
          <w:szCs w:val="18"/>
        </w:rPr>
        <w:t>.</w:t>
      </w:r>
    </w:p>
    <w:p w:rsidR="007E2FCC" w:rsidRPr="00FC2765" w:rsidRDefault="007E2FCC" w:rsidP="007E2FCC">
      <w:pPr>
        <w:tabs>
          <w:tab w:val="left" w:pos="426"/>
        </w:tabs>
        <w:suppressAutoHyphens w:val="0"/>
        <w:ind w:left="851"/>
        <w:jc w:val="both"/>
        <w:rPr>
          <w:rFonts w:ascii="Arial" w:hAnsi="Arial" w:cs="Arial"/>
          <w:sz w:val="18"/>
          <w:szCs w:val="18"/>
        </w:rPr>
      </w:pPr>
      <w:r w:rsidRPr="001643B9">
        <w:rPr>
          <w:rFonts w:ascii="Arial" w:hAnsi="Arial" w:cs="Arial"/>
          <w:sz w:val="18"/>
          <w:szCs w:val="18"/>
        </w:rPr>
        <w:t>Na posesję dojeżdżać będą pojazdy obsługujące inwestycję (pobyt krótkotrwały</w:t>
      </w:r>
      <w:r w:rsidRPr="002F23DE">
        <w:rPr>
          <w:rFonts w:ascii="Arial" w:hAnsi="Arial" w:cs="Arial"/>
          <w:sz w:val="18"/>
          <w:szCs w:val="18"/>
        </w:rPr>
        <w:t xml:space="preserve">) - zgodnie z § 21 ust. 2 projektuje się utwardzone dojazdy manewrowe. </w:t>
      </w:r>
    </w:p>
    <w:p w:rsidR="007E2FCC" w:rsidRPr="00CE5C60" w:rsidRDefault="007E2FCC" w:rsidP="007E2FCC">
      <w:pPr>
        <w:numPr>
          <w:ilvl w:val="0"/>
          <w:numId w:val="43"/>
        </w:numPr>
        <w:tabs>
          <w:tab w:val="left" w:pos="426"/>
        </w:tabs>
        <w:suppressAutoHyphens w:val="0"/>
        <w:ind w:left="851" w:hanging="284"/>
        <w:jc w:val="both"/>
        <w:rPr>
          <w:rFonts w:ascii="Arial" w:hAnsi="Arial" w:cs="Arial"/>
          <w:sz w:val="18"/>
          <w:szCs w:val="18"/>
        </w:rPr>
      </w:pPr>
      <w:r w:rsidRPr="00FC2765">
        <w:rPr>
          <w:rFonts w:ascii="Arial" w:hAnsi="Arial" w:cs="Arial"/>
          <w:sz w:val="18"/>
          <w:szCs w:val="18"/>
        </w:rPr>
        <w:t>Ochrona przeciwpożarowa – projektowana budowa znajduję się w odpowiedniej odległości od granicy z sąsiednią działką oraz zlokalizowanymi na działce istniejącymi obiektami</w:t>
      </w:r>
      <w:r>
        <w:rPr>
          <w:rFonts w:ascii="Arial" w:hAnsi="Arial" w:cs="Arial"/>
          <w:sz w:val="18"/>
          <w:szCs w:val="18"/>
        </w:rPr>
        <w:t>.</w:t>
      </w:r>
    </w:p>
    <w:p w:rsidR="007E2FCC" w:rsidRPr="00CE5C60" w:rsidRDefault="007E2FCC" w:rsidP="007E2FCC">
      <w:pPr>
        <w:numPr>
          <w:ilvl w:val="0"/>
          <w:numId w:val="43"/>
        </w:numPr>
        <w:tabs>
          <w:tab w:val="left" w:pos="426"/>
        </w:tabs>
        <w:suppressAutoHyphens w:val="0"/>
        <w:ind w:left="851" w:hanging="284"/>
        <w:jc w:val="both"/>
        <w:rPr>
          <w:rFonts w:ascii="Arial" w:hAnsi="Arial" w:cs="Arial"/>
          <w:sz w:val="18"/>
          <w:szCs w:val="18"/>
        </w:rPr>
      </w:pPr>
      <w:r w:rsidRPr="00636CB4">
        <w:rPr>
          <w:rFonts w:ascii="Arial" w:hAnsi="Arial" w:cs="Arial"/>
          <w:sz w:val="18"/>
          <w:szCs w:val="18"/>
        </w:rPr>
        <w:t xml:space="preserve">Granice działki - Budynek zlokalizowany jest </w:t>
      </w:r>
      <w:r w:rsidR="00086F53">
        <w:rPr>
          <w:rFonts w:ascii="Arial" w:hAnsi="Arial" w:cs="Arial"/>
          <w:sz w:val="18"/>
          <w:szCs w:val="18"/>
        </w:rPr>
        <w:t>z każdej ze stron minimum 4,0</w:t>
      </w:r>
      <w:r w:rsidRPr="00636CB4">
        <w:rPr>
          <w:rFonts w:ascii="Arial" w:hAnsi="Arial" w:cs="Arial"/>
          <w:sz w:val="18"/>
          <w:szCs w:val="18"/>
        </w:rPr>
        <w:t xml:space="preserve"> m</w:t>
      </w:r>
      <w:r w:rsidRPr="00A52E6C">
        <w:rPr>
          <w:rFonts w:ascii="Arial" w:hAnsi="Arial" w:cs="Arial"/>
          <w:sz w:val="18"/>
          <w:szCs w:val="18"/>
        </w:rPr>
        <w:t xml:space="preserve"> od granicy z działka sąsiednią. Brak oddziaływania obiektu w kontekście odległości od granicy.</w:t>
      </w:r>
    </w:p>
    <w:p w:rsidR="00762E82" w:rsidRDefault="007E2FCC" w:rsidP="001643B9">
      <w:pPr>
        <w:numPr>
          <w:ilvl w:val="0"/>
          <w:numId w:val="43"/>
        </w:numPr>
        <w:tabs>
          <w:tab w:val="left" w:pos="426"/>
        </w:tabs>
        <w:suppressAutoHyphens w:val="0"/>
        <w:ind w:left="851" w:hanging="284"/>
        <w:jc w:val="both"/>
        <w:rPr>
          <w:rFonts w:ascii="Arial" w:hAnsi="Arial" w:cs="Arial"/>
          <w:sz w:val="18"/>
          <w:szCs w:val="18"/>
        </w:rPr>
      </w:pPr>
      <w:r w:rsidRPr="007D5427">
        <w:rPr>
          <w:rFonts w:ascii="Arial" w:hAnsi="Arial" w:cs="Arial"/>
          <w:sz w:val="18"/>
          <w:szCs w:val="18"/>
        </w:rPr>
        <w:t xml:space="preserve">Sieci - </w:t>
      </w:r>
      <w:r w:rsidR="00762E82">
        <w:rPr>
          <w:rFonts w:ascii="Arial" w:hAnsi="Arial" w:cs="Arial"/>
          <w:sz w:val="18"/>
          <w:szCs w:val="18"/>
        </w:rPr>
        <w:t>wg oddzielnego opracowania.</w:t>
      </w:r>
    </w:p>
    <w:p w:rsidR="007E2FCC" w:rsidRPr="00762E82" w:rsidRDefault="007E2FCC" w:rsidP="001643B9">
      <w:pPr>
        <w:numPr>
          <w:ilvl w:val="0"/>
          <w:numId w:val="43"/>
        </w:numPr>
        <w:tabs>
          <w:tab w:val="left" w:pos="426"/>
        </w:tabs>
        <w:suppressAutoHyphens w:val="0"/>
        <w:ind w:left="851" w:hanging="284"/>
        <w:jc w:val="both"/>
        <w:rPr>
          <w:rFonts w:ascii="Arial" w:hAnsi="Arial" w:cs="Arial"/>
          <w:sz w:val="18"/>
          <w:szCs w:val="18"/>
        </w:rPr>
      </w:pPr>
      <w:r w:rsidRPr="00762E82">
        <w:rPr>
          <w:rFonts w:ascii="Arial" w:hAnsi="Arial" w:cs="Arial"/>
          <w:sz w:val="18"/>
          <w:szCs w:val="18"/>
        </w:rPr>
        <w:t>Nasłonecznienie - Lokalizacja obiektu na działce nie wpłynie na nasłonecznienie obiektów na działkach sąsiednich.</w:t>
      </w:r>
    </w:p>
    <w:p w:rsidR="007E2FCC" w:rsidRPr="00CE5C60" w:rsidRDefault="007E2FCC" w:rsidP="007E2FCC">
      <w:pPr>
        <w:numPr>
          <w:ilvl w:val="0"/>
          <w:numId w:val="43"/>
        </w:numPr>
        <w:tabs>
          <w:tab w:val="left" w:pos="426"/>
        </w:tabs>
        <w:suppressAutoHyphens w:val="0"/>
        <w:ind w:left="851" w:hanging="284"/>
        <w:jc w:val="both"/>
        <w:rPr>
          <w:rFonts w:ascii="Arial" w:hAnsi="Arial" w:cs="Arial"/>
          <w:sz w:val="18"/>
          <w:szCs w:val="18"/>
        </w:rPr>
      </w:pPr>
      <w:r w:rsidRPr="005461CF">
        <w:rPr>
          <w:rFonts w:ascii="Arial" w:hAnsi="Arial" w:cs="Arial"/>
          <w:sz w:val="18"/>
          <w:szCs w:val="18"/>
        </w:rPr>
        <w:t>Studnie - nie projektuje się</w:t>
      </w:r>
    </w:p>
    <w:p w:rsidR="007E2FCC" w:rsidRPr="00C11035" w:rsidRDefault="007E2FCC" w:rsidP="007E2FCC">
      <w:pPr>
        <w:numPr>
          <w:ilvl w:val="0"/>
          <w:numId w:val="43"/>
        </w:numPr>
        <w:tabs>
          <w:tab w:val="left" w:pos="426"/>
        </w:tabs>
        <w:suppressAutoHyphens w:val="0"/>
        <w:ind w:left="851" w:hanging="284"/>
        <w:jc w:val="both"/>
        <w:rPr>
          <w:rFonts w:ascii="Arial" w:hAnsi="Arial" w:cs="Arial"/>
          <w:sz w:val="18"/>
          <w:szCs w:val="18"/>
        </w:rPr>
      </w:pPr>
      <w:r w:rsidRPr="00C11035">
        <w:rPr>
          <w:rFonts w:ascii="Arial" w:hAnsi="Arial" w:cs="Arial"/>
          <w:sz w:val="18"/>
          <w:szCs w:val="18"/>
        </w:rPr>
        <w:t xml:space="preserve">Zbiorniki na nieczystości ciekłe – </w:t>
      </w:r>
      <w:r w:rsidR="007D5427" w:rsidRPr="00C11035">
        <w:rPr>
          <w:rFonts w:ascii="Arial" w:hAnsi="Arial" w:cs="Arial"/>
          <w:sz w:val="18"/>
          <w:szCs w:val="18"/>
        </w:rPr>
        <w:t>brak</w:t>
      </w:r>
      <w:r w:rsidR="00762E82" w:rsidRPr="00C11035">
        <w:rPr>
          <w:rFonts w:ascii="Arial" w:hAnsi="Arial" w:cs="Arial"/>
          <w:sz w:val="18"/>
          <w:szCs w:val="18"/>
        </w:rPr>
        <w:t>.</w:t>
      </w:r>
    </w:p>
    <w:p w:rsidR="007E2FCC" w:rsidRPr="0031173F" w:rsidRDefault="007E2FCC" w:rsidP="007E2FCC">
      <w:pPr>
        <w:numPr>
          <w:ilvl w:val="0"/>
          <w:numId w:val="43"/>
        </w:numPr>
        <w:tabs>
          <w:tab w:val="left" w:pos="426"/>
        </w:tabs>
        <w:suppressAutoHyphens w:val="0"/>
        <w:ind w:left="851" w:hanging="284"/>
        <w:jc w:val="both"/>
        <w:rPr>
          <w:rFonts w:ascii="Arial" w:hAnsi="Arial" w:cs="Arial"/>
          <w:sz w:val="18"/>
          <w:szCs w:val="18"/>
        </w:rPr>
      </w:pPr>
      <w:r w:rsidRPr="0031173F">
        <w:rPr>
          <w:rFonts w:ascii="Arial" w:hAnsi="Arial" w:cs="Arial"/>
          <w:sz w:val="18"/>
          <w:szCs w:val="18"/>
        </w:rPr>
        <w:t xml:space="preserve">Bezpieczeństwo pożarowe - zgodnie z operatem </w:t>
      </w:r>
      <w:proofErr w:type="gramStart"/>
      <w:r w:rsidRPr="0031173F">
        <w:rPr>
          <w:rFonts w:ascii="Arial" w:hAnsi="Arial" w:cs="Arial"/>
          <w:sz w:val="18"/>
          <w:szCs w:val="18"/>
        </w:rPr>
        <w:t>p.poż</w:t>
      </w:r>
      <w:proofErr w:type="gramEnd"/>
      <w:r w:rsidRPr="0031173F">
        <w:rPr>
          <w:rFonts w:ascii="Arial" w:hAnsi="Arial" w:cs="Arial"/>
          <w:sz w:val="18"/>
          <w:szCs w:val="18"/>
        </w:rPr>
        <w:t xml:space="preserve"> zachowano warunki odległości oraz ewakuacji.</w:t>
      </w:r>
    </w:p>
    <w:p w:rsidR="00DE1F96" w:rsidRPr="003B4AA0" w:rsidRDefault="00DE1F96" w:rsidP="00DE1F96">
      <w:pPr>
        <w:ind w:left="576" w:firstLine="708"/>
        <w:jc w:val="both"/>
        <w:rPr>
          <w:rFonts w:ascii="Arial" w:hAnsi="Arial" w:cs="Arial"/>
          <w:sz w:val="18"/>
          <w:szCs w:val="18"/>
        </w:rPr>
      </w:pPr>
    </w:p>
    <w:p w:rsidR="00DE1F96" w:rsidRDefault="00DE1F96" w:rsidP="00DE1F96">
      <w:pPr>
        <w:rPr>
          <w:color w:val="FF0000"/>
        </w:rPr>
      </w:pPr>
    </w:p>
    <w:p w:rsidR="007E2FCC" w:rsidRPr="00CE5C60" w:rsidRDefault="007E2FCC" w:rsidP="007E2FCC">
      <w:pPr>
        <w:tabs>
          <w:tab w:val="left" w:pos="426"/>
        </w:tabs>
        <w:ind w:left="720" w:hanging="294"/>
        <w:jc w:val="both"/>
        <w:rPr>
          <w:rFonts w:ascii="Arial" w:hAnsi="Arial" w:cs="Arial"/>
          <w:sz w:val="18"/>
          <w:szCs w:val="18"/>
        </w:rPr>
      </w:pPr>
      <w:r w:rsidRPr="00CE5C60">
        <w:rPr>
          <w:rFonts w:ascii="Arial" w:hAnsi="Arial" w:cs="Arial"/>
          <w:sz w:val="18"/>
          <w:szCs w:val="18"/>
        </w:rPr>
        <w:t>Rozpatrzono również przepisy dotyczące ochrony środowiska, ochrony przyrody, ochrony zabytków, dróg publicznych i prawa wodnego:</w:t>
      </w:r>
    </w:p>
    <w:p w:rsidR="007E2FCC" w:rsidRPr="00CE5C60" w:rsidRDefault="007E2FCC" w:rsidP="007E2FCC">
      <w:pPr>
        <w:tabs>
          <w:tab w:val="left" w:pos="426"/>
        </w:tabs>
        <w:ind w:left="720" w:hanging="294"/>
        <w:jc w:val="both"/>
        <w:rPr>
          <w:rFonts w:ascii="Arial" w:hAnsi="Arial" w:cs="Arial"/>
          <w:sz w:val="18"/>
          <w:szCs w:val="18"/>
        </w:rPr>
      </w:pPr>
      <w:r w:rsidRPr="00CE5C60">
        <w:rPr>
          <w:rFonts w:ascii="Arial" w:hAnsi="Arial" w:cs="Arial"/>
          <w:sz w:val="18"/>
          <w:szCs w:val="18"/>
        </w:rPr>
        <w:tab/>
        <w:t>- Rozporządzenie Ministra Środowiska w sprawie standardów emisyjnych z instalacji.</w:t>
      </w:r>
    </w:p>
    <w:p w:rsidR="007E2FCC" w:rsidRPr="00CE5C60" w:rsidRDefault="007E2FCC" w:rsidP="007E2FCC">
      <w:pPr>
        <w:tabs>
          <w:tab w:val="left" w:pos="426"/>
        </w:tabs>
        <w:ind w:left="720" w:hanging="294"/>
        <w:jc w:val="both"/>
        <w:rPr>
          <w:rFonts w:ascii="Arial" w:hAnsi="Arial" w:cs="Arial"/>
          <w:sz w:val="18"/>
          <w:szCs w:val="18"/>
        </w:rPr>
      </w:pPr>
      <w:r w:rsidRPr="00CE5C60">
        <w:rPr>
          <w:rFonts w:ascii="Arial" w:hAnsi="Arial" w:cs="Arial"/>
          <w:sz w:val="18"/>
          <w:szCs w:val="18"/>
        </w:rPr>
        <w:tab/>
        <w:t>- Rozporządzenie Ministra Środowiska w sprawie dopuszczalnych poziomów hałasu.</w:t>
      </w:r>
    </w:p>
    <w:p w:rsidR="007E2FCC" w:rsidRPr="00CE5C60" w:rsidRDefault="007E2FCC" w:rsidP="007E2FCC">
      <w:pPr>
        <w:tabs>
          <w:tab w:val="left" w:pos="426"/>
        </w:tabs>
        <w:ind w:left="720" w:hanging="294"/>
        <w:jc w:val="both"/>
        <w:rPr>
          <w:rFonts w:ascii="Arial" w:hAnsi="Arial" w:cs="Arial"/>
          <w:sz w:val="18"/>
          <w:szCs w:val="18"/>
        </w:rPr>
      </w:pPr>
      <w:r w:rsidRPr="00CE5C60">
        <w:rPr>
          <w:rFonts w:ascii="Arial" w:hAnsi="Arial" w:cs="Arial"/>
          <w:sz w:val="18"/>
          <w:szCs w:val="18"/>
        </w:rPr>
        <w:tab/>
        <w:t>- Prawo ochrony środowiska.</w:t>
      </w:r>
    </w:p>
    <w:p w:rsidR="007E2FCC" w:rsidRPr="00CE5C60" w:rsidRDefault="007E2FCC" w:rsidP="007E2FCC">
      <w:pPr>
        <w:tabs>
          <w:tab w:val="left" w:pos="426"/>
        </w:tabs>
        <w:ind w:left="720" w:hanging="294"/>
        <w:jc w:val="both"/>
        <w:rPr>
          <w:rFonts w:ascii="Arial" w:hAnsi="Arial" w:cs="Arial"/>
          <w:sz w:val="18"/>
          <w:szCs w:val="18"/>
        </w:rPr>
      </w:pPr>
      <w:r w:rsidRPr="00CE5C60">
        <w:rPr>
          <w:rFonts w:ascii="Arial" w:hAnsi="Arial" w:cs="Arial"/>
          <w:sz w:val="18"/>
          <w:szCs w:val="18"/>
        </w:rPr>
        <w:tab/>
        <w:t xml:space="preserve">- </w:t>
      </w:r>
      <w:r>
        <w:rPr>
          <w:rFonts w:ascii="Arial" w:hAnsi="Arial" w:cs="Arial"/>
          <w:sz w:val="18"/>
          <w:szCs w:val="18"/>
        </w:rPr>
        <w:t>Ustawa</w:t>
      </w:r>
      <w:r w:rsidRPr="00CE5C60">
        <w:rPr>
          <w:rFonts w:ascii="Arial" w:hAnsi="Arial" w:cs="Arial"/>
          <w:sz w:val="18"/>
          <w:szCs w:val="18"/>
        </w:rPr>
        <w:t xml:space="preserve"> o ochronie zabytków i opiece nad zabytkami.</w:t>
      </w:r>
    </w:p>
    <w:p w:rsidR="007E2FCC" w:rsidRPr="00CE5C60" w:rsidRDefault="007E2FCC" w:rsidP="007E2FCC">
      <w:pPr>
        <w:tabs>
          <w:tab w:val="left" w:pos="426"/>
        </w:tabs>
        <w:ind w:left="720" w:hanging="294"/>
        <w:jc w:val="both"/>
        <w:rPr>
          <w:rFonts w:ascii="Arial" w:hAnsi="Arial" w:cs="Arial"/>
          <w:sz w:val="18"/>
          <w:szCs w:val="18"/>
        </w:rPr>
      </w:pPr>
      <w:r>
        <w:rPr>
          <w:rFonts w:ascii="Arial" w:hAnsi="Arial" w:cs="Arial"/>
          <w:sz w:val="18"/>
          <w:szCs w:val="18"/>
        </w:rPr>
        <w:tab/>
        <w:t xml:space="preserve">- Ustawa </w:t>
      </w:r>
      <w:r w:rsidRPr="00CE5C60">
        <w:rPr>
          <w:rFonts w:ascii="Arial" w:hAnsi="Arial" w:cs="Arial"/>
          <w:sz w:val="18"/>
          <w:szCs w:val="18"/>
        </w:rPr>
        <w:t>o drogach publicznych.</w:t>
      </w:r>
    </w:p>
    <w:p w:rsidR="007E2FCC" w:rsidRDefault="007E2FCC" w:rsidP="007E2FCC">
      <w:pPr>
        <w:tabs>
          <w:tab w:val="left" w:pos="426"/>
        </w:tabs>
        <w:ind w:left="720" w:hanging="294"/>
        <w:jc w:val="both"/>
        <w:rPr>
          <w:rFonts w:ascii="Arial" w:hAnsi="Arial" w:cs="Arial"/>
          <w:sz w:val="18"/>
          <w:szCs w:val="18"/>
        </w:rPr>
      </w:pPr>
      <w:r>
        <w:rPr>
          <w:rFonts w:ascii="Arial" w:hAnsi="Arial" w:cs="Arial"/>
          <w:sz w:val="18"/>
          <w:szCs w:val="18"/>
        </w:rPr>
        <w:tab/>
        <w:t>- Ustawa</w:t>
      </w:r>
      <w:r w:rsidRPr="00CE5C60">
        <w:rPr>
          <w:rFonts w:ascii="Arial" w:hAnsi="Arial" w:cs="Arial"/>
          <w:sz w:val="18"/>
          <w:szCs w:val="18"/>
        </w:rPr>
        <w:t xml:space="preserve"> Prawo wodne.</w:t>
      </w:r>
    </w:p>
    <w:p w:rsidR="00F35558" w:rsidRDefault="00F35558" w:rsidP="007E2FCC">
      <w:pPr>
        <w:tabs>
          <w:tab w:val="left" w:pos="426"/>
        </w:tabs>
        <w:ind w:left="720" w:hanging="294"/>
        <w:jc w:val="both"/>
        <w:rPr>
          <w:rFonts w:ascii="Arial" w:hAnsi="Arial" w:cs="Arial"/>
          <w:sz w:val="18"/>
          <w:szCs w:val="18"/>
        </w:rPr>
      </w:pPr>
    </w:p>
    <w:p w:rsidR="00F35558" w:rsidRP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Ustawa z dn. 27 kwietnia 20011r. Prawo Ochrony Środowiska (Dz. U. z 2013r</w:t>
      </w:r>
      <w:r w:rsidRPr="00F35558">
        <w:rPr>
          <w:rFonts w:ascii="Arial" w:hAnsi="Arial" w:cs="Arial"/>
          <w:sz w:val="18"/>
        </w:rPr>
        <w:t>., poz. 1232 ze zmianami)</w:t>
      </w:r>
    </w:p>
    <w:p w:rsid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Ustawa z dn. 18 lipca 2001r. Prawo wodne (Dz. U. z 2015r. poz. 469 ze zm.)</w:t>
      </w:r>
    </w:p>
    <w:p w:rsid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Ustawa z dn. 14 grudnia 2012r. o odpadach (Dz.U. z 2013r. poz. 21 ze zmianami</w:t>
      </w:r>
    </w:p>
    <w:p w:rsid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Ustawa z dn. 03 lutego 1995r. o ochronie gruntów rolnych i leśnych (Dz.U. z 2013r. poz. 1205, ze zmianami).</w:t>
      </w:r>
    </w:p>
    <w:p w:rsid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Ustawa z dn. 23.07.2003. o ochronie zabytków i opiece nad zabytkami (Dz. U. Nr 162, poz. 1568</w:t>
      </w:r>
      <w:r w:rsidR="004A3E25">
        <w:rPr>
          <w:rFonts w:ascii="Arial" w:hAnsi="Arial" w:cs="Arial"/>
          <w:sz w:val="18"/>
        </w:rPr>
        <w:t xml:space="preserve"> ze zm.)</w:t>
      </w:r>
    </w:p>
    <w:p w:rsidR="00F35558" w:rsidRDefault="00F35558" w:rsidP="00F35558">
      <w:pPr>
        <w:pStyle w:val="Akapitzlist"/>
        <w:numPr>
          <w:ilvl w:val="0"/>
          <w:numId w:val="17"/>
        </w:numPr>
        <w:suppressAutoHyphens w:val="0"/>
        <w:jc w:val="both"/>
        <w:rPr>
          <w:rFonts w:ascii="Arial" w:hAnsi="Arial" w:cs="Arial"/>
          <w:sz w:val="18"/>
        </w:rPr>
      </w:pPr>
      <w:r>
        <w:rPr>
          <w:rFonts w:ascii="Arial" w:hAnsi="Arial" w:cs="Arial"/>
          <w:sz w:val="18"/>
        </w:rPr>
        <w:t>Rozporządzenie Ministra Środowiska z d. 14 czerwca 2007r. w sprawie dopuszczalnych poziomów hałasu w środowisku</w:t>
      </w:r>
    </w:p>
    <w:p w:rsidR="00F35558" w:rsidRDefault="00F35558" w:rsidP="007E2FCC">
      <w:pPr>
        <w:tabs>
          <w:tab w:val="left" w:pos="426"/>
        </w:tabs>
        <w:ind w:left="720" w:hanging="294"/>
        <w:jc w:val="both"/>
        <w:rPr>
          <w:rFonts w:ascii="Arial" w:hAnsi="Arial" w:cs="Arial"/>
          <w:sz w:val="18"/>
          <w:szCs w:val="18"/>
        </w:rPr>
      </w:pPr>
    </w:p>
    <w:p w:rsidR="00DE1F96" w:rsidRPr="00B84D6A" w:rsidRDefault="00DE1F96" w:rsidP="00DE1F96">
      <w:pPr>
        <w:pStyle w:val="Tekstpodstawowy3"/>
        <w:spacing w:after="0"/>
        <w:ind w:left="1080"/>
        <w:rPr>
          <w:rFonts w:ascii="Arial" w:hAnsi="Arial" w:cs="Arial"/>
          <w:sz w:val="18"/>
          <w:szCs w:val="18"/>
          <w:lang w:val="pl-PL"/>
        </w:rPr>
      </w:pPr>
    </w:p>
    <w:p w:rsidR="00DE1F96" w:rsidRPr="0008695E" w:rsidRDefault="0008695E" w:rsidP="0008695E">
      <w:pPr>
        <w:tabs>
          <w:tab w:val="left" w:pos="426"/>
        </w:tabs>
        <w:ind w:left="720" w:hanging="294"/>
        <w:jc w:val="both"/>
        <w:rPr>
          <w:rFonts w:ascii="Arial" w:hAnsi="Arial" w:cs="Arial"/>
          <w:b/>
          <w:sz w:val="18"/>
          <w:szCs w:val="18"/>
        </w:rPr>
      </w:pPr>
      <w:bookmarkStart w:id="12" w:name="_Toc431983096"/>
      <w:bookmarkStart w:id="13" w:name="_Toc448504848"/>
      <w:r>
        <w:rPr>
          <w:rFonts w:ascii="Arial" w:hAnsi="Arial" w:cs="Arial"/>
          <w:b/>
          <w:sz w:val="18"/>
          <w:szCs w:val="18"/>
        </w:rPr>
        <w:tab/>
      </w:r>
      <w:r w:rsidR="00DE1F96" w:rsidRPr="0008695E">
        <w:rPr>
          <w:rFonts w:ascii="Arial" w:hAnsi="Arial" w:cs="Arial"/>
          <w:b/>
          <w:sz w:val="18"/>
          <w:szCs w:val="18"/>
        </w:rPr>
        <w:t>-</w:t>
      </w:r>
      <w:r>
        <w:rPr>
          <w:rFonts w:ascii="Arial" w:hAnsi="Arial" w:cs="Arial"/>
          <w:b/>
          <w:sz w:val="18"/>
          <w:szCs w:val="18"/>
        </w:rPr>
        <w:t xml:space="preserve"> </w:t>
      </w:r>
      <w:r w:rsidR="00DE1F96" w:rsidRPr="0008695E">
        <w:rPr>
          <w:rFonts w:ascii="Arial" w:hAnsi="Arial" w:cs="Arial"/>
          <w:b/>
          <w:sz w:val="18"/>
          <w:szCs w:val="18"/>
        </w:rPr>
        <w:t>Etap realizacji</w:t>
      </w:r>
      <w:bookmarkEnd w:id="12"/>
      <w:bookmarkEnd w:id="13"/>
    </w:p>
    <w:p w:rsidR="00DE1F96" w:rsidRPr="00B84D6A" w:rsidRDefault="00DE1F96" w:rsidP="00DE1F96">
      <w:pPr>
        <w:shd w:val="clear" w:color="auto" w:fill="FFFFFF"/>
        <w:suppressAutoHyphens w:val="0"/>
        <w:autoSpaceDE w:val="0"/>
        <w:autoSpaceDN w:val="0"/>
        <w:adjustRightInd w:val="0"/>
        <w:ind w:left="709" w:firstLine="707"/>
        <w:jc w:val="both"/>
        <w:rPr>
          <w:rFonts w:ascii="Arial" w:hAnsi="Arial" w:cs="Arial"/>
          <w:sz w:val="18"/>
          <w:szCs w:val="18"/>
        </w:rPr>
      </w:pPr>
      <w:r w:rsidRPr="00B84D6A">
        <w:rPr>
          <w:rFonts w:ascii="Arial" w:hAnsi="Arial" w:cs="Arial"/>
          <w:sz w:val="18"/>
          <w:szCs w:val="18"/>
        </w:rPr>
        <w:t>Etap realizacji planowanej inwestycji wiązać się będzie z emisja hałasu i zanieczyszczeń do powietrza, których źródłem będą maszyny, rządzenia i samochody wykorzystywane przy pracach budowlanych. Dla zminimalizowania oddziaływania etapu budowy na środowisko przewiduje się prowadzenie prac w porze dziennej, tj. w godz. od 6:00 do 22:00. Przewiduje się stosowanie sprawnego technicznie sprzętu, a wszystkie wycieki substancji niebezpiecznych (benzyna, oleje) neutralizowane będą poprzez stosowanie materiałów sorbujących.</w:t>
      </w:r>
    </w:p>
    <w:p w:rsidR="00DE1F96" w:rsidRPr="00B84D6A" w:rsidRDefault="00DE1F96" w:rsidP="00DE1F96">
      <w:pPr>
        <w:shd w:val="clear" w:color="auto" w:fill="FFFFFF"/>
        <w:suppressAutoHyphens w:val="0"/>
        <w:autoSpaceDE w:val="0"/>
        <w:autoSpaceDN w:val="0"/>
        <w:adjustRightInd w:val="0"/>
        <w:ind w:left="709" w:firstLine="707"/>
        <w:jc w:val="both"/>
        <w:rPr>
          <w:rFonts w:ascii="Arial" w:hAnsi="Arial" w:cs="Arial"/>
          <w:sz w:val="18"/>
          <w:szCs w:val="18"/>
        </w:rPr>
      </w:pPr>
      <w:r w:rsidRPr="00B84D6A">
        <w:rPr>
          <w:rFonts w:ascii="Arial" w:hAnsi="Arial" w:cs="Arial"/>
          <w:sz w:val="18"/>
          <w:szCs w:val="18"/>
        </w:rPr>
        <w:t>W trakcie prowadzenia prac powstawać będą odpady niebezpieczne i inne, które magazynowane będą w sposób selektywny na terenie inwestycji i będą przekazywane podmiotom posiadającym stosowne zezwolenia, w celu ich odzysku lub unieszkodliwienia.</w:t>
      </w:r>
    </w:p>
    <w:p w:rsidR="00D761AD" w:rsidRPr="00B84D6A" w:rsidRDefault="00DE1F96" w:rsidP="00D761AD">
      <w:pPr>
        <w:shd w:val="clear" w:color="auto" w:fill="FFFFFF"/>
        <w:suppressAutoHyphens w:val="0"/>
        <w:autoSpaceDE w:val="0"/>
        <w:autoSpaceDN w:val="0"/>
        <w:adjustRightInd w:val="0"/>
        <w:ind w:left="709" w:firstLine="707"/>
        <w:jc w:val="both"/>
        <w:rPr>
          <w:rFonts w:ascii="Arial" w:hAnsi="Arial" w:cs="Arial"/>
          <w:sz w:val="18"/>
          <w:szCs w:val="18"/>
        </w:rPr>
      </w:pPr>
      <w:r w:rsidRPr="00B84D6A">
        <w:rPr>
          <w:rFonts w:ascii="Arial" w:hAnsi="Arial" w:cs="Arial"/>
          <w:sz w:val="18"/>
          <w:szCs w:val="18"/>
        </w:rPr>
        <w:t>Po zakończeniu etapu realizacji inwestycji teren zostanie uporządkowany. Oddziaływanie w fazie budowy będzie miało charakter lokalny, krótkotrwały i ustąpi niezwłocznie po zakończeniu prac budowlanych.</w:t>
      </w:r>
    </w:p>
    <w:p w:rsidR="00DE1F96" w:rsidRPr="00B84D6A" w:rsidRDefault="00DE1F96" w:rsidP="00DE1F96">
      <w:pPr>
        <w:pStyle w:val="Tekstpodstawowy3"/>
        <w:spacing w:after="0"/>
        <w:ind w:left="1080"/>
        <w:rPr>
          <w:rFonts w:ascii="Arial" w:hAnsi="Arial" w:cs="Arial"/>
          <w:color w:val="FF0000"/>
          <w:sz w:val="18"/>
          <w:szCs w:val="18"/>
          <w:lang w:val="pl-PL"/>
        </w:rPr>
      </w:pPr>
    </w:p>
    <w:p w:rsidR="00DE1F96" w:rsidRPr="0008695E" w:rsidRDefault="00DE1F96" w:rsidP="0008695E">
      <w:pPr>
        <w:tabs>
          <w:tab w:val="left" w:pos="426"/>
        </w:tabs>
        <w:ind w:left="720" w:hanging="294"/>
        <w:jc w:val="both"/>
        <w:rPr>
          <w:rFonts w:ascii="Arial" w:hAnsi="Arial" w:cs="Arial"/>
          <w:b/>
          <w:sz w:val="18"/>
          <w:szCs w:val="18"/>
        </w:rPr>
      </w:pPr>
      <w:bookmarkStart w:id="14" w:name="_Toc431983097"/>
      <w:bookmarkStart w:id="15" w:name="_Toc448504849"/>
      <w:r w:rsidRPr="0008695E">
        <w:rPr>
          <w:rFonts w:ascii="Arial" w:hAnsi="Arial" w:cs="Arial"/>
          <w:b/>
          <w:sz w:val="18"/>
          <w:szCs w:val="18"/>
        </w:rPr>
        <w:tab/>
        <w:t>-</w:t>
      </w:r>
      <w:r w:rsidR="00CE23C9">
        <w:rPr>
          <w:rFonts w:ascii="Arial" w:hAnsi="Arial" w:cs="Arial"/>
          <w:b/>
          <w:sz w:val="18"/>
          <w:szCs w:val="18"/>
        </w:rPr>
        <w:t xml:space="preserve"> </w:t>
      </w:r>
      <w:r w:rsidRPr="0008695E">
        <w:rPr>
          <w:rFonts w:ascii="Arial" w:hAnsi="Arial" w:cs="Arial"/>
          <w:b/>
          <w:sz w:val="18"/>
          <w:szCs w:val="18"/>
        </w:rPr>
        <w:t>Właściwości akustyczne i emisja drgań</w:t>
      </w:r>
      <w:bookmarkEnd w:id="14"/>
      <w:bookmarkEnd w:id="15"/>
    </w:p>
    <w:p w:rsidR="00DE1F96" w:rsidRDefault="00DE1F96" w:rsidP="00DE1F96">
      <w:pPr>
        <w:shd w:val="clear" w:color="auto" w:fill="FFFFFF"/>
        <w:suppressAutoHyphens w:val="0"/>
        <w:autoSpaceDE w:val="0"/>
        <w:autoSpaceDN w:val="0"/>
        <w:adjustRightInd w:val="0"/>
        <w:ind w:left="708" w:firstLine="709"/>
        <w:jc w:val="both"/>
        <w:rPr>
          <w:rFonts w:ascii="Arial" w:hAnsi="Arial" w:cs="Arial"/>
          <w:sz w:val="18"/>
          <w:szCs w:val="18"/>
        </w:rPr>
      </w:pPr>
      <w:r>
        <w:rPr>
          <w:rFonts w:ascii="Arial" w:hAnsi="Arial" w:cs="Arial"/>
          <w:sz w:val="18"/>
          <w:szCs w:val="18"/>
        </w:rPr>
        <w:t xml:space="preserve">Zgodnie z § 2 Rozporządzenia Ministra Środowiska z dnia 14 czerwca 2007r. w sprawie dopuszczalnych poziomów hałasu w środowisku wynosi 55dB w porze dziennej tj. </w:t>
      </w:r>
      <w:r w:rsidRPr="00691018">
        <w:rPr>
          <w:rFonts w:ascii="Arial" w:hAnsi="Arial" w:cs="Arial"/>
          <w:sz w:val="18"/>
          <w:szCs w:val="18"/>
        </w:rPr>
        <w:t>7</w:t>
      </w:r>
      <w:r w:rsidRPr="00691018">
        <w:rPr>
          <w:rFonts w:ascii="Arial" w:hAnsi="Arial" w:cs="Arial"/>
          <w:sz w:val="18"/>
          <w:szCs w:val="18"/>
          <w:vertAlign w:val="superscript"/>
        </w:rPr>
        <w:t>00</w:t>
      </w:r>
      <w:r w:rsidRPr="00691018">
        <w:rPr>
          <w:rFonts w:ascii="Arial" w:hAnsi="Arial" w:cs="Arial"/>
          <w:sz w:val="18"/>
          <w:szCs w:val="18"/>
        </w:rPr>
        <w:t>-15</w:t>
      </w:r>
      <w:r w:rsidRPr="00691018">
        <w:rPr>
          <w:rFonts w:ascii="Arial" w:hAnsi="Arial" w:cs="Arial"/>
          <w:sz w:val="18"/>
          <w:szCs w:val="18"/>
          <w:vertAlign w:val="superscript"/>
        </w:rPr>
        <w:t>00</w:t>
      </w:r>
      <w:r>
        <w:rPr>
          <w:rFonts w:ascii="Arial" w:hAnsi="Arial" w:cs="Arial"/>
          <w:sz w:val="18"/>
          <w:szCs w:val="18"/>
        </w:rPr>
        <w:t>.</w:t>
      </w:r>
    </w:p>
    <w:p w:rsidR="00DE1F96" w:rsidRDefault="00DE1F96" w:rsidP="00DE1F96">
      <w:pPr>
        <w:shd w:val="clear" w:color="auto" w:fill="FFFFFF"/>
        <w:suppressAutoHyphens w:val="0"/>
        <w:autoSpaceDE w:val="0"/>
        <w:autoSpaceDN w:val="0"/>
        <w:adjustRightInd w:val="0"/>
        <w:ind w:left="708" w:firstLine="709"/>
        <w:jc w:val="both"/>
        <w:rPr>
          <w:rFonts w:ascii="Arial" w:hAnsi="Arial" w:cs="Arial"/>
          <w:sz w:val="18"/>
          <w:szCs w:val="18"/>
        </w:rPr>
      </w:pPr>
      <w:r>
        <w:rPr>
          <w:rFonts w:ascii="Arial" w:hAnsi="Arial" w:cs="Arial"/>
          <w:sz w:val="18"/>
          <w:szCs w:val="18"/>
        </w:rPr>
        <w:t>W projektowanym obiekcie wszelkie prace produkcyjne będą prowadzone na ww. urządzeniach, które posiadają niezbędne certyfikaty dotyczące poziomu hałasu na stanowiskach pracy, które nie są przekroczone. Z uwago na charakter prac w obiekcie nie będą używane urządzenia typu szlifierka kątowa itp. Urządzenia te są używane tylko podczas prac montażowych mam terenie zakładu klienta, a nie w projektowanym obiekcie. W związku z faktem, że urządzenia będą pracowały wewnątrz hali emisja hałasu na zewnątrz obiektu nie przekroczy wartości dopuszczalnych i zamknie się o obrębie przedmiotowej działki dzięki m.in. izolacyjności akustycznej płyt warstwowych obudowy (20dB).</w:t>
      </w:r>
    </w:p>
    <w:p w:rsidR="00DE1F96" w:rsidRPr="00B84D6A" w:rsidRDefault="00DE1F96" w:rsidP="00DE1F96">
      <w:pPr>
        <w:pStyle w:val="Tekstpodstawowy3"/>
        <w:spacing w:after="0"/>
        <w:rPr>
          <w:rFonts w:ascii="Arial" w:hAnsi="Arial" w:cs="Arial"/>
          <w:color w:val="FF0000"/>
          <w:sz w:val="18"/>
          <w:szCs w:val="18"/>
          <w:lang w:val="pl-PL"/>
        </w:rPr>
      </w:pPr>
    </w:p>
    <w:p w:rsidR="00DE1F96" w:rsidRPr="0008695E" w:rsidRDefault="00DE1F96" w:rsidP="0008695E">
      <w:pPr>
        <w:tabs>
          <w:tab w:val="left" w:pos="426"/>
        </w:tabs>
        <w:ind w:left="720" w:hanging="294"/>
        <w:jc w:val="both"/>
        <w:rPr>
          <w:rFonts w:ascii="Arial" w:hAnsi="Arial" w:cs="Arial"/>
          <w:b/>
          <w:sz w:val="18"/>
          <w:szCs w:val="18"/>
        </w:rPr>
      </w:pPr>
      <w:bookmarkStart w:id="16" w:name="_Toc431983098"/>
      <w:bookmarkStart w:id="17" w:name="_Toc448504850"/>
      <w:r w:rsidRPr="0008695E">
        <w:rPr>
          <w:rFonts w:ascii="Arial" w:hAnsi="Arial" w:cs="Arial"/>
          <w:b/>
          <w:sz w:val="18"/>
          <w:szCs w:val="18"/>
        </w:rPr>
        <w:tab/>
        <w:t>-</w:t>
      </w:r>
      <w:r w:rsidR="00CE23C9">
        <w:rPr>
          <w:rFonts w:ascii="Arial" w:hAnsi="Arial" w:cs="Arial"/>
          <w:b/>
          <w:sz w:val="18"/>
          <w:szCs w:val="18"/>
        </w:rPr>
        <w:t xml:space="preserve"> </w:t>
      </w:r>
      <w:r w:rsidRPr="0008695E">
        <w:rPr>
          <w:rFonts w:ascii="Arial" w:hAnsi="Arial" w:cs="Arial"/>
          <w:b/>
          <w:sz w:val="18"/>
          <w:szCs w:val="18"/>
        </w:rPr>
        <w:t>Emisja zanieczyszczeń gazowych pyłowych i płynnych</w:t>
      </w:r>
      <w:bookmarkEnd w:id="16"/>
      <w:r w:rsidRPr="0008695E">
        <w:rPr>
          <w:rFonts w:ascii="Arial" w:hAnsi="Arial" w:cs="Arial"/>
          <w:b/>
          <w:sz w:val="18"/>
          <w:szCs w:val="18"/>
        </w:rPr>
        <w:t xml:space="preserve"> (uciążliwość zapachowa)</w:t>
      </w:r>
      <w:bookmarkEnd w:id="17"/>
    </w:p>
    <w:p w:rsidR="00DE1F96" w:rsidRPr="003B4AA0" w:rsidRDefault="00DE1F96" w:rsidP="00DE1F96">
      <w:pPr>
        <w:ind w:left="709"/>
        <w:jc w:val="both"/>
        <w:rPr>
          <w:rFonts w:ascii="Arial" w:hAnsi="Arial" w:cs="Arial"/>
          <w:sz w:val="18"/>
          <w:szCs w:val="18"/>
        </w:rPr>
      </w:pPr>
      <w:r w:rsidRPr="003B4AA0">
        <w:rPr>
          <w:rFonts w:ascii="Arial" w:hAnsi="Arial" w:cs="Arial"/>
          <w:sz w:val="18"/>
          <w:szCs w:val="18"/>
        </w:rPr>
        <w:t>Nie przewiduje się wystąpienia uciążliwości zapachowych i konfliktów społecznych związanych z prowadzeniem przedmiotowego obiektu</w:t>
      </w:r>
      <w:r w:rsidR="002E5F1F">
        <w:rPr>
          <w:rFonts w:ascii="Arial" w:hAnsi="Arial" w:cs="Arial"/>
          <w:sz w:val="18"/>
          <w:szCs w:val="18"/>
        </w:rPr>
        <w:t>.</w:t>
      </w:r>
    </w:p>
    <w:p w:rsidR="00DE1F96" w:rsidRPr="00B84D6A" w:rsidRDefault="00DE1F96" w:rsidP="00DE1F96">
      <w:pPr>
        <w:ind w:left="709"/>
        <w:rPr>
          <w:color w:val="FF0000"/>
        </w:rPr>
      </w:pPr>
    </w:p>
    <w:p w:rsidR="00DE1F96" w:rsidRPr="0008695E" w:rsidRDefault="00CE23C9" w:rsidP="0008695E">
      <w:pPr>
        <w:tabs>
          <w:tab w:val="left" w:pos="426"/>
        </w:tabs>
        <w:ind w:left="720" w:hanging="294"/>
        <w:jc w:val="both"/>
        <w:rPr>
          <w:rFonts w:ascii="Arial" w:hAnsi="Arial" w:cs="Arial"/>
          <w:b/>
          <w:sz w:val="18"/>
          <w:szCs w:val="18"/>
        </w:rPr>
      </w:pPr>
      <w:bookmarkStart w:id="18" w:name="_Toc431983099"/>
      <w:bookmarkStart w:id="19" w:name="_Toc448504851"/>
      <w:r>
        <w:rPr>
          <w:rFonts w:ascii="Arial" w:hAnsi="Arial" w:cs="Arial"/>
          <w:b/>
          <w:sz w:val="18"/>
          <w:szCs w:val="18"/>
        </w:rPr>
        <w:tab/>
      </w:r>
      <w:r w:rsidR="00DE1F96" w:rsidRPr="0008695E">
        <w:rPr>
          <w:rFonts w:ascii="Arial" w:hAnsi="Arial" w:cs="Arial"/>
          <w:b/>
          <w:sz w:val="18"/>
          <w:szCs w:val="18"/>
        </w:rPr>
        <w:t>-</w:t>
      </w:r>
      <w:r w:rsidR="0008695E">
        <w:rPr>
          <w:rFonts w:ascii="Arial" w:hAnsi="Arial" w:cs="Arial"/>
          <w:b/>
          <w:sz w:val="18"/>
          <w:szCs w:val="18"/>
        </w:rPr>
        <w:t xml:space="preserve"> </w:t>
      </w:r>
      <w:r w:rsidR="00DE1F96" w:rsidRPr="0008695E">
        <w:rPr>
          <w:rFonts w:ascii="Arial" w:hAnsi="Arial" w:cs="Arial"/>
          <w:b/>
          <w:sz w:val="18"/>
          <w:szCs w:val="18"/>
        </w:rPr>
        <w:t>Wpływ obiektu na istniejący drzewostan, powierzchnie ziemi w tym glebę, wody powierzchniowe i podziemne</w:t>
      </w:r>
      <w:bookmarkEnd w:id="18"/>
      <w:bookmarkEnd w:id="19"/>
      <w:r w:rsidR="00DE1F96" w:rsidRPr="0008695E">
        <w:rPr>
          <w:rFonts w:ascii="Arial" w:hAnsi="Arial" w:cs="Arial"/>
          <w:b/>
          <w:sz w:val="18"/>
          <w:szCs w:val="18"/>
        </w:rPr>
        <w:t xml:space="preserve"> </w:t>
      </w:r>
    </w:p>
    <w:p w:rsidR="00DE1F96" w:rsidRDefault="00DE1F96" w:rsidP="00DE1F96">
      <w:pPr>
        <w:pStyle w:val="Tekstpodstawowy3"/>
        <w:spacing w:after="0"/>
        <w:ind w:left="708" w:firstLine="708"/>
        <w:jc w:val="both"/>
        <w:rPr>
          <w:rFonts w:ascii="Arial" w:hAnsi="Arial" w:cs="Arial"/>
          <w:sz w:val="18"/>
          <w:szCs w:val="18"/>
          <w:lang w:val="pl-PL"/>
        </w:rPr>
      </w:pPr>
      <w:r>
        <w:rPr>
          <w:rFonts w:ascii="Arial" w:hAnsi="Arial" w:cs="Arial"/>
          <w:sz w:val="18"/>
          <w:szCs w:val="18"/>
          <w:lang w:val="pl-PL"/>
        </w:rPr>
        <w:t>Nie stwierdzono negatywnego wpływu na istniejący drzewostan. Wody opadowe z dachu budynku zostaną odprowadzone na teren działki.</w:t>
      </w:r>
    </w:p>
    <w:p w:rsidR="00DE1F96" w:rsidRDefault="00DE1F96" w:rsidP="00DE1F96">
      <w:pPr>
        <w:pStyle w:val="Tekstpodstawowy3"/>
        <w:spacing w:after="0"/>
        <w:ind w:left="708" w:firstLine="708"/>
        <w:jc w:val="both"/>
        <w:rPr>
          <w:rFonts w:ascii="Arial" w:hAnsi="Arial" w:cs="Arial"/>
          <w:sz w:val="18"/>
          <w:szCs w:val="18"/>
          <w:lang w:val="pl-PL"/>
        </w:rPr>
      </w:pPr>
      <w:r>
        <w:rPr>
          <w:rFonts w:ascii="Arial" w:hAnsi="Arial" w:cs="Arial"/>
          <w:sz w:val="18"/>
          <w:szCs w:val="18"/>
          <w:lang w:val="pl-PL"/>
        </w:rPr>
        <w:t>Obiekt nie wprowadza zakłóceń w charakterystyce powierzchni ziemi, gleby, wód powierzchniowych i podziemnych - zgodnie z obowiązującymi przepisami i normami.</w:t>
      </w:r>
    </w:p>
    <w:p w:rsidR="00DE1F96" w:rsidRDefault="00DE1F96" w:rsidP="00DE1F96">
      <w:pPr>
        <w:pStyle w:val="Tekstpodstawowy3"/>
        <w:spacing w:after="0"/>
        <w:ind w:left="708" w:firstLine="708"/>
        <w:jc w:val="both"/>
        <w:rPr>
          <w:rFonts w:ascii="Arial" w:hAnsi="Arial" w:cs="Arial"/>
          <w:sz w:val="18"/>
          <w:szCs w:val="18"/>
          <w:lang w:val="pl-PL"/>
        </w:rPr>
      </w:pPr>
      <w:r>
        <w:rPr>
          <w:rFonts w:ascii="Arial" w:hAnsi="Arial" w:cs="Arial"/>
          <w:sz w:val="18"/>
          <w:szCs w:val="18"/>
          <w:lang w:val="pl-PL"/>
        </w:rPr>
        <w:t>Przewidywana uciążliwość wynikająca z realizacji i eksploatacji przedsięwzięcia będą ograniczone jedynie do terenu stanowiącego własność inwestora, nie zachodzi wiec prawdopodobieństwo znaczącego oddziaływania na gatunki roślinności.</w:t>
      </w:r>
    </w:p>
    <w:p w:rsidR="00DE1F96" w:rsidRDefault="00DE1F96" w:rsidP="00DE1F96">
      <w:pPr>
        <w:pStyle w:val="Tekstpodstawowy3"/>
        <w:spacing w:after="0"/>
        <w:ind w:left="708" w:firstLine="708"/>
        <w:jc w:val="both"/>
        <w:rPr>
          <w:rFonts w:ascii="Arial" w:hAnsi="Arial" w:cs="Arial"/>
          <w:sz w:val="18"/>
          <w:szCs w:val="18"/>
          <w:lang w:val="pl-PL"/>
        </w:rPr>
      </w:pPr>
      <w:r>
        <w:rPr>
          <w:rFonts w:ascii="Arial" w:hAnsi="Arial" w:cs="Arial"/>
          <w:sz w:val="18"/>
          <w:szCs w:val="18"/>
          <w:lang w:val="pl-PL"/>
        </w:rPr>
        <w:t xml:space="preserve">Funkcjonowanie instalacji nie stanowi zarówno potencjalnego jak i rzeczywistego zagrożenia dla gleb i powierzchni ziemi w granicach jej lokalizacji jaki i poza jej granicami. </w:t>
      </w:r>
    </w:p>
    <w:p w:rsidR="00DE1F96" w:rsidRDefault="00DE1F96" w:rsidP="00DE1F96">
      <w:pPr>
        <w:pStyle w:val="Tekstpodstawowy3"/>
        <w:spacing w:after="0"/>
        <w:ind w:left="1080"/>
        <w:rPr>
          <w:rFonts w:ascii="Arial" w:hAnsi="Arial" w:cs="Arial"/>
          <w:sz w:val="18"/>
          <w:szCs w:val="18"/>
          <w:lang w:val="pl-PL"/>
        </w:rPr>
      </w:pPr>
    </w:p>
    <w:p w:rsidR="00DE1F96" w:rsidRPr="00B2193C" w:rsidRDefault="00DE1F96" w:rsidP="00DE1F96">
      <w:pPr>
        <w:suppressAutoHyphens w:val="0"/>
        <w:ind w:left="708" w:firstLine="702"/>
        <w:jc w:val="both"/>
        <w:rPr>
          <w:rFonts w:ascii="Arial" w:hAnsi="Arial" w:cs="Arial"/>
          <w:b/>
          <w:sz w:val="18"/>
          <w:szCs w:val="18"/>
        </w:rPr>
      </w:pPr>
      <w:r w:rsidRPr="00B2193C">
        <w:rPr>
          <w:rFonts w:ascii="Arial" w:hAnsi="Arial" w:cs="Arial"/>
          <w:b/>
          <w:sz w:val="18"/>
          <w:szCs w:val="18"/>
        </w:rPr>
        <w:t xml:space="preserve">Projektowana inwestycja nie będzie szkodliwa dla środowiska. Przedsięwzięcie to nie jest zlokalizowane na obszarach wymagających specjalnej ochrony ze względu na występowanie gatunków roślin I zwierząt lub ich siedlisk, jak i siedlisk objętych ochroną. Planowana inwestycja nie będzie negatywnie oddziaływać na poszczególne komponenty środowiska przyrodniczego, jak również na zdrowie I warunki życia ludzi. Ponadto nie wystąpi możliwość kumulowania się oddziaływań, a wykorzystanie zasobów naturalnych, ryzyko emisji, występowania innych uciążliwości będzie zerowe. </w:t>
      </w:r>
    </w:p>
    <w:p w:rsidR="00DE1F96" w:rsidRDefault="00DE1F96" w:rsidP="008149F9">
      <w:pPr>
        <w:pStyle w:val="Tekstpodstawowy"/>
        <w:spacing w:after="0"/>
      </w:pPr>
    </w:p>
    <w:p w:rsidR="00D761AD" w:rsidRPr="001103B4" w:rsidRDefault="00D761AD" w:rsidP="008149F9">
      <w:pPr>
        <w:pStyle w:val="Tekstpodstawowy"/>
        <w:spacing w:after="0"/>
      </w:pPr>
    </w:p>
    <w:p w:rsidR="00E74C27" w:rsidRPr="00BF4928" w:rsidRDefault="00C75616" w:rsidP="00E74C27">
      <w:pPr>
        <w:pStyle w:val="Nagwek1"/>
      </w:pPr>
      <w:bookmarkStart w:id="20" w:name="_Toc35342857"/>
      <w:r>
        <w:t>DECYZJA O WARUNKACH ZABUDOWY</w:t>
      </w:r>
      <w:bookmarkEnd w:id="20"/>
    </w:p>
    <w:p w:rsidR="008149F9" w:rsidRPr="00BF4928" w:rsidRDefault="008149F9" w:rsidP="00670570">
      <w:pPr>
        <w:pStyle w:val="Nagwek2"/>
        <w:numPr>
          <w:ilvl w:val="0"/>
          <w:numId w:val="0"/>
        </w:numPr>
        <w:ind w:left="709"/>
      </w:pPr>
    </w:p>
    <w:p w:rsidR="001C40E8" w:rsidRPr="00BF4928" w:rsidRDefault="001C40E8" w:rsidP="001C40E8">
      <w:pPr>
        <w:pStyle w:val="Nagwek2"/>
      </w:pPr>
      <w:bookmarkStart w:id="21" w:name="_Toc35342858"/>
      <w:r w:rsidRPr="00BF4928">
        <w:t>Warunki i wymagania ochrony i kształtowania ładu przestrzennego</w:t>
      </w:r>
      <w:bookmarkEnd w:id="21"/>
    </w:p>
    <w:p w:rsidR="001C40E8" w:rsidRPr="00542723" w:rsidRDefault="001C40E8" w:rsidP="001C40E8">
      <w:pPr>
        <w:shd w:val="clear" w:color="auto" w:fill="FFFFFF"/>
        <w:suppressAutoHyphens w:val="0"/>
        <w:autoSpaceDE w:val="0"/>
        <w:autoSpaceDN w:val="0"/>
        <w:adjustRightInd w:val="0"/>
        <w:ind w:left="708"/>
        <w:jc w:val="both"/>
        <w:rPr>
          <w:rFonts w:ascii="Arial" w:hAnsi="Arial" w:cs="Arial"/>
          <w:sz w:val="18"/>
          <w:szCs w:val="18"/>
        </w:rPr>
      </w:pPr>
    </w:p>
    <w:p w:rsidR="00060762" w:rsidRPr="00542723" w:rsidRDefault="00060762" w:rsidP="004A3E25">
      <w:pPr>
        <w:ind w:left="284" w:firstLine="292"/>
        <w:jc w:val="both"/>
        <w:rPr>
          <w:rFonts w:ascii="Arial" w:hAnsi="Arial" w:cs="Arial"/>
          <w:sz w:val="18"/>
          <w:szCs w:val="18"/>
        </w:rPr>
      </w:pPr>
      <w:r>
        <w:rPr>
          <w:rFonts w:ascii="Arial" w:hAnsi="Arial" w:cs="Arial"/>
          <w:sz w:val="18"/>
          <w:szCs w:val="18"/>
        </w:rPr>
        <w:t>Na d</w:t>
      </w:r>
      <w:r w:rsidRPr="00A72075">
        <w:rPr>
          <w:rFonts w:ascii="Arial" w:hAnsi="Arial" w:cs="Arial"/>
          <w:sz w:val="18"/>
          <w:szCs w:val="18"/>
        </w:rPr>
        <w:t>ział</w:t>
      </w:r>
      <w:r>
        <w:rPr>
          <w:rFonts w:ascii="Arial" w:hAnsi="Arial" w:cs="Arial"/>
          <w:sz w:val="18"/>
          <w:szCs w:val="18"/>
        </w:rPr>
        <w:t>ce</w:t>
      </w:r>
      <w:r w:rsidRPr="00A72075">
        <w:rPr>
          <w:rFonts w:ascii="Arial" w:hAnsi="Arial" w:cs="Arial"/>
          <w:sz w:val="18"/>
          <w:szCs w:val="18"/>
        </w:rPr>
        <w:t xml:space="preserve"> </w:t>
      </w:r>
      <w:r w:rsidR="00542723" w:rsidRPr="00542723">
        <w:rPr>
          <w:rFonts w:ascii="Arial" w:hAnsi="Arial" w:cs="Arial"/>
          <w:sz w:val="18"/>
          <w:szCs w:val="18"/>
        </w:rPr>
        <w:t xml:space="preserve">dz. nr </w:t>
      </w:r>
      <w:r w:rsidR="002E5F1F">
        <w:rPr>
          <w:rFonts w:ascii="Arial" w:hAnsi="Arial" w:cs="Arial"/>
          <w:sz w:val="18"/>
          <w:szCs w:val="18"/>
        </w:rPr>
        <w:t>22</w:t>
      </w:r>
      <w:r w:rsidR="00542723" w:rsidRPr="00542723">
        <w:rPr>
          <w:rFonts w:ascii="Arial" w:hAnsi="Arial" w:cs="Arial"/>
          <w:sz w:val="18"/>
          <w:szCs w:val="18"/>
        </w:rPr>
        <w:t>1/</w:t>
      </w:r>
      <w:r w:rsidR="002E5F1F">
        <w:rPr>
          <w:rFonts w:ascii="Arial" w:hAnsi="Arial" w:cs="Arial"/>
          <w:sz w:val="18"/>
          <w:szCs w:val="18"/>
        </w:rPr>
        <w:t>6</w:t>
      </w:r>
      <w:r w:rsidR="00542723" w:rsidRPr="00542723">
        <w:rPr>
          <w:rFonts w:ascii="Arial" w:hAnsi="Arial" w:cs="Arial"/>
          <w:sz w:val="18"/>
          <w:szCs w:val="18"/>
        </w:rPr>
        <w:t xml:space="preserve">, obręb </w:t>
      </w:r>
      <w:r w:rsidR="00A02D20">
        <w:rPr>
          <w:rFonts w:ascii="Arial" w:hAnsi="Arial" w:cs="Arial"/>
          <w:sz w:val="18"/>
          <w:szCs w:val="18"/>
        </w:rPr>
        <w:t xml:space="preserve">Bukowiec, gm. Bukowiec </w:t>
      </w:r>
      <w:r w:rsidRPr="00B958D2">
        <w:rPr>
          <w:rFonts w:ascii="Arial" w:hAnsi="Arial" w:cs="Arial"/>
          <w:sz w:val="18"/>
          <w:szCs w:val="18"/>
        </w:rPr>
        <w:t xml:space="preserve">planuje się </w:t>
      </w:r>
      <w:r w:rsidR="00542723">
        <w:rPr>
          <w:rFonts w:ascii="Arial" w:hAnsi="Arial" w:cs="Arial"/>
          <w:sz w:val="18"/>
          <w:szCs w:val="18"/>
        </w:rPr>
        <w:t xml:space="preserve">inwestycję polegającą na </w:t>
      </w:r>
      <w:r w:rsidR="000A7244">
        <w:rPr>
          <w:rFonts w:ascii="Arial" w:hAnsi="Arial" w:cs="Arial"/>
          <w:sz w:val="18"/>
          <w:szCs w:val="18"/>
        </w:rPr>
        <w:t>roz</w:t>
      </w:r>
      <w:r w:rsidR="00542723">
        <w:rPr>
          <w:rFonts w:ascii="Arial" w:hAnsi="Arial" w:cs="Arial"/>
          <w:sz w:val="18"/>
          <w:szCs w:val="18"/>
        </w:rPr>
        <w:t xml:space="preserve">budowie </w:t>
      </w:r>
      <w:r w:rsidR="000A7244">
        <w:rPr>
          <w:rFonts w:ascii="Arial" w:hAnsi="Arial" w:cs="Arial"/>
          <w:sz w:val="18"/>
          <w:szCs w:val="18"/>
        </w:rPr>
        <w:t xml:space="preserve">istniejącego budynku szkoły podstawowej o halę gimnastyczną oraz kompleks lekkoatletyczny </w:t>
      </w:r>
      <w:r w:rsidR="00542723">
        <w:rPr>
          <w:rFonts w:ascii="Arial" w:hAnsi="Arial" w:cs="Arial"/>
          <w:sz w:val="18"/>
          <w:szCs w:val="18"/>
        </w:rPr>
        <w:t>wraz z niezbędną infrastrukturą</w:t>
      </w:r>
      <w:r w:rsidRPr="00B958D2">
        <w:rPr>
          <w:rFonts w:ascii="Arial" w:hAnsi="Arial" w:cs="Arial"/>
          <w:sz w:val="18"/>
          <w:szCs w:val="18"/>
        </w:rPr>
        <w:t>.</w:t>
      </w:r>
      <w:r>
        <w:rPr>
          <w:rFonts w:ascii="Arial" w:hAnsi="Arial" w:cs="Arial"/>
          <w:b/>
          <w:sz w:val="18"/>
          <w:szCs w:val="18"/>
        </w:rPr>
        <w:t xml:space="preserve"> </w:t>
      </w:r>
    </w:p>
    <w:p w:rsidR="001C40E8" w:rsidRPr="00BF4928" w:rsidRDefault="00B267DF" w:rsidP="009124D0">
      <w:pPr>
        <w:shd w:val="clear" w:color="auto" w:fill="FFFFFF"/>
        <w:suppressAutoHyphens w:val="0"/>
        <w:autoSpaceDE w:val="0"/>
        <w:autoSpaceDN w:val="0"/>
        <w:adjustRightInd w:val="0"/>
        <w:ind w:left="284" w:firstLine="568"/>
        <w:jc w:val="both"/>
        <w:rPr>
          <w:rFonts w:ascii="Arial" w:hAnsi="Arial" w:cs="Arial"/>
          <w:sz w:val="18"/>
          <w:szCs w:val="18"/>
        </w:rPr>
      </w:pPr>
      <w:r w:rsidRPr="00BF4928">
        <w:rPr>
          <w:rFonts w:ascii="Arial" w:hAnsi="Arial" w:cs="Arial"/>
          <w:sz w:val="18"/>
          <w:szCs w:val="18"/>
        </w:rPr>
        <w:t>Projektowany obiekt u</w:t>
      </w:r>
      <w:r w:rsidR="00BD54D9" w:rsidRPr="00BF4928">
        <w:rPr>
          <w:rFonts w:ascii="Arial" w:hAnsi="Arial" w:cs="Arial"/>
          <w:sz w:val="18"/>
          <w:szCs w:val="18"/>
        </w:rPr>
        <w:t xml:space="preserve">względnia </w:t>
      </w:r>
      <w:r w:rsidR="00F743D9" w:rsidRPr="00BF4928">
        <w:rPr>
          <w:rFonts w:ascii="Arial" w:hAnsi="Arial" w:cs="Arial"/>
          <w:sz w:val="18"/>
          <w:szCs w:val="18"/>
        </w:rPr>
        <w:t>wymagania ładu przestrzennego, kształtując przestrzeń w sposób tworzący harmonijną całość oraz uwzględnia w uporządkowanych relacjach wszelkie uwarunkowania i wymagania funkcjonalne, społeczno-gospodarcze</w:t>
      </w:r>
      <w:r w:rsidR="00BD54D9" w:rsidRPr="00BF4928">
        <w:rPr>
          <w:rFonts w:ascii="Arial" w:hAnsi="Arial" w:cs="Arial"/>
          <w:sz w:val="18"/>
          <w:szCs w:val="18"/>
        </w:rPr>
        <w:t>, środowiskowe</w:t>
      </w:r>
      <w:r w:rsidR="00F743D9" w:rsidRPr="00BF4928">
        <w:rPr>
          <w:rFonts w:ascii="Arial" w:hAnsi="Arial" w:cs="Arial"/>
          <w:sz w:val="18"/>
          <w:szCs w:val="18"/>
        </w:rPr>
        <w:t xml:space="preserve">, kulturowe oraz </w:t>
      </w:r>
      <w:r w:rsidR="00BD54D9" w:rsidRPr="00BF4928">
        <w:rPr>
          <w:rFonts w:ascii="Arial" w:hAnsi="Arial" w:cs="Arial"/>
          <w:sz w:val="18"/>
          <w:szCs w:val="18"/>
        </w:rPr>
        <w:t>kompozycyjno-estetyczne</w:t>
      </w:r>
      <w:r w:rsidR="003D0161" w:rsidRPr="00BF4928">
        <w:rPr>
          <w:rFonts w:ascii="Arial" w:hAnsi="Arial" w:cs="Arial"/>
          <w:sz w:val="18"/>
          <w:szCs w:val="18"/>
        </w:rPr>
        <w:t>.</w:t>
      </w:r>
    </w:p>
    <w:p w:rsidR="00BD54D9" w:rsidRPr="00BF4928" w:rsidRDefault="00BD54D9" w:rsidP="009124D0">
      <w:pPr>
        <w:shd w:val="clear" w:color="auto" w:fill="FFFFFF"/>
        <w:suppressAutoHyphens w:val="0"/>
        <w:autoSpaceDE w:val="0"/>
        <w:autoSpaceDN w:val="0"/>
        <w:adjustRightInd w:val="0"/>
        <w:ind w:left="284" w:firstLine="568"/>
        <w:jc w:val="both"/>
        <w:rPr>
          <w:rFonts w:ascii="Arial" w:hAnsi="Arial" w:cs="Arial"/>
          <w:sz w:val="18"/>
          <w:szCs w:val="18"/>
        </w:rPr>
      </w:pPr>
      <w:r w:rsidRPr="00BF4928">
        <w:rPr>
          <w:rFonts w:ascii="Arial" w:hAnsi="Arial" w:cs="Arial"/>
          <w:sz w:val="18"/>
          <w:szCs w:val="18"/>
        </w:rPr>
        <w:t>Zagospodarowanie działki jest zgodne z obowiązującymi przepisami w sprawie warunków technicznych, jakim powinny odpowiadać budynki i ich usytuowanie.</w:t>
      </w:r>
    </w:p>
    <w:p w:rsidR="00542723" w:rsidRDefault="00542723" w:rsidP="005A7C97">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xml:space="preserve">Warunki i wymagania ochrony oraz </w:t>
      </w:r>
      <w:r w:rsidR="00BE42C5" w:rsidRPr="002E75CD">
        <w:rPr>
          <w:rFonts w:ascii="Arial" w:hAnsi="Arial" w:cs="Arial"/>
          <w:sz w:val="18"/>
          <w:szCs w:val="18"/>
        </w:rPr>
        <w:t xml:space="preserve">kształtowania </w:t>
      </w:r>
      <w:r>
        <w:rPr>
          <w:rFonts w:ascii="Arial" w:hAnsi="Arial" w:cs="Arial"/>
          <w:sz w:val="18"/>
          <w:szCs w:val="18"/>
        </w:rPr>
        <w:t xml:space="preserve">ładu przestrzennego oraz parametry, cechy i wskaźniki wyznaczone na podstawie </w:t>
      </w:r>
      <w:r w:rsidR="00DE07CA">
        <w:rPr>
          <w:rFonts w:ascii="Arial" w:hAnsi="Arial" w:cs="Arial"/>
          <w:sz w:val="18"/>
          <w:szCs w:val="18"/>
        </w:rPr>
        <w:t>D</w:t>
      </w:r>
      <w:r>
        <w:rPr>
          <w:rFonts w:ascii="Arial" w:hAnsi="Arial" w:cs="Arial"/>
          <w:sz w:val="18"/>
          <w:szCs w:val="18"/>
        </w:rPr>
        <w:t xml:space="preserve">ecyzji </w:t>
      </w:r>
      <w:r w:rsidR="00DE07CA">
        <w:rPr>
          <w:rFonts w:ascii="Arial" w:hAnsi="Arial" w:cs="Arial"/>
          <w:sz w:val="18"/>
          <w:szCs w:val="18"/>
        </w:rPr>
        <w:t xml:space="preserve">Nr 7/CP/2019 </w:t>
      </w:r>
      <w:r>
        <w:rPr>
          <w:rFonts w:ascii="Arial" w:hAnsi="Arial" w:cs="Arial"/>
          <w:sz w:val="18"/>
          <w:szCs w:val="18"/>
        </w:rPr>
        <w:t xml:space="preserve">o </w:t>
      </w:r>
      <w:r w:rsidR="00DE07CA">
        <w:rPr>
          <w:rFonts w:ascii="Arial" w:hAnsi="Arial" w:cs="Arial"/>
          <w:sz w:val="18"/>
          <w:szCs w:val="18"/>
        </w:rPr>
        <w:t>ustaleniu lokalizacji celu publicznego z dn. 27 grudnia 2019r.:</w:t>
      </w:r>
    </w:p>
    <w:p w:rsidR="00F57E8B" w:rsidRDefault="00F57E8B" w:rsidP="005A7C97">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funkcja terenu</w:t>
      </w:r>
      <w:r w:rsidR="00563C82">
        <w:rPr>
          <w:rFonts w:ascii="Arial" w:hAnsi="Arial" w:cs="Arial"/>
          <w:sz w:val="18"/>
          <w:szCs w:val="18"/>
        </w:rPr>
        <w:t xml:space="preserve"> </w:t>
      </w:r>
      <w:r>
        <w:rPr>
          <w:rFonts w:ascii="Arial" w:hAnsi="Arial" w:cs="Arial"/>
          <w:sz w:val="18"/>
          <w:szCs w:val="18"/>
        </w:rPr>
        <w:t>- usługi oświaty /Szkoła Podstawowa w Bukowcu/, dopuszcza się rozbudowę istniejącego budynku o halę gimnastyczną- warunek spełniony</w:t>
      </w:r>
      <w:r w:rsidR="00BD3779">
        <w:rPr>
          <w:rFonts w:ascii="Arial" w:hAnsi="Arial" w:cs="Arial"/>
          <w:sz w:val="18"/>
          <w:szCs w:val="18"/>
        </w:rPr>
        <w:t>,</w:t>
      </w:r>
    </w:p>
    <w:p w:rsidR="00D120E2" w:rsidRDefault="00D120E2" w:rsidP="005A7C97">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xml:space="preserve">- </w:t>
      </w:r>
      <w:r w:rsidR="00F57E8B">
        <w:rPr>
          <w:rFonts w:ascii="Arial" w:hAnsi="Arial" w:cs="Arial"/>
          <w:sz w:val="18"/>
          <w:szCs w:val="18"/>
        </w:rPr>
        <w:t>maksymalna wysokość w kalenicy: budynku istniejącego bez zmian, w części rozbudowy do 12,0m,</w:t>
      </w:r>
    </w:p>
    <w:p w:rsidR="00F57E8B" w:rsidRDefault="00F57E8B" w:rsidP="005A7C97">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xml:space="preserve">- maksymalna powierzchnia rozbudowy: </w:t>
      </w:r>
      <w:r w:rsidR="008C1343" w:rsidRPr="008C1343">
        <w:rPr>
          <w:rFonts w:ascii="Arial" w:hAnsi="Arial" w:cs="Arial"/>
          <w:sz w:val="18"/>
          <w:szCs w:val="18"/>
        </w:rPr>
        <w:t>2500m2</w:t>
      </w:r>
      <w:r w:rsidR="008C1343">
        <w:rPr>
          <w:rFonts w:ascii="Arial" w:hAnsi="Arial" w:cs="Arial"/>
          <w:sz w:val="18"/>
          <w:szCs w:val="18"/>
        </w:rPr>
        <w:t xml:space="preserve"> </w:t>
      </w:r>
      <w:r w:rsidR="000A7244">
        <w:rPr>
          <w:rFonts w:ascii="Arial" w:hAnsi="Arial" w:cs="Arial"/>
          <w:sz w:val="18"/>
          <w:szCs w:val="18"/>
        </w:rPr>
        <w:t>&gt;</w:t>
      </w:r>
      <w:r w:rsidR="008C1343">
        <w:rPr>
          <w:rFonts w:ascii="Arial" w:hAnsi="Arial" w:cs="Arial"/>
          <w:sz w:val="18"/>
          <w:szCs w:val="18"/>
        </w:rPr>
        <w:t xml:space="preserve"> </w:t>
      </w:r>
      <w:r w:rsidR="00DD5CE2">
        <w:rPr>
          <w:rFonts w:ascii="Arial" w:hAnsi="Arial" w:cs="Arial"/>
          <w:sz w:val="18"/>
          <w:szCs w:val="18"/>
        </w:rPr>
        <w:t>2034,4m</w:t>
      </w:r>
      <w:r w:rsidR="00DD5CE2" w:rsidRPr="00DD5CE2">
        <w:rPr>
          <w:rFonts w:ascii="Arial" w:hAnsi="Arial" w:cs="Arial"/>
          <w:sz w:val="18"/>
          <w:szCs w:val="18"/>
          <w:vertAlign w:val="superscript"/>
        </w:rPr>
        <w:t>2</w:t>
      </w:r>
      <w:r w:rsidR="00BD3779">
        <w:rPr>
          <w:rFonts w:ascii="Arial" w:hAnsi="Arial" w:cs="Arial"/>
          <w:sz w:val="18"/>
          <w:szCs w:val="18"/>
          <w:vertAlign w:val="superscript"/>
        </w:rPr>
        <w:t xml:space="preserve"> </w:t>
      </w:r>
      <w:r w:rsidR="00BD3779">
        <w:rPr>
          <w:rFonts w:ascii="Arial" w:hAnsi="Arial" w:cs="Arial"/>
          <w:sz w:val="18"/>
          <w:szCs w:val="18"/>
        </w:rPr>
        <w:t xml:space="preserve">- </w:t>
      </w:r>
      <w:r w:rsidR="008C1343">
        <w:rPr>
          <w:rFonts w:ascii="Arial" w:hAnsi="Arial" w:cs="Arial"/>
          <w:sz w:val="18"/>
          <w:szCs w:val="18"/>
        </w:rPr>
        <w:t>warunek spełniony</w:t>
      </w:r>
      <w:r>
        <w:rPr>
          <w:rFonts w:ascii="Arial" w:hAnsi="Arial" w:cs="Arial"/>
          <w:sz w:val="18"/>
          <w:szCs w:val="18"/>
        </w:rPr>
        <w:t>,</w:t>
      </w:r>
    </w:p>
    <w:p w:rsidR="00F57E8B" w:rsidRDefault="008C1343" w:rsidP="00BD3779">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maksymalna szerokość elewacji frontowej (części rozbudowy): 60,0m</w:t>
      </w:r>
      <w:r w:rsidR="00BD3779">
        <w:rPr>
          <w:rFonts w:ascii="Arial" w:hAnsi="Arial" w:cs="Arial"/>
          <w:sz w:val="18"/>
          <w:szCs w:val="18"/>
        </w:rPr>
        <w:t xml:space="preserve"> </w:t>
      </w:r>
      <w:r w:rsidR="000A7244">
        <w:rPr>
          <w:rFonts w:ascii="Arial" w:hAnsi="Arial" w:cs="Arial"/>
          <w:sz w:val="18"/>
          <w:szCs w:val="18"/>
        </w:rPr>
        <w:t>&gt;</w:t>
      </w:r>
      <w:r w:rsidR="00BD3779">
        <w:rPr>
          <w:rFonts w:ascii="Arial" w:hAnsi="Arial" w:cs="Arial"/>
          <w:sz w:val="18"/>
          <w:szCs w:val="18"/>
        </w:rPr>
        <w:t xml:space="preserve"> 43,63m </w:t>
      </w:r>
      <w:r w:rsidR="00BD3779" w:rsidRPr="00BD3779">
        <w:rPr>
          <w:rFonts w:ascii="Arial" w:hAnsi="Arial" w:cs="Arial"/>
          <w:sz w:val="18"/>
          <w:szCs w:val="18"/>
        </w:rPr>
        <w:t>- warunek spełniony,</w:t>
      </w:r>
    </w:p>
    <w:p w:rsidR="00660A25" w:rsidRDefault="007106C2" w:rsidP="00BD3779">
      <w:pPr>
        <w:shd w:val="clear" w:color="auto" w:fill="FFFFFF"/>
        <w:suppressAutoHyphens w:val="0"/>
        <w:autoSpaceDE w:val="0"/>
        <w:autoSpaceDN w:val="0"/>
        <w:adjustRightInd w:val="0"/>
        <w:ind w:left="284" w:firstLine="568"/>
        <w:jc w:val="both"/>
        <w:rPr>
          <w:rFonts w:ascii="Arial" w:hAnsi="Arial" w:cs="Arial"/>
          <w:sz w:val="18"/>
          <w:szCs w:val="18"/>
        </w:rPr>
      </w:pPr>
      <w:r w:rsidRPr="002E75CD">
        <w:rPr>
          <w:rFonts w:ascii="Arial" w:hAnsi="Arial" w:cs="Arial"/>
          <w:sz w:val="18"/>
          <w:szCs w:val="18"/>
        </w:rPr>
        <w:t xml:space="preserve">- </w:t>
      </w:r>
      <w:r w:rsidR="00542723">
        <w:rPr>
          <w:rFonts w:ascii="Arial" w:hAnsi="Arial" w:cs="Arial"/>
          <w:sz w:val="18"/>
          <w:szCs w:val="18"/>
        </w:rPr>
        <w:t>linia zabudowy</w:t>
      </w:r>
      <w:r w:rsidR="00D120E2">
        <w:rPr>
          <w:rFonts w:ascii="Arial" w:hAnsi="Arial" w:cs="Arial"/>
          <w:sz w:val="18"/>
          <w:szCs w:val="18"/>
        </w:rPr>
        <w:t xml:space="preserve"> </w:t>
      </w:r>
      <w:r w:rsidR="00257BCE">
        <w:rPr>
          <w:rFonts w:ascii="Arial" w:hAnsi="Arial" w:cs="Arial"/>
          <w:sz w:val="18"/>
          <w:szCs w:val="18"/>
        </w:rPr>
        <w:t>– warunek spełniony</w:t>
      </w:r>
      <w:r w:rsidR="00BD3779">
        <w:rPr>
          <w:rFonts w:ascii="Arial" w:hAnsi="Arial" w:cs="Arial"/>
          <w:sz w:val="18"/>
          <w:szCs w:val="18"/>
        </w:rPr>
        <w:t>,</w:t>
      </w:r>
    </w:p>
    <w:p w:rsidR="00BD3779" w:rsidRDefault="00BD3779" w:rsidP="00BD3779">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geometria dachu: dwu lub wielospadowy, dopuszcza się dach łukowy</w:t>
      </w:r>
      <w:r w:rsidRPr="00BD3779">
        <w:rPr>
          <w:rFonts w:ascii="Arial" w:hAnsi="Arial" w:cs="Arial"/>
          <w:sz w:val="18"/>
          <w:szCs w:val="18"/>
        </w:rPr>
        <w:t>- warunek spełniony,</w:t>
      </w:r>
    </w:p>
    <w:p w:rsidR="00BD3779" w:rsidRDefault="00BD3779" w:rsidP="00BD3779">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kąt nachylenia połaci dachowych: od 10</w:t>
      </w:r>
      <w:r w:rsidRPr="00563C82">
        <w:rPr>
          <w:rFonts w:ascii="Arial" w:hAnsi="Arial" w:cs="Arial"/>
          <w:sz w:val="18"/>
          <w:szCs w:val="18"/>
          <w:vertAlign w:val="superscript"/>
        </w:rPr>
        <w:t>o</w:t>
      </w:r>
      <w:r>
        <w:rPr>
          <w:rFonts w:ascii="Arial" w:hAnsi="Arial" w:cs="Arial"/>
          <w:sz w:val="18"/>
          <w:szCs w:val="18"/>
        </w:rPr>
        <w:t xml:space="preserve"> do 35</w:t>
      </w:r>
      <w:r w:rsidRPr="00563C82">
        <w:rPr>
          <w:rFonts w:ascii="Arial" w:hAnsi="Arial" w:cs="Arial"/>
          <w:sz w:val="18"/>
          <w:szCs w:val="18"/>
          <w:vertAlign w:val="superscript"/>
        </w:rPr>
        <w:t>o</w:t>
      </w:r>
      <w:r>
        <w:rPr>
          <w:rFonts w:ascii="Arial" w:hAnsi="Arial" w:cs="Arial"/>
          <w:sz w:val="18"/>
          <w:szCs w:val="18"/>
        </w:rPr>
        <w:t>, z uwzględnieniem odprowadzenia wód opadowych na wnioskowaną działkę,</w:t>
      </w:r>
    </w:p>
    <w:p w:rsidR="00BD3779" w:rsidRDefault="00BD3779" w:rsidP="00BD3779">
      <w:pPr>
        <w:shd w:val="clear" w:color="auto" w:fill="FFFFFF"/>
        <w:suppressAutoHyphens w:val="0"/>
        <w:autoSpaceDE w:val="0"/>
        <w:autoSpaceDN w:val="0"/>
        <w:adjustRightInd w:val="0"/>
        <w:ind w:left="284" w:firstLine="568"/>
        <w:jc w:val="both"/>
        <w:rPr>
          <w:rFonts w:ascii="Arial" w:hAnsi="Arial" w:cs="Arial"/>
          <w:sz w:val="18"/>
          <w:szCs w:val="18"/>
        </w:rPr>
      </w:pPr>
      <w:r>
        <w:rPr>
          <w:rFonts w:ascii="Arial" w:hAnsi="Arial" w:cs="Arial"/>
          <w:sz w:val="18"/>
          <w:szCs w:val="18"/>
        </w:rPr>
        <w:t>- kompleks lekkoatletyczny o powierzchni do 2500m</w:t>
      </w:r>
      <w:r w:rsidRPr="00563C82">
        <w:rPr>
          <w:rFonts w:ascii="Arial" w:hAnsi="Arial" w:cs="Arial"/>
          <w:sz w:val="18"/>
          <w:szCs w:val="18"/>
          <w:vertAlign w:val="superscript"/>
        </w:rPr>
        <w:t>2</w:t>
      </w:r>
      <w:r>
        <w:rPr>
          <w:rFonts w:ascii="Arial" w:hAnsi="Arial" w:cs="Arial"/>
          <w:sz w:val="18"/>
          <w:szCs w:val="18"/>
        </w:rPr>
        <w:t xml:space="preserve"> </w:t>
      </w:r>
      <w:r w:rsidR="000A7244">
        <w:rPr>
          <w:rFonts w:ascii="Arial" w:hAnsi="Arial" w:cs="Arial"/>
          <w:sz w:val="18"/>
          <w:szCs w:val="18"/>
        </w:rPr>
        <w:t>&gt;</w:t>
      </w:r>
      <w:r w:rsidR="00563C82" w:rsidRPr="00563C82">
        <w:rPr>
          <w:rFonts w:ascii="Arial" w:hAnsi="Arial" w:cs="Arial"/>
          <w:sz w:val="18"/>
          <w:szCs w:val="18"/>
        </w:rPr>
        <w:t xml:space="preserve"> 2034,4m</w:t>
      </w:r>
      <w:r w:rsidR="00563C82" w:rsidRPr="00912B1F">
        <w:rPr>
          <w:rFonts w:ascii="Arial" w:hAnsi="Arial" w:cs="Arial"/>
          <w:sz w:val="18"/>
          <w:szCs w:val="18"/>
          <w:vertAlign w:val="superscript"/>
        </w:rPr>
        <w:t>2</w:t>
      </w:r>
      <w:r w:rsidR="00563C82" w:rsidRPr="00563C82">
        <w:rPr>
          <w:rFonts w:ascii="Arial" w:hAnsi="Arial" w:cs="Arial"/>
          <w:sz w:val="18"/>
          <w:szCs w:val="18"/>
        </w:rPr>
        <w:t xml:space="preserve"> </w:t>
      </w:r>
      <w:r w:rsidRPr="00BD3779">
        <w:rPr>
          <w:rFonts w:ascii="Arial" w:hAnsi="Arial" w:cs="Arial"/>
          <w:sz w:val="18"/>
          <w:szCs w:val="18"/>
        </w:rPr>
        <w:t>- warunek spełniony</w:t>
      </w:r>
      <w:r>
        <w:rPr>
          <w:rFonts w:ascii="Arial" w:hAnsi="Arial" w:cs="Arial"/>
          <w:sz w:val="18"/>
          <w:szCs w:val="18"/>
        </w:rPr>
        <w:t>.</w:t>
      </w:r>
    </w:p>
    <w:p w:rsidR="00D761AD" w:rsidRDefault="00D761AD" w:rsidP="00BD3779">
      <w:pPr>
        <w:shd w:val="clear" w:color="auto" w:fill="FFFFFF"/>
        <w:suppressAutoHyphens w:val="0"/>
        <w:autoSpaceDE w:val="0"/>
        <w:autoSpaceDN w:val="0"/>
        <w:adjustRightInd w:val="0"/>
        <w:ind w:left="284" w:firstLine="568"/>
        <w:jc w:val="both"/>
        <w:rPr>
          <w:rFonts w:ascii="Arial" w:hAnsi="Arial" w:cs="Arial"/>
          <w:sz w:val="18"/>
          <w:szCs w:val="18"/>
        </w:rPr>
      </w:pPr>
    </w:p>
    <w:p w:rsidR="00660A25" w:rsidRPr="00660A25" w:rsidRDefault="00660A25" w:rsidP="00646801">
      <w:pPr>
        <w:shd w:val="clear" w:color="auto" w:fill="FFFFFF"/>
        <w:suppressAutoHyphens w:val="0"/>
        <w:autoSpaceDE w:val="0"/>
        <w:autoSpaceDN w:val="0"/>
        <w:adjustRightInd w:val="0"/>
        <w:ind w:left="708"/>
        <w:jc w:val="both"/>
        <w:rPr>
          <w:rFonts w:ascii="Arial" w:hAnsi="Arial" w:cs="Arial"/>
          <w:sz w:val="18"/>
          <w:szCs w:val="18"/>
        </w:rPr>
      </w:pPr>
    </w:p>
    <w:p w:rsidR="00670570" w:rsidRDefault="00670570" w:rsidP="00670570">
      <w:pPr>
        <w:pStyle w:val="Nagwek2"/>
        <w:rPr>
          <w:szCs w:val="18"/>
        </w:rPr>
      </w:pPr>
      <w:bookmarkStart w:id="22" w:name="_Toc35342859"/>
      <w:r w:rsidRPr="00F00717">
        <w:rPr>
          <w:szCs w:val="18"/>
        </w:rPr>
        <w:t>Ochrona środowiska i zdrowia ludzi</w:t>
      </w:r>
      <w:bookmarkEnd w:id="22"/>
    </w:p>
    <w:p w:rsidR="006B48F8" w:rsidRPr="006B48F8" w:rsidRDefault="006B48F8" w:rsidP="006B48F8"/>
    <w:p w:rsidR="006B48F8" w:rsidRPr="00F00717" w:rsidRDefault="006B48F8" w:rsidP="006B48F8">
      <w:pPr>
        <w:shd w:val="clear" w:color="auto" w:fill="FFFFFF"/>
        <w:suppressAutoHyphens w:val="0"/>
        <w:autoSpaceDE w:val="0"/>
        <w:autoSpaceDN w:val="0"/>
        <w:adjustRightInd w:val="0"/>
        <w:ind w:left="284" w:firstLine="568"/>
        <w:jc w:val="both"/>
        <w:rPr>
          <w:rFonts w:ascii="Arial" w:hAnsi="Arial" w:cs="Arial"/>
          <w:sz w:val="18"/>
          <w:szCs w:val="18"/>
        </w:rPr>
      </w:pPr>
      <w:r w:rsidRPr="00F00717">
        <w:rPr>
          <w:rFonts w:ascii="Arial" w:hAnsi="Arial" w:cs="Arial"/>
          <w:sz w:val="18"/>
          <w:szCs w:val="18"/>
        </w:rPr>
        <w:t xml:space="preserve">Przedmiotowy obszar nie leży na terenach objętych formami ochrony, o których mowa w ustawie z dnia 16 kwietnia 2004r. o ochronie przyrody (t. j. Dz. U. z 2013r., poz. 627 z </w:t>
      </w:r>
      <w:proofErr w:type="spellStart"/>
      <w:r w:rsidRPr="00F00717">
        <w:rPr>
          <w:rFonts w:ascii="Arial" w:hAnsi="Arial" w:cs="Arial"/>
          <w:sz w:val="18"/>
          <w:szCs w:val="18"/>
        </w:rPr>
        <w:t>późn</w:t>
      </w:r>
      <w:proofErr w:type="spellEnd"/>
      <w:r w:rsidRPr="00F00717">
        <w:rPr>
          <w:rFonts w:ascii="Arial" w:hAnsi="Arial" w:cs="Arial"/>
          <w:sz w:val="18"/>
          <w:szCs w:val="18"/>
        </w:rPr>
        <w:t>. zm.).</w:t>
      </w:r>
    </w:p>
    <w:p w:rsidR="00D32EF4" w:rsidRPr="00F00717" w:rsidRDefault="00D32EF4" w:rsidP="00D32EF4">
      <w:pPr>
        <w:shd w:val="clear" w:color="auto" w:fill="FFFFFF"/>
        <w:suppressAutoHyphens w:val="0"/>
        <w:autoSpaceDE w:val="0"/>
        <w:autoSpaceDN w:val="0"/>
        <w:adjustRightInd w:val="0"/>
        <w:ind w:left="284" w:firstLine="568"/>
        <w:jc w:val="both"/>
        <w:rPr>
          <w:rFonts w:ascii="Arial" w:hAnsi="Arial" w:cs="Arial"/>
          <w:sz w:val="18"/>
          <w:szCs w:val="18"/>
        </w:rPr>
      </w:pPr>
      <w:r w:rsidRPr="00F00717">
        <w:rPr>
          <w:rFonts w:ascii="Arial" w:hAnsi="Arial" w:cs="Arial"/>
          <w:sz w:val="18"/>
          <w:szCs w:val="18"/>
        </w:rPr>
        <w:t>Przedmiotową inwestycję zaprojektowano w sposób określony w przepisach techniczno-budowlanych oraz zgodnie z zasadami wiedzy technicznej, zapewniając spełnienie wymagań dotyczących bezpieczeństwa pożarowego, bezpieczeństwa konstrukcji, bezpieczeństwa użytkowania, odpowiednich warunków higienicznych i zdrowotnych oraz ochrony środowiska, ochrony przed hałasem i drganiami, oszczędności energii i odpowiedniej izolacyjności cieplnej przegród.</w:t>
      </w:r>
    </w:p>
    <w:p w:rsidR="00D32EF4" w:rsidRDefault="00D32EF4" w:rsidP="00E1480A">
      <w:pPr>
        <w:shd w:val="clear" w:color="auto" w:fill="FFFFFF"/>
        <w:suppressAutoHyphens w:val="0"/>
        <w:autoSpaceDE w:val="0"/>
        <w:autoSpaceDN w:val="0"/>
        <w:adjustRightInd w:val="0"/>
        <w:ind w:left="284"/>
        <w:rPr>
          <w:rFonts w:ascii="Arial" w:hAnsi="Arial" w:cs="Arial"/>
          <w:sz w:val="18"/>
          <w:szCs w:val="18"/>
        </w:rPr>
      </w:pPr>
    </w:p>
    <w:p w:rsidR="00D761AD" w:rsidRDefault="00D761AD" w:rsidP="00E1480A">
      <w:pPr>
        <w:shd w:val="clear" w:color="auto" w:fill="FFFFFF"/>
        <w:suppressAutoHyphens w:val="0"/>
        <w:autoSpaceDE w:val="0"/>
        <w:autoSpaceDN w:val="0"/>
        <w:adjustRightInd w:val="0"/>
        <w:ind w:left="284"/>
        <w:rPr>
          <w:rFonts w:ascii="Arial" w:hAnsi="Arial" w:cs="Arial"/>
          <w:sz w:val="18"/>
          <w:szCs w:val="18"/>
        </w:rPr>
      </w:pPr>
    </w:p>
    <w:p w:rsidR="00D761AD" w:rsidRPr="00F00717" w:rsidRDefault="00D761AD" w:rsidP="00E1480A">
      <w:pPr>
        <w:shd w:val="clear" w:color="auto" w:fill="FFFFFF"/>
        <w:suppressAutoHyphens w:val="0"/>
        <w:autoSpaceDE w:val="0"/>
        <w:autoSpaceDN w:val="0"/>
        <w:adjustRightInd w:val="0"/>
        <w:ind w:left="284"/>
        <w:rPr>
          <w:rFonts w:ascii="Arial" w:hAnsi="Arial" w:cs="Arial"/>
          <w:sz w:val="18"/>
          <w:szCs w:val="18"/>
        </w:rPr>
      </w:pPr>
    </w:p>
    <w:p w:rsidR="00670570" w:rsidRDefault="00670570" w:rsidP="00670570">
      <w:pPr>
        <w:pStyle w:val="Nagwek2"/>
        <w:rPr>
          <w:szCs w:val="18"/>
        </w:rPr>
      </w:pPr>
      <w:bookmarkStart w:id="23" w:name="_Toc35342860"/>
      <w:r w:rsidRPr="00F00717">
        <w:rPr>
          <w:szCs w:val="18"/>
        </w:rPr>
        <w:t>Ochrona dziedzictwa kulturowego i zabytków oraz dóbr kultury współczesnej</w:t>
      </w:r>
      <w:bookmarkEnd w:id="23"/>
    </w:p>
    <w:p w:rsidR="00D761AD" w:rsidRPr="00D761AD" w:rsidRDefault="00D761AD" w:rsidP="00D761AD"/>
    <w:p w:rsidR="00670570" w:rsidRPr="00F00717" w:rsidRDefault="00670570" w:rsidP="00670570">
      <w:pPr>
        <w:rPr>
          <w:sz w:val="18"/>
          <w:szCs w:val="18"/>
        </w:rPr>
      </w:pPr>
    </w:p>
    <w:p w:rsidR="00812649" w:rsidRPr="00F00717" w:rsidRDefault="008A2899" w:rsidP="00226449">
      <w:pPr>
        <w:shd w:val="clear" w:color="auto" w:fill="FFFFFF"/>
        <w:suppressAutoHyphens w:val="0"/>
        <w:autoSpaceDE w:val="0"/>
        <w:autoSpaceDN w:val="0"/>
        <w:adjustRightInd w:val="0"/>
        <w:ind w:left="284" w:firstLine="568"/>
        <w:jc w:val="both"/>
        <w:rPr>
          <w:rFonts w:ascii="Arial" w:hAnsi="Arial" w:cs="Arial"/>
          <w:sz w:val="18"/>
          <w:szCs w:val="18"/>
        </w:rPr>
      </w:pPr>
      <w:r w:rsidRPr="00FB1D9A">
        <w:rPr>
          <w:rFonts w:ascii="Arial" w:hAnsi="Arial" w:cs="Arial"/>
          <w:b/>
          <w:bCs/>
          <w:sz w:val="18"/>
          <w:szCs w:val="18"/>
        </w:rPr>
        <w:t xml:space="preserve">Przedmiotowy obszar leży na terenach </w:t>
      </w:r>
      <w:r w:rsidR="00FB1D9A" w:rsidRPr="00FB1D9A">
        <w:rPr>
          <w:rFonts w:ascii="Arial" w:hAnsi="Arial" w:cs="Arial"/>
          <w:b/>
          <w:bCs/>
          <w:sz w:val="18"/>
          <w:szCs w:val="18"/>
        </w:rPr>
        <w:t>strefy „B” ochrony konserwatorskiej</w:t>
      </w:r>
      <w:r w:rsidR="00226449" w:rsidRPr="00FB1D9A">
        <w:rPr>
          <w:rFonts w:ascii="Arial" w:hAnsi="Arial" w:cs="Arial"/>
          <w:b/>
          <w:bCs/>
          <w:sz w:val="18"/>
          <w:szCs w:val="18"/>
        </w:rPr>
        <w:t>,</w:t>
      </w:r>
      <w:r w:rsidR="00FB1D9A" w:rsidRPr="00FB1D9A">
        <w:rPr>
          <w:rFonts w:ascii="Arial" w:hAnsi="Arial" w:cs="Arial"/>
          <w:b/>
          <w:bCs/>
          <w:sz w:val="18"/>
          <w:szCs w:val="18"/>
        </w:rPr>
        <w:t xml:space="preserve"> przy jej realizacji należy uzgodnić projekt budowlany z Wojewódzkim Urzędem Ochrony Zabytków Delegatura w Bydgoszczy.</w:t>
      </w:r>
      <w:r w:rsidR="00812649" w:rsidRPr="00F00717">
        <w:rPr>
          <w:rFonts w:ascii="Arial" w:hAnsi="Arial" w:cs="Arial"/>
          <w:sz w:val="18"/>
          <w:szCs w:val="18"/>
        </w:rPr>
        <w:t xml:space="preserve"> </w:t>
      </w:r>
    </w:p>
    <w:p w:rsidR="00812649" w:rsidRPr="00F00717" w:rsidRDefault="00812649" w:rsidP="00B40A70">
      <w:pPr>
        <w:shd w:val="clear" w:color="auto" w:fill="FFFFFF"/>
        <w:suppressAutoHyphens w:val="0"/>
        <w:autoSpaceDE w:val="0"/>
        <w:autoSpaceDN w:val="0"/>
        <w:adjustRightInd w:val="0"/>
        <w:ind w:left="284" w:firstLine="568"/>
        <w:jc w:val="both"/>
        <w:rPr>
          <w:rFonts w:ascii="Arial" w:hAnsi="Arial" w:cs="Arial"/>
          <w:sz w:val="18"/>
          <w:szCs w:val="18"/>
        </w:rPr>
      </w:pPr>
      <w:r w:rsidRPr="00F00717">
        <w:rPr>
          <w:rFonts w:ascii="Arial" w:hAnsi="Arial" w:cs="Arial"/>
          <w:sz w:val="18"/>
          <w:szCs w:val="18"/>
        </w:rPr>
        <w:t>Inwestor realizujący przedsięwzięcie jest obowiązany uwzględnić ochronę środowiska na obszarze prowadzenia prac, a w szczególności ochronę gleby, naturalnego ukształtowania terenu i stosunków wodnych. Projektowana inwestycja nie należy do rodzaju przedsięwzięć mogących znacząco oddziaływać na środowisko w rozumieniu przepisów Rozporządzenia Rady Ministrów z dnia 9 listopada 2010r. w sprawie przedsięwzięć mogących znacząco oddziaływać na środowisko (Dz. U. z 2010r. Nr 213 poz. 1397 z późn. zm.).</w:t>
      </w:r>
    </w:p>
    <w:p w:rsidR="00812649" w:rsidRPr="00F00717" w:rsidRDefault="00812649" w:rsidP="00812649">
      <w:pPr>
        <w:shd w:val="clear" w:color="auto" w:fill="FFFFFF"/>
        <w:suppressAutoHyphens w:val="0"/>
        <w:autoSpaceDE w:val="0"/>
        <w:autoSpaceDN w:val="0"/>
        <w:adjustRightInd w:val="0"/>
        <w:ind w:left="284" w:firstLine="568"/>
        <w:jc w:val="both"/>
        <w:rPr>
          <w:rFonts w:ascii="Arial" w:hAnsi="Arial" w:cs="Arial"/>
          <w:sz w:val="18"/>
          <w:szCs w:val="18"/>
        </w:rPr>
      </w:pPr>
      <w:r w:rsidRPr="00F00717">
        <w:rPr>
          <w:rFonts w:ascii="Arial" w:hAnsi="Arial" w:cs="Arial"/>
          <w:sz w:val="18"/>
          <w:szCs w:val="18"/>
        </w:rPr>
        <w:t>Należy stosować przepisy m. in. ustawy z dnia 27 kwietnia 2001r. Prawo ochrony środowiska (t. j. Dz. U z 2013r. poz. 1232 z późn. zm.), ustawy z dnia 18 lipca 2001r. Prawo wodne (t. j. Dz. U. z 201 Sr. poz. 4469.), ustawy z dnia 14 grudnia 2012r. o odpadach (t. j. Dz. U. z 2013r. poz. 21), Rozporządzenia Ministra Środowiska z dnia 14 czerwca 2007r. w sprawie dopuszczalnych poziomów hałasu w środowisku (t. j. Dz. U. z 2014r. poz. 112).</w:t>
      </w:r>
    </w:p>
    <w:p w:rsidR="00812649" w:rsidRPr="00F00717" w:rsidRDefault="00812649" w:rsidP="00812649">
      <w:pPr>
        <w:shd w:val="clear" w:color="auto" w:fill="FFFFFF"/>
        <w:suppressAutoHyphens w:val="0"/>
        <w:autoSpaceDE w:val="0"/>
        <w:autoSpaceDN w:val="0"/>
        <w:adjustRightInd w:val="0"/>
        <w:ind w:left="284" w:firstLine="568"/>
        <w:jc w:val="both"/>
        <w:rPr>
          <w:rFonts w:ascii="Arial" w:hAnsi="Arial" w:cs="Arial"/>
          <w:sz w:val="18"/>
          <w:szCs w:val="18"/>
        </w:rPr>
      </w:pPr>
    </w:p>
    <w:p w:rsidR="00CE23C9" w:rsidRDefault="00D32EF4" w:rsidP="0082406D">
      <w:pPr>
        <w:shd w:val="clear" w:color="auto" w:fill="FFFFFF"/>
        <w:suppressAutoHyphens w:val="0"/>
        <w:autoSpaceDE w:val="0"/>
        <w:autoSpaceDN w:val="0"/>
        <w:adjustRightInd w:val="0"/>
        <w:ind w:left="284" w:firstLine="568"/>
        <w:jc w:val="both"/>
        <w:rPr>
          <w:rFonts w:ascii="Arial" w:hAnsi="Arial" w:cs="Arial"/>
          <w:sz w:val="18"/>
          <w:szCs w:val="18"/>
        </w:rPr>
      </w:pPr>
      <w:r w:rsidRPr="00F00717">
        <w:rPr>
          <w:rFonts w:ascii="Arial" w:hAnsi="Arial" w:cs="Arial"/>
          <w:sz w:val="18"/>
          <w:szCs w:val="18"/>
        </w:rPr>
        <w:t>Zobowiązuje się osoby</w:t>
      </w:r>
      <w:r w:rsidR="003F3B6C" w:rsidRPr="00F00717">
        <w:rPr>
          <w:rFonts w:ascii="Arial" w:hAnsi="Arial" w:cs="Arial"/>
          <w:sz w:val="18"/>
          <w:szCs w:val="18"/>
        </w:rPr>
        <w:t xml:space="preserve"> prowadzące roboty budowlane i ziemne w razie ujawnienia przedmiotu, który posiada cechy zabytku, do niezwłocznego zawiadomienia o tym fakcie organ wykonawczy właściwej gminy lub powiatu i właściwego konserwatora zabytków. Jednocześnie ww. osoby obowiązane są zabezpieczyć odkryty przedmiot i wstrzymać wszelkie roboty, mogące go uszkodzić lub zniszczyć, do czasu wydania przez wojewódzkiego konserwatora zabytków odpowiednich zarządzeń</w:t>
      </w:r>
      <w:r w:rsidRPr="00F00717">
        <w:rPr>
          <w:rFonts w:ascii="Arial" w:hAnsi="Arial" w:cs="Arial"/>
          <w:sz w:val="18"/>
          <w:szCs w:val="18"/>
        </w:rPr>
        <w:t>.</w:t>
      </w:r>
    </w:p>
    <w:p w:rsidR="00D761AD" w:rsidRDefault="00D761AD" w:rsidP="0082406D">
      <w:pPr>
        <w:shd w:val="clear" w:color="auto" w:fill="FFFFFF"/>
        <w:suppressAutoHyphens w:val="0"/>
        <w:autoSpaceDE w:val="0"/>
        <w:autoSpaceDN w:val="0"/>
        <w:adjustRightInd w:val="0"/>
        <w:ind w:left="284" w:firstLine="568"/>
        <w:jc w:val="both"/>
        <w:rPr>
          <w:rFonts w:ascii="Arial" w:hAnsi="Arial" w:cs="Arial"/>
          <w:sz w:val="18"/>
          <w:szCs w:val="18"/>
        </w:rPr>
      </w:pPr>
    </w:p>
    <w:p w:rsidR="00D761AD" w:rsidRPr="00F00717" w:rsidRDefault="00D761AD" w:rsidP="0082406D">
      <w:pPr>
        <w:shd w:val="clear" w:color="auto" w:fill="FFFFFF"/>
        <w:suppressAutoHyphens w:val="0"/>
        <w:autoSpaceDE w:val="0"/>
        <w:autoSpaceDN w:val="0"/>
        <w:adjustRightInd w:val="0"/>
        <w:ind w:left="284" w:firstLine="568"/>
        <w:jc w:val="both"/>
        <w:rPr>
          <w:sz w:val="18"/>
          <w:szCs w:val="18"/>
        </w:rPr>
      </w:pPr>
    </w:p>
    <w:p w:rsidR="00D32EF4" w:rsidRPr="007E2FCC" w:rsidRDefault="00D32EF4" w:rsidP="00670570">
      <w:pPr>
        <w:rPr>
          <w:color w:val="FF0000"/>
          <w:sz w:val="18"/>
          <w:szCs w:val="18"/>
        </w:rPr>
      </w:pPr>
    </w:p>
    <w:p w:rsidR="004A3E25" w:rsidRDefault="004A3E25" w:rsidP="004A3E25">
      <w:pPr>
        <w:pStyle w:val="Nagwek2"/>
        <w:rPr>
          <w:szCs w:val="18"/>
        </w:rPr>
      </w:pPr>
      <w:bookmarkStart w:id="24" w:name="_Toc35342861"/>
      <w:r>
        <w:rPr>
          <w:szCs w:val="18"/>
        </w:rPr>
        <w:t>Warunki dotyczące obsługi w zakresie komunikacji i infrastruktury technicznej:</w:t>
      </w:r>
      <w:bookmarkEnd w:id="24"/>
    </w:p>
    <w:p w:rsidR="004A3E25" w:rsidRDefault="004A3E25" w:rsidP="004A3E25"/>
    <w:p w:rsidR="004A3E25" w:rsidRPr="004A3E25" w:rsidRDefault="004A3E25" w:rsidP="004A3E25">
      <w:pPr>
        <w:pStyle w:val="Akapitzlist"/>
        <w:numPr>
          <w:ilvl w:val="0"/>
          <w:numId w:val="17"/>
        </w:numPr>
        <w:suppressAutoHyphens w:val="0"/>
        <w:jc w:val="both"/>
        <w:rPr>
          <w:rFonts w:ascii="Arial" w:hAnsi="Arial" w:cs="Arial"/>
          <w:sz w:val="18"/>
        </w:rPr>
      </w:pPr>
      <w:r w:rsidRPr="004A3E25">
        <w:rPr>
          <w:rFonts w:ascii="Arial" w:hAnsi="Arial" w:cs="Arial"/>
          <w:sz w:val="18"/>
        </w:rPr>
        <w:t>zaopatrzenie w wodę: projektowanym przyłączem z wodociągu gminnego, na warunkach g</w:t>
      </w:r>
      <w:r w:rsidR="00AE728A">
        <w:rPr>
          <w:rFonts w:ascii="Arial" w:hAnsi="Arial" w:cs="Arial"/>
          <w:sz w:val="18"/>
        </w:rPr>
        <w:t>estora sieci</w:t>
      </w:r>
      <w:r w:rsidRPr="004A3E25">
        <w:rPr>
          <w:rFonts w:ascii="Arial" w:hAnsi="Arial" w:cs="Arial"/>
          <w:sz w:val="18"/>
        </w:rPr>
        <w:t>– warunek spełniony,</w:t>
      </w:r>
    </w:p>
    <w:p w:rsidR="00AE728A" w:rsidRPr="00AE728A" w:rsidRDefault="004A3E25" w:rsidP="00AE728A">
      <w:pPr>
        <w:pStyle w:val="Akapitzlist"/>
        <w:numPr>
          <w:ilvl w:val="0"/>
          <w:numId w:val="17"/>
        </w:numPr>
        <w:rPr>
          <w:rFonts w:ascii="Arial" w:hAnsi="Arial" w:cs="Arial"/>
          <w:sz w:val="18"/>
        </w:rPr>
      </w:pPr>
      <w:r w:rsidRPr="00AE728A">
        <w:rPr>
          <w:rFonts w:ascii="Arial" w:hAnsi="Arial" w:cs="Arial"/>
          <w:sz w:val="18"/>
        </w:rPr>
        <w:t xml:space="preserve">odprowadzenie ścieków: </w:t>
      </w:r>
      <w:r w:rsidR="00AE728A" w:rsidRPr="00AE728A">
        <w:rPr>
          <w:rFonts w:ascii="Arial" w:hAnsi="Arial" w:cs="Arial"/>
          <w:sz w:val="18"/>
        </w:rPr>
        <w:t>projektowanym przyłączem na warunkach gestora sieci– warunek spełniony,</w:t>
      </w:r>
    </w:p>
    <w:p w:rsidR="004A3E25" w:rsidRPr="00AE728A" w:rsidRDefault="004A3E25" w:rsidP="001643B9">
      <w:pPr>
        <w:pStyle w:val="Akapitzlist"/>
        <w:numPr>
          <w:ilvl w:val="0"/>
          <w:numId w:val="17"/>
        </w:numPr>
        <w:suppressAutoHyphens w:val="0"/>
        <w:jc w:val="both"/>
        <w:rPr>
          <w:rFonts w:ascii="Arial" w:hAnsi="Arial" w:cs="Arial"/>
          <w:sz w:val="18"/>
        </w:rPr>
      </w:pPr>
      <w:r w:rsidRPr="00AE728A">
        <w:rPr>
          <w:rFonts w:ascii="Arial" w:hAnsi="Arial" w:cs="Arial"/>
          <w:sz w:val="18"/>
        </w:rPr>
        <w:t>zaopatrzenie w energię elektryczną z sieci elektroenergetycznej -</w:t>
      </w:r>
      <w:r w:rsidR="00AE728A" w:rsidRPr="00AE728A">
        <w:rPr>
          <w:rFonts w:ascii="Arial" w:hAnsi="Arial" w:cs="Arial"/>
          <w:sz w:val="18"/>
        </w:rPr>
        <w:t xml:space="preserve"> </w:t>
      </w:r>
      <w:r w:rsidRPr="00AE728A">
        <w:rPr>
          <w:rFonts w:ascii="Arial" w:hAnsi="Arial" w:cs="Arial"/>
          <w:sz w:val="18"/>
        </w:rPr>
        <w:t>projektowane przyłącze energetyczne na warunkach gestora sieci - warunek spełniony,</w:t>
      </w:r>
    </w:p>
    <w:p w:rsidR="004A3E25" w:rsidRDefault="004A3E25" w:rsidP="004A3E25">
      <w:pPr>
        <w:pStyle w:val="Akapitzlist"/>
        <w:numPr>
          <w:ilvl w:val="0"/>
          <w:numId w:val="17"/>
        </w:numPr>
        <w:suppressAutoHyphens w:val="0"/>
        <w:jc w:val="both"/>
        <w:rPr>
          <w:rFonts w:ascii="Arial" w:hAnsi="Arial" w:cs="Arial"/>
          <w:sz w:val="18"/>
        </w:rPr>
      </w:pPr>
      <w:r>
        <w:rPr>
          <w:rFonts w:ascii="Arial" w:hAnsi="Arial" w:cs="Arial"/>
          <w:sz w:val="18"/>
        </w:rPr>
        <w:t>zaopatrzenie w energię cieplną</w:t>
      </w:r>
      <w:r w:rsidR="00AE728A">
        <w:rPr>
          <w:rFonts w:ascii="Arial" w:hAnsi="Arial" w:cs="Arial"/>
          <w:sz w:val="18"/>
        </w:rPr>
        <w:t>:</w:t>
      </w:r>
      <w:r>
        <w:rPr>
          <w:rFonts w:ascii="Arial" w:hAnsi="Arial" w:cs="Arial"/>
          <w:sz w:val="18"/>
        </w:rPr>
        <w:t xml:space="preserve"> ogrzewanie indywidualne, we własnym zakresie – warunek spełniony</w:t>
      </w:r>
    </w:p>
    <w:p w:rsidR="004A3E25" w:rsidRDefault="004A3E25" w:rsidP="004A3E25">
      <w:pPr>
        <w:pStyle w:val="Akapitzlist"/>
        <w:numPr>
          <w:ilvl w:val="0"/>
          <w:numId w:val="17"/>
        </w:numPr>
        <w:suppressAutoHyphens w:val="0"/>
        <w:jc w:val="both"/>
        <w:rPr>
          <w:rFonts w:ascii="Arial" w:hAnsi="Arial" w:cs="Arial"/>
          <w:sz w:val="18"/>
        </w:rPr>
      </w:pPr>
      <w:r>
        <w:rPr>
          <w:rFonts w:ascii="Arial" w:hAnsi="Arial" w:cs="Arial"/>
          <w:sz w:val="18"/>
        </w:rPr>
        <w:t xml:space="preserve">obsługa komunikacyjna: </w:t>
      </w:r>
      <w:r w:rsidR="00AE728A">
        <w:rPr>
          <w:rFonts w:ascii="Arial" w:hAnsi="Arial" w:cs="Arial"/>
          <w:sz w:val="18"/>
        </w:rPr>
        <w:t>projektowanym zjazdem z drogi powiatowej nr 1521C- za zgodą i na warunkach zarządcy tej drogi Powiatowego Zarządcy Dróg w Świeciu w granicach wnioskowanej działki należy przewidzieć min. 10 miejsc parkingowych; projektuje się 46 miejsc parkingowych- warunek spełniony</w:t>
      </w:r>
    </w:p>
    <w:p w:rsidR="003877F7" w:rsidRDefault="00F0545D" w:rsidP="00342F39">
      <w:pPr>
        <w:pStyle w:val="Akapitzlist"/>
        <w:numPr>
          <w:ilvl w:val="0"/>
          <w:numId w:val="17"/>
        </w:numPr>
        <w:suppressAutoHyphens w:val="0"/>
        <w:jc w:val="both"/>
        <w:rPr>
          <w:rFonts w:ascii="Arial" w:hAnsi="Arial" w:cs="Arial"/>
          <w:sz w:val="18"/>
        </w:rPr>
      </w:pPr>
      <w:r w:rsidRPr="003877F7">
        <w:rPr>
          <w:rFonts w:ascii="Arial" w:hAnsi="Arial" w:cs="Arial"/>
          <w:sz w:val="18"/>
        </w:rPr>
        <w:t>składowanie odpadów stałych – wymaga się wyznaczenia miejsca do czasowego gromadzenia odpadów oraz wywozu przez służby posiadające stosowną koncesję do tego typu usługi.</w:t>
      </w:r>
    </w:p>
    <w:p w:rsidR="003877F7" w:rsidRDefault="003877F7" w:rsidP="003877F7">
      <w:pPr>
        <w:pStyle w:val="Akapitzlist"/>
        <w:suppressAutoHyphens w:val="0"/>
        <w:ind w:left="720"/>
        <w:jc w:val="both"/>
        <w:rPr>
          <w:rFonts w:ascii="Arial" w:hAnsi="Arial" w:cs="Arial"/>
          <w:sz w:val="18"/>
        </w:rPr>
      </w:pPr>
    </w:p>
    <w:p w:rsidR="003877F7" w:rsidRDefault="009822FD" w:rsidP="009822FD">
      <w:pPr>
        <w:pStyle w:val="Nagwek2"/>
      </w:pPr>
      <w:bookmarkStart w:id="25" w:name="_Toc35342862"/>
      <w:r>
        <w:t>Ochrona przed hałasem:</w:t>
      </w:r>
      <w:bookmarkEnd w:id="25"/>
    </w:p>
    <w:p w:rsidR="009822FD" w:rsidRDefault="009822FD" w:rsidP="003877F7">
      <w:pPr>
        <w:pStyle w:val="Akapitzlist"/>
        <w:suppressAutoHyphens w:val="0"/>
        <w:ind w:left="720"/>
        <w:jc w:val="both"/>
        <w:rPr>
          <w:rFonts w:ascii="Arial" w:hAnsi="Arial"/>
          <w:b/>
          <w:sz w:val="18"/>
          <w:szCs w:val="18"/>
        </w:rPr>
      </w:pPr>
    </w:p>
    <w:p w:rsidR="003877F7" w:rsidRPr="009822FD" w:rsidRDefault="003877F7" w:rsidP="009822FD">
      <w:pPr>
        <w:suppressAutoHyphens w:val="0"/>
        <w:ind w:left="284" w:firstLine="708"/>
        <w:jc w:val="both"/>
        <w:rPr>
          <w:rFonts w:ascii="Arial" w:hAnsi="Arial" w:cs="Arial"/>
          <w:sz w:val="18"/>
        </w:rPr>
      </w:pPr>
      <w:r w:rsidRPr="009822FD">
        <w:rPr>
          <w:rFonts w:ascii="Arial" w:hAnsi="Arial" w:cs="Arial"/>
          <w:sz w:val="18"/>
        </w:rPr>
        <w:t>Rozwiązania techniczne, usytuowanie budynku oraz sposób zagospodarowania terenu nie powodują uciążliwości związanych z hałasem, wibracjami, zakłóceniami elektrycznymi i promieniowaniem, a także zanieczyszczeniem powietrza, wody i gleby.</w:t>
      </w:r>
    </w:p>
    <w:p w:rsidR="003877F7" w:rsidRDefault="003877F7" w:rsidP="003877F7">
      <w:pPr>
        <w:suppressAutoHyphens w:val="0"/>
        <w:jc w:val="both"/>
        <w:rPr>
          <w:rFonts w:ascii="Arial" w:hAnsi="Arial" w:cs="Arial"/>
          <w:sz w:val="18"/>
        </w:rPr>
      </w:pPr>
    </w:p>
    <w:p w:rsidR="003877F7" w:rsidRDefault="003877F7" w:rsidP="003877F7">
      <w:pPr>
        <w:suppressAutoHyphens w:val="0"/>
        <w:jc w:val="both"/>
        <w:rPr>
          <w:rFonts w:ascii="Arial" w:hAnsi="Arial" w:cs="Arial"/>
          <w:sz w:val="18"/>
        </w:rPr>
      </w:pPr>
    </w:p>
    <w:p w:rsidR="003877F7" w:rsidRDefault="003877F7" w:rsidP="003877F7">
      <w:pPr>
        <w:suppressAutoHyphens w:val="0"/>
        <w:jc w:val="both"/>
        <w:rPr>
          <w:rFonts w:ascii="Arial" w:hAnsi="Arial" w:cs="Arial"/>
          <w:sz w:val="18"/>
        </w:rPr>
      </w:pPr>
    </w:p>
    <w:p w:rsidR="003877F7" w:rsidRPr="003877F7" w:rsidRDefault="003877F7" w:rsidP="003877F7">
      <w:pPr>
        <w:suppressAutoHyphens w:val="0"/>
        <w:jc w:val="both"/>
        <w:rPr>
          <w:rFonts w:ascii="Arial" w:hAnsi="Arial" w:cs="Arial"/>
          <w:sz w:val="18"/>
        </w:rPr>
      </w:pPr>
    </w:p>
    <w:p w:rsidR="00E1480A" w:rsidRDefault="00B732FE" w:rsidP="00EF0DE8">
      <w:pPr>
        <w:pStyle w:val="Nagwek1"/>
      </w:pPr>
      <w:bookmarkStart w:id="26" w:name="_Toc35342863"/>
      <w:r w:rsidRPr="00F861B2">
        <w:t>ZAGOSPODAROWANIE TERENU – ISTNIEJĄCE I PROJEKTOWANE</w:t>
      </w:r>
      <w:bookmarkEnd w:id="26"/>
    </w:p>
    <w:p w:rsidR="00E1480A" w:rsidRPr="00F861B2" w:rsidRDefault="00E1480A" w:rsidP="00670570">
      <w:pPr>
        <w:pStyle w:val="Nagwek2"/>
        <w:numPr>
          <w:ilvl w:val="0"/>
          <w:numId w:val="0"/>
        </w:numPr>
        <w:ind w:left="709"/>
      </w:pPr>
    </w:p>
    <w:p w:rsidR="00E1480A" w:rsidRPr="00F861B2" w:rsidRDefault="00B732FE" w:rsidP="00670570">
      <w:pPr>
        <w:pStyle w:val="Nagwek2"/>
      </w:pPr>
      <w:bookmarkStart w:id="27" w:name="_Toc35342864"/>
      <w:r w:rsidRPr="00F861B2">
        <w:t>Zagospodarowanie istniejące</w:t>
      </w:r>
      <w:bookmarkEnd w:id="27"/>
      <w:r w:rsidRPr="00F861B2">
        <w:t xml:space="preserve"> </w:t>
      </w:r>
    </w:p>
    <w:p w:rsidR="00E1480A" w:rsidRPr="00F861B2" w:rsidRDefault="00E1480A" w:rsidP="00E1480A">
      <w:pPr>
        <w:shd w:val="clear" w:color="auto" w:fill="FFFFFF"/>
        <w:suppressAutoHyphens w:val="0"/>
        <w:autoSpaceDE w:val="0"/>
        <w:autoSpaceDN w:val="0"/>
        <w:adjustRightInd w:val="0"/>
        <w:ind w:left="284"/>
        <w:rPr>
          <w:sz w:val="18"/>
          <w:szCs w:val="18"/>
        </w:rPr>
      </w:pPr>
    </w:p>
    <w:p w:rsidR="00E1480A" w:rsidRPr="00F861B2" w:rsidRDefault="00B732FE" w:rsidP="009524E3">
      <w:pPr>
        <w:shd w:val="clear" w:color="auto" w:fill="FFFFFF"/>
        <w:suppressAutoHyphens w:val="0"/>
        <w:autoSpaceDE w:val="0"/>
        <w:autoSpaceDN w:val="0"/>
        <w:adjustRightInd w:val="0"/>
        <w:ind w:left="708"/>
        <w:jc w:val="both"/>
        <w:rPr>
          <w:rFonts w:ascii="Arial" w:hAnsi="Arial" w:cs="Arial"/>
          <w:sz w:val="18"/>
          <w:szCs w:val="18"/>
        </w:rPr>
      </w:pPr>
      <w:r w:rsidRPr="00F861B2">
        <w:rPr>
          <w:rFonts w:ascii="Arial" w:hAnsi="Arial" w:cs="Arial"/>
          <w:sz w:val="18"/>
          <w:szCs w:val="18"/>
        </w:rPr>
        <w:t xml:space="preserve">Teren </w:t>
      </w:r>
      <w:r w:rsidR="009524E3">
        <w:rPr>
          <w:rFonts w:ascii="Arial" w:hAnsi="Arial" w:cs="Arial"/>
          <w:sz w:val="18"/>
          <w:szCs w:val="18"/>
        </w:rPr>
        <w:t>płaski</w:t>
      </w:r>
      <w:r w:rsidR="00230E4F" w:rsidRPr="00F861B2">
        <w:rPr>
          <w:rFonts w:ascii="Arial" w:hAnsi="Arial" w:cs="Arial"/>
          <w:sz w:val="18"/>
          <w:szCs w:val="18"/>
        </w:rPr>
        <w:t>. Istniejąca zabudowa:</w:t>
      </w:r>
    </w:p>
    <w:p w:rsidR="00FE65D2" w:rsidRDefault="00386733" w:rsidP="000F389D">
      <w:pPr>
        <w:ind w:left="709" w:firstLine="567"/>
        <w:jc w:val="both"/>
        <w:rPr>
          <w:rFonts w:ascii="Arial" w:hAnsi="Arial" w:cs="Arial"/>
          <w:sz w:val="18"/>
          <w:szCs w:val="18"/>
        </w:rPr>
      </w:pPr>
      <w:r w:rsidRPr="00905759">
        <w:rPr>
          <w:rFonts w:ascii="Arial" w:hAnsi="Arial" w:cs="Arial"/>
          <w:sz w:val="18"/>
          <w:szCs w:val="18"/>
        </w:rPr>
        <w:t xml:space="preserve">- </w:t>
      </w:r>
      <w:r w:rsidR="004A1495">
        <w:rPr>
          <w:rFonts w:ascii="Arial" w:hAnsi="Arial" w:cs="Arial"/>
          <w:sz w:val="18"/>
          <w:szCs w:val="18"/>
        </w:rPr>
        <w:t>budynek szkoły podstawowej</w:t>
      </w:r>
      <w:r w:rsidR="00FE65D2">
        <w:rPr>
          <w:rFonts w:ascii="Arial" w:hAnsi="Arial" w:cs="Arial"/>
          <w:sz w:val="18"/>
          <w:szCs w:val="18"/>
        </w:rPr>
        <w:t>, garaż</w:t>
      </w:r>
      <w:r w:rsidR="00945068">
        <w:rPr>
          <w:rFonts w:ascii="Arial" w:hAnsi="Arial" w:cs="Arial"/>
          <w:sz w:val="18"/>
          <w:szCs w:val="18"/>
        </w:rPr>
        <w:t xml:space="preserve"> murowany</w:t>
      </w:r>
      <w:r w:rsidR="00FE65D2">
        <w:rPr>
          <w:rFonts w:ascii="Arial" w:hAnsi="Arial" w:cs="Arial"/>
          <w:sz w:val="18"/>
          <w:szCs w:val="18"/>
        </w:rPr>
        <w:t>.</w:t>
      </w:r>
    </w:p>
    <w:p w:rsidR="00905759" w:rsidRDefault="00FE65D2" w:rsidP="000F389D">
      <w:pPr>
        <w:ind w:left="709" w:firstLine="567"/>
        <w:jc w:val="both"/>
        <w:rPr>
          <w:rFonts w:ascii="Arial" w:hAnsi="Arial" w:cs="Arial"/>
          <w:sz w:val="18"/>
          <w:szCs w:val="18"/>
        </w:rPr>
      </w:pPr>
      <w:r>
        <w:rPr>
          <w:rFonts w:ascii="Arial" w:hAnsi="Arial" w:cs="Arial"/>
          <w:sz w:val="18"/>
          <w:szCs w:val="18"/>
        </w:rPr>
        <w:t>Działka</w:t>
      </w:r>
      <w:r w:rsidRPr="00FE65D2">
        <w:rPr>
          <w:rFonts w:ascii="Arial" w:hAnsi="Arial" w:cs="Arial"/>
          <w:sz w:val="18"/>
          <w:szCs w:val="18"/>
        </w:rPr>
        <w:t xml:space="preserve"> nr 221/6</w:t>
      </w:r>
      <w:r>
        <w:rPr>
          <w:rFonts w:ascii="Arial" w:hAnsi="Arial" w:cs="Arial"/>
          <w:sz w:val="18"/>
          <w:szCs w:val="18"/>
        </w:rPr>
        <w:t xml:space="preserve"> w Bukowcu posiada kształt wielokąta.</w:t>
      </w:r>
    </w:p>
    <w:p w:rsidR="00AE20C0" w:rsidRDefault="00AE20C0" w:rsidP="000F389D">
      <w:pPr>
        <w:ind w:left="709" w:firstLine="567"/>
        <w:jc w:val="both"/>
        <w:rPr>
          <w:rFonts w:ascii="Arial" w:hAnsi="Arial" w:cs="Arial"/>
          <w:color w:val="FF0000"/>
          <w:sz w:val="18"/>
          <w:szCs w:val="18"/>
        </w:rPr>
      </w:pPr>
      <w:r>
        <w:rPr>
          <w:rFonts w:ascii="Arial" w:hAnsi="Arial" w:cs="Arial"/>
          <w:sz w:val="18"/>
          <w:szCs w:val="18"/>
        </w:rPr>
        <w:t xml:space="preserve">Drzewa do wycięcia – </w:t>
      </w:r>
      <w:r w:rsidR="00033590">
        <w:rPr>
          <w:rFonts w:ascii="Arial" w:hAnsi="Arial" w:cs="Arial"/>
          <w:sz w:val="18"/>
          <w:szCs w:val="18"/>
        </w:rPr>
        <w:t>11.</w:t>
      </w:r>
    </w:p>
    <w:p w:rsidR="00AE20C0" w:rsidRPr="00AE20C0" w:rsidRDefault="00AE20C0" w:rsidP="000F389D">
      <w:pPr>
        <w:ind w:left="709" w:firstLine="567"/>
        <w:jc w:val="both"/>
        <w:rPr>
          <w:rFonts w:ascii="Arial" w:hAnsi="Arial" w:cs="Arial"/>
          <w:sz w:val="18"/>
          <w:szCs w:val="18"/>
        </w:rPr>
      </w:pPr>
      <w:r w:rsidRPr="00AE20C0">
        <w:rPr>
          <w:rFonts w:ascii="Arial" w:hAnsi="Arial" w:cs="Arial"/>
          <w:sz w:val="18"/>
          <w:szCs w:val="18"/>
        </w:rPr>
        <w:t>Układ komunikacyjny zgodnie z planem zagospodarowania.</w:t>
      </w:r>
    </w:p>
    <w:p w:rsidR="00E1480A" w:rsidRPr="00AE20C0" w:rsidRDefault="00E1480A" w:rsidP="00E1480A">
      <w:pPr>
        <w:shd w:val="clear" w:color="auto" w:fill="FFFFFF"/>
        <w:suppressAutoHyphens w:val="0"/>
        <w:autoSpaceDE w:val="0"/>
        <w:autoSpaceDN w:val="0"/>
        <w:adjustRightInd w:val="0"/>
        <w:ind w:left="284"/>
      </w:pPr>
    </w:p>
    <w:p w:rsidR="00E1480A" w:rsidRPr="00AE20C0" w:rsidRDefault="00B732FE" w:rsidP="00670570">
      <w:pPr>
        <w:pStyle w:val="Nagwek2"/>
      </w:pPr>
      <w:bookmarkStart w:id="28" w:name="_Toc35342865"/>
      <w:r w:rsidRPr="00AE20C0">
        <w:t>Zagospodarowanie projektowane</w:t>
      </w:r>
      <w:bookmarkEnd w:id="28"/>
    </w:p>
    <w:p w:rsidR="00F57156" w:rsidRPr="009524E3" w:rsidRDefault="00F57156" w:rsidP="00B732FE">
      <w:pPr>
        <w:shd w:val="clear" w:color="auto" w:fill="FFFFFF"/>
        <w:suppressAutoHyphens w:val="0"/>
        <w:autoSpaceDE w:val="0"/>
        <w:autoSpaceDN w:val="0"/>
        <w:adjustRightInd w:val="0"/>
        <w:ind w:left="284"/>
        <w:rPr>
          <w:sz w:val="18"/>
          <w:szCs w:val="18"/>
        </w:rPr>
      </w:pPr>
    </w:p>
    <w:p w:rsidR="00B732FE" w:rsidRPr="009524E3" w:rsidRDefault="00C169D0" w:rsidP="00B732FE">
      <w:pPr>
        <w:pStyle w:val="Nagwek3"/>
        <w:rPr>
          <w:szCs w:val="18"/>
        </w:rPr>
      </w:pPr>
      <w:bookmarkStart w:id="29" w:name="_Toc35342866"/>
      <w:r w:rsidRPr="009524E3">
        <w:t>Zestawienie powierzchni i kubatury</w:t>
      </w:r>
      <w:bookmarkEnd w:id="29"/>
    </w:p>
    <w:p w:rsidR="00B732FE" w:rsidRPr="004D37EA" w:rsidRDefault="00B732FE" w:rsidP="00C50B33">
      <w:pPr>
        <w:shd w:val="clear" w:color="auto" w:fill="FFFFFF"/>
        <w:suppressAutoHyphens w:val="0"/>
        <w:autoSpaceDE w:val="0"/>
        <w:autoSpaceDN w:val="0"/>
        <w:adjustRightInd w:val="0"/>
        <w:ind w:left="708" w:firstLine="568"/>
        <w:jc w:val="both"/>
        <w:rPr>
          <w:rFonts w:ascii="Arial" w:hAnsi="Arial" w:cs="Arial"/>
          <w:sz w:val="18"/>
          <w:szCs w:val="18"/>
        </w:rPr>
      </w:pPr>
    </w:p>
    <w:p w:rsidR="00045BD7" w:rsidRPr="004D37EA" w:rsidRDefault="00045BD7" w:rsidP="00045BD7">
      <w:pPr>
        <w:shd w:val="clear" w:color="auto" w:fill="FFFFFF"/>
        <w:suppressAutoHyphens w:val="0"/>
        <w:autoSpaceDE w:val="0"/>
        <w:autoSpaceDN w:val="0"/>
        <w:adjustRightInd w:val="0"/>
        <w:ind w:left="567" w:firstLine="567"/>
        <w:jc w:val="both"/>
        <w:rPr>
          <w:rFonts w:ascii="Arial" w:hAnsi="Arial" w:cs="Arial"/>
          <w:sz w:val="18"/>
          <w:szCs w:val="18"/>
        </w:rPr>
      </w:pPr>
      <w:r w:rsidRPr="004D37EA">
        <w:rPr>
          <w:rFonts w:ascii="Arial" w:hAnsi="Arial" w:cs="Arial"/>
          <w:sz w:val="18"/>
          <w:szCs w:val="18"/>
        </w:rPr>
        <w:t>Po sporządzeniu projektu architektonicznego obliczono następujące parametry budynku:</w:t>
      </w:r>
    </w:p>
    <w:p w:rsidR="00036B58" w:rsidRPr="00836996" w:rsidRDefault="00036B58" w:rsidP="00762E82">
      <w:pPr>
        <w:shd w:val="clear" w:color="auto" w:fill="FFFFFF"/>
        <w:suppressAutoHyphens w:val="0"/>
        <w:autoSpaceDE w:val="0"/>
        <w:autoSpaceDN w:val="0"/>
        <w:adjustRightInd w:val="0"/>
        <w:jc w:val="both"/>
        <w:rPr>
          <w:rFonts w:ascii="Arial" w:hAnsi="Arial" w:cs="Arial"/>
          <w:b/>
          <w:sz w:val="18"/>
          <w:szCs w:val="18"/>
        </w:rPr>
      </w:pP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szerokość całkowita</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t xml:space="preserve"> - 47,25m</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 xml:space="preserve">długość budynku </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t xml:space="preserve"> - 78,34m</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wysokość obiektu od poziomu terenu</w:t>
      </w:r>
      <w:r w:rsidRPr="008130C5">
        <w:rPr>
          <w:rFonts w:ascii="Arial" w:hAnsi="Arial" w:cs="Arial"/>
          <w:sz w:val="16"/>
          <w:szCs w:val="16"/>
        </w:rPr>
        <w:tab/>
      </w:r>
      <w:r w:rsidR="008130C5">
        <w:rPr>
          <w:rFonts w:ascii="Arial" w:hAnsi="Arial" w:cs="Arial"/>
          <w:sz w:val="16"/>
          <w:szCs w:val="16"/>
        </w:rPr>
        <w:tab/>
      </w:r>
      <w:r w:rsidRPr="008130C5">
        <w:rPr>
          <w:rFonts w:ascii="Arial" w:hAnsi="Arial" w:cs="Arial"/>
          <w:sz w:val="16"/>
          <w:szCs w:val="16"/>
        </w:rPr>
        <w:t xml:space="preserve"> - 11,95m</w:t>
      </w:r>
      <w:r w:rsidRPr="008130C5">
        <w:rPr>
          <w:rFonts w:ascii="Arial" w:hAnsi="Arial" w:cs="Arial"/>
          <w:sz w:val="16"/>
          <w:szCs w:val="16"/>
        </w:rPr>
        <w:tab/>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 xml:space="preserve">rzędna </w:t>
      </w:r>
      <w:proofErr w:type="gramStart"/>
      <w:r w:rsidRPr="008130C5">
        <w:rPr>
          <w:rFonts w:ascii="Arial" w:hAnsi="Arial" w:cs="Arial"/>
          <w:sz w:val="16"/>
          <w:szCs w:val="16"/>
        </w:rPr>
        <w:t xml:space="preserve">parteru  </w:t>
      </w:r>
      <w:r w:rsidRPr="008130C5">
        <w:rPr>
          <w:rFonts w:ascii="Arial" w:hAnsi="Arial" w:cs="Arial"/>
          <w:sz w:val="16"/>
          <w:szCs w:val="16"/>
        </w:rPr>
        <w:tab/>
      </w:r>
      <w:proofErr w:type="gramEnd"/>
      <w:r w:rsidRPr="008130C5">
        <w:rPr>
          <w:rFonts w:ascii="Arial" w:hAnsi="Arial" w:cs="Arial"/>
          <w:sz w:val="16"/>
          <w:szCs w:val="16"/>
        </w:rPr>
        <w:t xml:space="preserve">0.00m n.p.m. </w:t>
      </w:r>
      <w:r w:rsidRPr="008130C5">
        <w:rPr>
          <w:rFonts w:ascii="Arial" w:hAnsi="Arial" w:cs="Arial"/>
          <w:sz w:val="16"/>
          <w:szCs w:val="16"/>
        </w:rPr>
        <w:tab/>
      </w:r>
      <w:r w:rsidRPr="008130C5">
        <w:rPr>
          <w:rFonts w:ascii="Arial" w:hAnsi="Arial" w:cs="Arial"/>
          <w:sz w:val="16"/>
          <w:szCs w:val="16"/>
        </w:rPr>
        <w:tab/>
        <w:t xml:space="preserve"> - 97,5 m n.p.m.</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Pow. zabudowy</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t xml:space="preserve"> - 2034,4 m2</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Pow. użytkowa parter</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t xml:space="preserve"> - 1870m2</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Pow. użytkowa piętro</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t xml:space="preserve"> - 461m2</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 xml:space="preserve">Pow. użytkowa całość                          </w:t>
      </w:r>
      <w:r w:rsidR="008130C5">
        <w:rPr>
          <w:rFonts w:ascii="Arial" w:hAnsi="Arial" w:cs="Arial"/>
          <w:sz w:val="16"/>
          <w:szCs w:val="16"/>
        </w:rPr>
        <w:tab/>
      </w:r>
      <w:r w:rsidRPr="008130C5">
        <w:rPr>
          <w:rFonts w:ascii="Arial" w:hAnsi="Arial" w:cs="Arial"/>
          <w:sz w:val="16"/>
          <w:szCs w:val="16"/>
        </w:rPr>
        <w:tab/>
        <w:t xml:space="preserve"> - 2331m2</w:t>
      </w:r>
    </w:p>
    <w:p w:rsidR="008539EB" w:rsidRPr="008130C5" w:rsidRDefault="008539EB" w:rsidP="008539EB">
      <w:pPr>
        <w:pStyle w:val="Akapitzlist"/>
        <w:numPr>
          <w:ilvl w:val="0"/>
          <w:numId w:val="44"/>
        </w:numPr>
        <w:rPr>
          <w:rFonts w:ascii="Arial" w:hAnsi="Arial" w:cs="Arial"/>
          <w:sz w:val="16"/>
          <w:szCs w:val="16"/>
        </w:rPr>
      </w:pPr>
      <w:r w:rsidRPr="008130C5">
        <w:rPr>
          <w:rFonts w:ascii="Arial" w:hAnsi="Arial" w:cs="Arial"/>
          <w:sz w:val="16"/>
          <w:szCs w:val="16"/>
        </w:rPr>
        <w:t xml:space="preserve">Kubatura </w:t>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r>
      <w:r w:rsidRPr="008130C5">
        <w:rPr>
          <w:rFonts w:ascii="Arial" w:hAnsi="Arial" w:cs="Arial"/>
          <w:sz w:val="16"/>
          <w:szCs w:val="16"/>
        </w:rPr>
        <w:tab/>
      </w:r>
      <w:r w:rsidR="008130C5">
        <w:rPr>
          <w:rFonts w:ascii="Arial" w:hAnsi="Arial" w:cs="Arial"/>
          <w:sz w:val="16"/>
          <w:szCs w:val="16"/>
        </w:rPr>
        <w:tab/>
      </w:r>
      <w:r w:rsidRPr="008130C5">
        <w:rPr>
          <w:rFonts w:ascii="Arial" w:hAnsi="Arial" w:cs="Arial"/>
          <w:sz w:val="16"/>
          <w:szCs w:val="16"/>
        </w:rPr>
        <w:t xml:space="preserve"> - 19112,51m3</w:t>
      </w:r>
    </w:p>
    <w:p w:rsidR="0040253F" w:rsidRPr="004D37EA" w:rsidRDefault="0040253F" w:rsidP="0040253F">
      <w:pPr>
        <w:ind w:left="709"/>
        <w:rPr>
          <w:rFonts w:ascii="Arial" w:hAnsi="Arial" w:cs="Arial"/>
          <w:sz w:val="18"/>
          <w:szCs w:val="18"/>
        </w:rPr>
      </w:pPr>
    </w:p>
    <w:p w:rsidR="00552184" w:rsidRPr="00E74C27" w:rsidRDefault="00552184">
      <w:pPr>
        <w:suppressAutoHyphens w:val="0"/>
        <w:rPr>
          <w:rFonts w:ascii="Arial" w:hAnsi="Arial" w:cs="Arial"/>
          <w:b/>
          <w:color w:val="FF0000"/>
          <w:sz w:val="18"/>
          <w:szCs w:val="18"/>
        </w:rPr>
      </w:pPr>
    </w:p>
    <w:p w:rsidR="00B40A70" w:rsidRDefault="00B40A70" w:rsidP="00B40A70">
      <w:pPr>
        <w:shd w:val="clear" w:color="auto" w:fill="FFFFFF"/>
        <w:suppressAutoHyphens w:val="0"/>
        <w:autoSpaceDE w:val="0"/>
        <w:autoSpaceDN w:val="0"/>
        <w:adjustRightInd w:val="0"/>
        <w:ind w:left="1134"/>
        <w:jc w:val="both"/>
        <w:rPr>
          <w:rFonts w:ascii="Arial" w:hAnsi="Arial" w:cs="Arial"/>
          <w:b/>
          <w:sz w:val="18"/>
          <w:szCs w:val="18"/>
        </w:rPr>
      </w:pPr>
      <w:r w:rsidRPr="004865C6">
        <w:rPr>
          <w:rFonts w:ascii="Arial" w:hAnsi="Arial" w:cs="Arial"/>
          <w:b/>
          <w:sz w:val="18"/>
          <w:szCs w:val="18"/>
        </w:rPr>
        <w:t>Bilans terenu</w:t>
      </w:r>
    </w:p>
    <w:p w:rsidR="00B86133" w:rsidRPr="004865C6" w:rsidRDefault="00B86133" w:rsidP="00B40A70">
      <w:pPr>
        <w:shd w:val="clear" w:color="auto" w:fill="FFFFFF"/>
        <w:suppressAutoHyphens w:val="0"/>
        <w:autoSpaceDE w:val="0"/>
        <w:autoSpaceDN w:val="0"/>
        <w:adjustRightInd w:val="0"/>
        <w:ind w:left="1134"/>
        <w:jc w:val="both"/>
        <w:rPr>
          <w:rFonts w:ascii="Arial" w:hAnsi="Arial" w:cs="Arial"/>
          <w:b/>
          <w:sz w:val="18"/>
          <w:szCs w:val="18"/>
        </w:rPr>
      </w:pPr>
    </w:p>
    <w:p w:rsidR="00B40A70" w:rsidRPr="00F550FA" w:rsidRDefault="001D3812" w:rsidP="005720A6">
      <w:pPr>
        <w:shd w:val="clear" w:color="auto" w:fill="FFFFFF"/>
        <w:suppressAutoHyphens w:val="0"/>
        <w:autoSpaceDE w:val="0"/>
        <w:autoSpaceDN w:val="0"/>
        <w:adjustRightInd w:val="0"/>
        <w:ind w:left="284"/>
        <w:rPr>
          <w:color w:val="FF0000"/>
        </w:rPr>
      </w:pPr>
      <w:r>
        <w:rPr>
          <w:noProof/>
          <w:color w:val="FF0000"/>
        </w:rPr>
        <w:drawing>
          <wp:inline distT="0" distB="0" distL="0" distR="0">
            <wp:extent cx="5153891" cy="400094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60906" cy="4006388"/>
                    </a:xfrm>
                    <a:prstGeom prst="rect">
                      <a:avLst/>
                    </a:prstGeom>
                    <a:noFill/>
                    <a:ln>
                      <a:noFill/>
                    </a:ln>
                  </pic:spPr>
                </pic:pic>
              </a:graphicData>
            </a:graphic>
          </wp:inline>
        </w:drawing>
      </w:r>
    </w:p>
    <w:p w:rsidR="00343DDF" w:rsidRPr="00F550FA" w:rsidRDefault="00343DDF" w:rsidP="0054255B">
      <w:pPr>
        <w:suppressAutoHyphens w:val="0"/>
        <w:rPr>
          <w:color w:val="FF0000"/>
        </w:rPr>
      </w:pPr>
    </w:p>
    <w:p w:rsidR="005720A6" w:rsidRPr="00F550FA" w:rsidRDefault="00B732FE" w:rsidP="005720A6">
      <w:pPr>
        <w:pStyle w:val="Nagwek3"/>
      </w:pPr>
      <w:bookmarkStart w:id="30" w:name="_Toc35342867"/>
      <w:r w:rsidRPr="00F550FA">
        <w:t>Roboty ziemne</w:t>
      </w:r>
      <w:bookmarkEnd w:id="30"/>
    </w:p>
    <w:p w:rsidR="005720A6" w:rsidRDefault="005720A6" w:rsidP="00E1480A">
      <w:pPr>
        <w:shd w:val="clear" w:color="auto" w:fill="FFFFFF"/>
        <w:suppressAutoHyphens w:val="0"/>
        <w:autoSpaceDE w:val="0"/>
        <w:autoSpaceDN w:val="0"/>
        <w:adjustRightInd w:val="0"/>
        <w:ind w:left="284"/>
      </w:pPr>
    </w:p>
    <w:p w:rsidR="00B732FE" w:rsidRPr="00B732FE" w:rsidRDefault="00B732FE" w:rsidP="00B732FE">
      <w:pPr>
        <w:shd w:val="clear" w:color="auto" w:fill="FFFFFF"/>
        <w:suppressAutoHyphens w:val="0"/>
        <w:autoSpaceDE w:val="0"/>
        <w:autoSpaceDN w:val="0"/>
        <w:adjustRightInd w:val="0"/>
        <w:ind w:left="1276" w:firstLine="567"/>
        <w:jc w:val="both"/>
        <w:rPr>
          <w:rFonts w:ascii="Arial" w:hAnsi="Arial" w:cs="Arial"/>
          <w:sz w:val="18"/>
          <w:szCs w:val="18"/>
        </w:rPr>
      </w:pPr>
      <w:r w:rsidRPr="00B732FE">
        <w:rPr>
          <w:rFonts w:ascii="Arial" w:hAnsi="Arial" w:cs="Arial"/>
          <w:sz w:val="18"/>
          <w:szCs w:val="18"/>
        </w:rPr>
        <w:t>Masy ziemne w fazie budowy będą zagospodarowane zgodnie z przepisami ustawy o ochronie gruntów rolnych i leśnych, ustawy o odpadach i ustawy Prawo Ochrony Środowiska.</w:t>
      </w:r>
    </w:p>
    <w:p w:rsidR="00B732FE" w:rsidRPr="00B732FE" w:rsidRDefault="00B732FE" w:rsidP="00B732FE">
      <w:pPr>
        <w:shd w:val="clear" w:color="auto" w:fill="FFFFFF"/>
        <w:suppressAutoHyphens w:val="0"/>
        <w:autoSpaceDE w:val="0"/>
        <w:autoSpaceDN w:val="0"/>
        <w:adjustRightInd w:val="0"/>
        <w:ind w:left="1276" w:firstLine="567"/>
        <w:jc w:val="both"/>
        <w:rPr>
          <w:rFonts w:ascii="Arial" w:hAnsi="Arial" w:cs="Arial"/>
          <w:sz w:val="18"/>
          <w:szCs w:val="18"/>
        </w:rPr>
      </w:pPr>
      <w:r w:rsidRPr="00B732FE">
        <w:rPr>
          <w:rFonts w:ascii="Arial" w:hAnsi="Arial" w:cs="Arial"/>
          <w:sz w:val="18"/>
          <w:szCs w:val="18"/>
        </w:rPr>
        <w:t>W trakcie budowy zakładu firma wykonawcza zdejmie wierzchnią, próchniczną warstwę gleby z terenu przeznaczonego pod halę i złoży na terenie nieprzeznaczonym pod zabudowę.</w:t>
      </w:r>
    </w:p>
    <w:p w:rsidR="00B732FE" w:rsidRPr="00B732FE" w:rsidRDefault="00B732FE" w:rsidP="00B732FE">
      <w:pPr>
        <w:shd w:val="clear" w:color="auto" w:fill="FFFFFF"/>
        <w:suppressAutoHyphens w:val="0"/>
        <w:autoSpaceDE w:val="0"/>
        <w:autoSpaceDN w:val="0"/>
        <w:adjustRightInd w:val="0"/>
        <w:ind w:left="1276" w:firstLine="567"/>
        <w:jc w:val="both"/>
        <w:rPr>
          <w:rFonts w:ascii="Arial" w:hAnsi="Arial" w:cs="Arial"/>
          <w:sz w:val="18"/>
          <w:szCs w:val="18"/>
        </w:rPr>
      </w:pPr>
      <w:r w:rsidRPr="00B732FE">
        <w:rPr>
          <w:rFonts w:ascii="Arial" w:hAnsi="Arial" w:cs="Arial"/>
          <w:sz w:val="18"/>
          <w:szCs w:val="18"/>
        </w:rPr>
        <w:t>Po zakończeniu budowy odłożony humus zostanie wykorzystany do niwelacji wierzchniej warstwy terenu.</w:t>
      </w:r>
    </w:p>
    <w:p w:rsidR="00B732FE" w:rsidRDefault="00B732FE" w:rsidP="00B732FE">
      <w:pPr>
        <w:shd w:val="clear" w:color="auto" w:fill="FFFFFF"/>
        <w:suppressAutoHyphens w:val="0"/>
        <w:autoSpaceDE w:val="0"/>
        <w:autoSpaceDN w:val="0"/>
        <w:adjustRightInd w:val="0"/>
        <w:ind w:left="1276" w:firstLine="567"/>
        <w:jc w:val="both"/>
        <w:rPr>
          <w:rFonts w:ascii="Arial" w:hAnsi="Arial" w:cs="Arial"/>
          <w:sz w:val="18"/>
          <w:szCs w:val="18"/>
        </w:rPr>
      </w:pPr>
      <w:r w:rsidRPr="00B732FE">
        <w:rPr>
          <w:rFonts w:ascii="Arial" w:hAnsi="Arial" w:cs="Arial"/>
          <w:sz w:val="18"/>
          <w:szCs w:val="18"/>
        </w:rPr>
        <w:t>W wypadku nadmiaru humusu, zostanie on wywieziony i przekazany odbiorcom w celu wykorzystania pod tereny zielone.</w:t>
      </w:r>
    </w:p>
    <w:p w:rsidR="00376961" w:rsidRPr="00F861B2" w:rsidRDefault="003A4CB9" w:rsidP="006204CD">
      <w:pPr>
        <w:pStyle w:val="Nagwek3"/>
      </w:pPr>
      <w:bookmarkStart w:id="31" w:name="_Toc35342868"/>
      <w:r>
        <w:t>Infrastruktura techniczna</w:t>
      </w:r>
      <w:bookmarkEnd w:id="31"/>
    </w:p>
    <w:p w:rsidR="00376961" w:rsidRPr="0082406D" w:rsidRDefault="00376961" w:rsidP="00376961">
      <w:pPr>
        <w:rPr>
          <w:rFonts w:ascii="Arial" w:hAnsi="Arial" w:cs="Arial"/>
          <w:sz w:val="18"/>
          <w:szCs w:val="18"/>
        </w:rPr>
      </w:pPr>
    </w:p>
    <w:p w:rsidR="003A4CB9" w:rsidRPr="008130C5" w:rsidRDefault="003A4CB9" w:rsidP="008130C5">
      <w:pPr>
        <w:pStyle w:val="Nagwek2"/>
        <w:numPr>
          <w:ilvl w:val="0"/>
          <w:numId w:val="0"/>
        </w:numPr>
        <w:ind w:left="576"/>
        <w:rPr>
          <w:rFonts w:cs="Arial"/>
          <w:b w:val="0"/>
          <w:sz w:val="17"/>
          <w:szCs w:val="17"/>
        </w:rPr>
      </w:pPr>
      <w:bookmarkStart w:id="32" w:name="_Toc35342869"/>
      <w:r w:rsidRPr="008130C5">
        <w:rPr>
          <w:rFonts w:cs="Arial"/>
          <w:b w:val="0"/>
          <w:sz w:val="17"/>
          <w:szCs w:val="17"/>
        </w:rPr>
        <w:t>Projektuje się budowę parkingu, zjazdu oraz drogi dostawczej wg. rys. U1- Plan zagospodarowania terenu.</w:t>
      </w:r>
      <w:bookmarkEnd w:id="32"/>
      <w:r w:rsidRPr="008130C5">
        <w:rPr>
          <w:rFonts w:cs="Arial"/>
          <w:b w:val="0"/>
          <w:sz w:val="17"/>
          <w:szCs w:val="17"/>
        </w:rPr>
        <w:t xml:space="preserve"> </w:t>
      </w:r>
    </w:p>
    <w:p w:rsidR="003A4CB9" w:rsidRPr="008130C5" w:rsidRDefault="003A4CB9" w:rsidP="003A4CB9">
      <w:pPr>
        <w:pStyle w:val="Akapitzlist"/>
        <w:rPr>
          <w:rFonts w:ascii="Arial" w:hAnsi="Arial" w:cs="Arial"/>
          <w:sz w:val="17"/>
          <w:szCs w:val="17"/>
        </w:rPr>
      </w:pPr>
      <w:r w:rsidRPr="008130C5">
        <w:rPr>
          <w:sz w:val="17"/>
          <w:szCs w:val="17"/>
        </w:rPr>
        <w:t xml:space="preserve"> </w:t>
      </w:r>
      <w:r w:rsidRPr="008130C5">
        <w:rPr>
          <w:rFonts w:ascii="Arial" w:hAnsi="Arial" w:cs="Arial"/>
          <w:sz w:val="17"/>
          <w:szCs w:val="17"/>
        </w:rPr>
        <w:t>Rozwiązania konstrukcyjne:</w:t>
      </w:r>
    </w:p>
    <w:p w:rsidR="008130C5" w:rsidRPr="008130C5" w:rsidRDefault="008130C5" w:rsidP="003A4CB9">
      <w:pPr>
        <w:pStyle w:val="Akapitzlist"/>
        <w:rPr>
          <w:sz w:val="17"/>
          <w:szCs w:val="17"/>
        </w:rPr>
      </w:pP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Parking:</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kostka betonowa kolor szary – 8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podsypka cementowo - piaskowa – 5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podbudowa z kruszywa łamanego stabilizowanego mechanicznie – 20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 xml:space="preserve">grunt stabilizowany cementem RM = 1,5 </w:t>
      </w:r>
      <w:proofErr w:type="spellStart"/>
      <w:r w:rsidRPr="008130C5">
        <w:rPr>
          <w:rFonts w:ascii="Arial" w:hAnsi="Arial" w:cs="Arial"/>
          <w:sz w:val="17"/>
          <w:szCs w:val="17"/>
        </w:rPr>
        <w:t>MPa</w:t>
      </w:r>
      <w:proofErr w:type="spellEnd"/>
      <w:r w:rsidRPr="008130C5">
        <w:rPr>
          <w:rFonts w:ascii="Arial" w:hAnsi="Arial" w:cs="Arial"/>
          <w:sz w:val="17"/>
          <w:szCs w:val="17"/>
        </w:rPr>
        <w:t xml:space="preserve"> – 10cm.</w:t>
      </w:r>
    </w:p>
    <w:p w:rsidR="003A4CB9" w:rsidRPr="008130C5" w:rsidRDefault="003A4CB9" w:rsidP="003A4CB9">
      <w:pPr>
        <w:pStyle w:val="Akapitzlist"/>
        <w:rPr>
          <w:rFonts w:ascii="Arial" w:hAnsi="Arial" w:cs="Arial"/>
          <w:sz w:val="17"/>
          <w:szCs w:val="17"/>
        </w:rPr>
      </w:pP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Droga manewrowa:</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kostka betonowa kolor szary – 8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podsypka cementowo - piaskowa – 5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podbudowa z kruszywa łamanego stabilizowanego mechanicznie – 25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 xml:space="preserve">grunt stabilizowany cementem RM = 1,5 </w:t>
      </w:r>
      <w:proofErr w:type="spellStart"/>
      <w:r w:rsidRPr="008130C5">
        <w:rPr>
          <w:rFonts w:ascii="Arial" w:hAnsi="Arial" w:cs="Arial"/>
          <w:sz w:val="17"/>
          <w:szCs w:val="17"/>
        </w:rPr>
        <w:t>MPa</w:t>
      </w:r>
      <w:proofErr w:type="spellEnd"/>
      <w:r w:rsidRPr="008130C5">
        <w:rPr>
          <w:rFonts w:ascii="Arial" w:hAnsi="Arial" w:cs="Arial"/>
          <w:sz w:val="17"/>
          <w:szCs w:val="17"/>
        </w:rPr>
        <w:t xml:space="preserve"> – 15cm.</w:t>
      </w:r>
    </w:p>
    <w:p w:rsidR="003A4CB9" w:rsidRPr="008130C5" w:rsidRDefault="003A4CB9" w:rsidP="003A4CB9">
      <w:pPr>
        <w:pStyle w:val="Akapitzlist"/>
        <w:rPr>
          <w:rFonts w:ascii="Arial" w:hAnsi="Arial" w:cs="Arial"/>
          <w:sz w:val="17"/>
          <w:szCs w:val="17"/>
        </w:rPr>
      </w:pP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Chodniki i place:</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kostka betonowa kolor szary – 6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podsypka cementowo - piaskowa – 5 cm,</w:t>
      </w: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w:t>
      </w:r>
      <w:r w:rsidRPr="008130C5">
        <w:rPr>
          <w:rFonts w:ascii="Arial" w:hAnsi="Arial" w:cs="Arial"/>
          <w:sz w:val="17"/>
          <w:szCs w:val="17"/>
        </w:rPr>
        <w:tab/>
        <w:t xml:space="preserve">grunt stabilizowany cementem RM = 1,5 </w:t>
      </w:r>
      <w:proofErr w:type="spellStart"/>
      <w:r w:rsidRPr="008130C5">
        <w:rPr>
          <w:rFonts w:ascii="Arial" w:hAnsi="Arial" w:cs="Arial"/>
          <w:sz w:val="17"/>
          <w:szCs w:val="17"/>
        </w:rPr>
        <w:t>MPa</w:t>
      </w:r>
      <w:proofErr w:type="spellEnd"/>
      <w:r w:rsidRPr="008130C5">
        <w:rPr>
          <w:rFonts w:ascii="Arial" w:hAnsi="Arial" w:cs="Arial"/>
          <w:sz w:val="17"/>
          <w:szCs w:val="17"/>
        </w:rPr>
        <w:t xml:space="preserve"> – 15cm.</w:t>
      </w:r>
    </w:p>
    <w:p w:rsidR="008130C5" w:rsidRPr="008130C5" w:rsidRDefault="008130C5" w:rsidP="003A4CB9">
      <w:pPr>
        <w:pStyle w:val="Akapitzlist"/>
        <w:rPr>
          <w:rFonts w:ascii="Arial" w:hAnsi="Arial" w:cs="Arial"/>
          <w:sz w:val="17"/>
          <w:szCs w:val="17"/>
        </w:rPr>
      </w:pPr>
    </w:p>
    <w:p w:rsidR="003A4CB9" w:rsidRPr="008130C5" w:rsidRDefault="003A4CB9" w:rsidP="003A4CB9">
      <w:pPr>
        <w:pStyle w:val="Akapitzlist"/>
        <w:rPr>
          <w:rFonts w:ascii="Arial" w:hAnsi="Arial" w:cs="Arial"/>
          <w:sz w:val="17"/>
          <w:szCs w:val="17"/>
        </w:rPr>
      </w:pPr>
      <w:r w:rsidRPr="008130C5">
        <w:rPr>
          <w:rFonts w:ascii="Arial" w:hAnsi="Arial" w:cs="Arial"/>
          <w:sz w:val="17"/>
          <w:szCs w:val="17"/>
        </w:rPr>
        <w:t>Parking obramowany krawężnikiem betonowym</w:t>
      </w:r>
      <w:r w:rsidR="008130C5" w:rsidRPr="008130C5">
        <w:rPr>
          <w:rFonts w:ascii="Arial" w:hAnsi="Arial" w:cs="Arial"/>
          <w:sz w:val="17"/>
          <w:szCs w:val="17"/>
        </w:rPr>
        <w:t>.</w:t>
      </w:r>
    </w:p>
    <w:p w:rsidR="003A4CB9" w:rsidRPr="003A4CB9" w:rsidRDefault="003A4CB9" w:rsidP="003A4CB9"/>
    <w:p w:rsidR="00804AC6" w:rsidRDefault="00287B57" w:rsidP="00670570">
      <w:pPr>
        <w:pStyle w:val="Nagwek2"/>
      </w:pPr>
      <w:bookmarkStart w:id="33" w:name="_Toc35342870"/>
      <w:r w:rsidRPr="00F861B2">
        <w:t>Zaopatrzenie w media</w:t>
      </w:r>
      <w:bookmarkEnd w:id="33"/>
    </w:p>
    <w:p w:rsidR="00804AC6" w:rsidRPr="00F861B2" w:rsidRDefault="00804AC6" w:rsidP="00376961"/>
    <w:p w:rsidR="003877F7" w:rsidRPr="003877F7" w:rsidRDefault="003877F7" w:rsidP="003877F7">
      <w:pPr>
        <w:pStyle w:val="Nagwek3"/>
        <w:numPr>
          <w:ilvl w:val="0"/>
          <w:numId w:val="0"/>
        </w:numPr>
        <w:shd w:val="clear" w:color="auto" w:fill="FFFFFF"/>
        <w:suppressAutoHyphens w:val="0"/>
        <w:autoSpaceDE w:val="0"/>
        <w:autoSpaceDN w:val="0"/>
        <w:adjustRightInd w:val="0"/>
        <w:jc w:val="both"/>
        <w:rPr>
          <w:rFonts w:cs="Arial"/>
          <w:sz w:val="16"/>
          <w:szCs w:val="16"/>
        </w:rPr>
      </w:pPr>
      <w:r>
        <w:tab/>
      </w:r>
      <w:bookmarkStart w:id="34" w:name="_Toc35342871"/>
      <w:r w:rsidR="00804AC6" w:rsidRPr="00F861B2">
        <w:t>Woda</w:t>
      </w:r>
      <w:r>
        <w:t xml:space="preserve">, </w:t>
      </w:r>
      <w:r w:rsidRPr="003877F7">
        <w:t>Kanalizacja sanitarna</w:t>
      </w:r>
      <w:r>
        <w:t xml:space="preserve">, </w:t>
      </w:r>
      <w:r w:rsidRPr="003877F7">
        <w:t>Kanalizacja deszczowa</w:t>
      </w:r>
      <w:r>
        <w:t xml:space="preserve">, </w:t>
      </w:r>
      <w:r w:rsidRPr="003877F7">
        <w:t>Instalacja elektryczna</w:t>
      </w:r>
      <w:r>
        <w:t>:</w:t>
      </w:r>
      <w:bookmarkEnd w:id="34"/>
    </w:p>
    <w:p w:rsidR="007F6156" w:rsidRPr="003877F7" w:rsidRDefault="003877F7" w:rsidP="003877F7">
      <w:pPr>
        <w:pStyle w:val="Nagwek3"/>
        <w:numPr>
          <w:ilvl w:val="0"/>
          <w:numId w:val="0"/>
        </w:numPr>
        <w:shd w:val="clear" w:color="auto" w:fill="FFFFFF"/>
        <w:suppressAutoHyphens w:val="0"/>
        <w:autoSpaceDE w:val="0"/>
        <w:autoSpaceDN w:val="0"/>
        <w:adjustRightInd w:val="0"/>
        <w:ind w:left="1843"/>
        <w:jc w:val="both"/>
        <w:rPr>
          <w:rFonts w:cs="Arial"/>
          <w:sz w:val="16"/>
          <w:szCs w:val="16"/>
        </w:rPr>
      </w:pPr>
      <w:r>
        <w:tab/>
      </w:r>
      <w:r>
        <w:tab/>
        <w:t xml:space="preserve"> </w:t>
      </w:r>
      <w:bookmarkStart w:id="35" w:name="_Toc35342872"/>
      <w:r>
        <w:t xml:space="preserve">- </w:t>
      </w:r>
      <w:r w:rsidR="007F6156" w:rsidRPr="003877F7">
        <w:rPr>
          <w:rFonts w:cs="Arial"/>
          <w:b w:val="0"/>
          <w:bCs/>
          <w:szCs w:val="18"/>
        </w:rPr>
        <w:t>Wg oddzielnego opracowania</w:t>
      </w:r>
      <w:bookmarkEnd w:id="35"/>
    </w:p>
    <w:p w:rsidR="007E2FCC" w:rsidRPr="00F34689" w:rsidRDefault="007E2FCC" w:rsidP="00376961">
      <w:pPr>
        <w:shd w:val="clear" w:color="auto" w:fill="FFFFFF"/>
        <w:suppressAutoHyphens w:val="0"/>
        <w:autoSpaceDE w:val="0"/>
        <w:autoSpaceDN w:val="0"/>
        <w:adjustRightInd w:val="0"/>
        <w:ind w:left="1276"/>
        <w:jc w:val="both"/>
        <w:rPr>
          <w:rFonts w:ascii="Arial" w:hAnsi="Arial" w:cs="Arial"/>
          <w:sz w:val="18"/>
          <w:szCs w:val="18"/>
        </w:rPr>
      </w:pPr>
    </w:p>
    <w:p w:rsidR="00D761AD" w:rsidRDefault="00D761AD" w:rsidP="007F6156">
      <w:pPr>
        <w:shd w:val="clear" w:color="auto" w:fill="FFFFFF"/>
        <w:suppressAutoHyphens w:val="0"/>
        <w:autoSpaceDE w:val="0"/>
        <w:autoSpaceDN w:val="0"/>
        <w:adjustRightInd w:val="0"/>
        <w:ind w:left="1276" w:firstLine="567"/>
        <w:jc w:val="both"/>
        <w:rPr>
          <w:rFonts w:ascii="Arial" w:hAnsi="Arial" w:cs="Arial"/>
          <w:sz w:val="18"/>
          <w:szCs w:val="18"/>
        </w:rPr>
      </w:pPr>
    </w:p>
    <w:p w:rsidR="00864EF0" w:rsidRDefault="00864EF0" w:rsidP="00807E39">
      <w:pPr>
        <w:pStyle w:val="Nagwek2"/>
        <w:rPr>
          <w:szCs w:val="18"/>
        </w:rPr>
      </w:pPr>
      <w:bookmarkStart w:id="36" w:name="_Toc35342873"/>
      <w:r>
        <w:rPr>
          <w:szCs w:val="18"/>
        </w:rPr>
        <w:t>Boisko</w:t>
      </w:r>
      <w:bookmarkEnd w:id="36"/>
    </w:p>
    <w:p w:rsidR="00864EF0" w:rsidRDefault="00864EF0" w:rsidP="00864EF0"/>
    <w:p w:rsidR="00864EF0" w:rsidRDefault="00864EF0" w:rsidP="004E34F1">
      <w:pPr>
        <w:ind w:left="142" w:firstLine="434"/>
        <w:rPr>
          <w:rFonts w:ascii="Arial" w:hAnsi="Arial" w:cs="Arial"/>
          <w:sz w:val="18"/>
          <w:szCs w:val="18"/>
        </w:rPr>
      </w:pPr>
      <w:r w:rsidRPr="00864EF0">
        <w:rPr>
          <w:rFonts w:ascii="Arial" w:hAnsi="Arial" w:cs="Arial"/>
          <w:sz w:val="18"/>
          <w:szCs w:val="18"/>
        </w:rPr>
        <w:t>Zaplan</w:t>
      </w:r>
      <w:r>
        <w:rPr>
          <w:rFonts w:ascii="Arial" w:hAnsi="Arial" w:cs="Arial"/>
          <w:sz w:val="18"/>
          <w:szCs w:val="18"/>
        </w:rPr>
        <w:t xml:space="preserve">owano 4-torową okólną </w:t>
      </w:r>
      <w:r w:rsidR="004E34F1">
        <w:rPr>
          <w:rFonts w:ascii="Arial" w:hAnsi="Arial" w:cs="Arial"/>
          <w:sz w:val="18"/>
          <w:szCs w:val="18"/>
        </w:rPr>
        <w:t>bieżnię 200-metrową o nawierzchni poliuretanowej z przedłużoną bieżnią na prostej (6 torów) długości 60m. W środku bieżni boisko piłkarskie z dwoma bramkami. Boisko piłkarskie pokryte sztuczną trawą.</w:t>
      </w:r>
    </w:p>
    <w:p w:rsidR="00BE79FD" w:rsidRDefault="004E34F1" w:rsidP="004E34F1">
      <w:pPr>
        <w:ind w:left="142"/>
        <w:rPr>
          <w:rFonts w:ascii="Arial" w:hAnsi="Arial" w:cs="Arial"/>
          <w:sz w:val="18"/>
          <w:szCs w:val="18"/>
        </w:rPr>
      </w:pPr>
      <w:r>
        <w:rPr>
          <w:rFonts w:ascii="Arial" w:hAnsi="Arial" w:cs="Arial"/>
          <w:sz w:val="18"/>
          <w:szCs w:val="18"/>
        </w:rPr>
        <w:t>Dodatkowo skocznia do skoku w dal długości 56m z piaszczystą częścią z piasku płukanego</w:t>
      </w:r>
    </w:p>
    <w:p w:rsidR="004E34F1" w:rsidRPr="00864EF0" w:rsidRDefault="004E34F1" w:rsidP="00BE79FD">
      <w:pPr>
        <w:ind w:left="142" w:firstLine="434"/>
        <w:rPr>
          <w:rFonts w:ascii="Arial" w:hAnsi="Arial" w:cs="Arial"/>
          <w:sz w:val="18"/>
          <w:szCs w:val="18"/>
        </w:rPr>
      </w:pPr>
      <w:r>
        <w:rPr>
          <w:rFonts w:ascii="Arial" w:hAnsi="Arial" w:cs="Arial"/>
          <w:sz w:val="18"/>
          <w:szCs w:val="18"/>
        </w:rPr>
        <w:t>Zaprojektowano także rzutnię do pchnięcia kulą składającą się z koła wykonanego z betonu z metalową obręczą z taśmy stalowej i polem rzutów wykonanym z mączki ceglanej.</w:t>
      </w:r>
    </w:p>
    <w:p w:rsidR="00864EF0" w:rsidRDefault="00864EF0" w:rsidP="00864EF0">
      <w:pPr>
        <w:pStyle w:val="Nagwek2"/>
        <w:numPr>
          <w:ilvl w:val="0"/>
          <w:numId w:val="0"/>
        </w:numPr>
        <w:ind w:left="576"/>
        <w:rPr>
          <w:szCs w:val="18"/>
        </w:rPr>
      </w:pPr>
    </w:p>
    <w:p w:rsidR="00807E39" w:rsidRPr="00F861B2" w:rsidRDefault="00807E39" w:rsidP="00807E39">
      <w:pPr>
        <w:pStyle w:val="Nagwek2"/>
        <w:rPr>
          <w:szCs w:val="18"/>
        </w:rPr>
      </w:pPr>
      <w:bookmarkStart w:id="37" w:name="_Toc35342874"/>
      <w:r>
        <w:rPr>
          <w:szCs w:val="18"/>
        </w:rPr>
        <w:t>Ochrona</w:t>
      </w:r>
      <w:r w:rsidRPr="00F861B2">
        <w:rPr>
          <w:szCs w:val="18"/>
        </w:rPr>
        <w:t xml:space="preserve"> interesów osób trzecich</w:t>
      </w:r>
      <w:bookmarkEnd w:id="37"/>
    </w:p>
    <w:p w:rsidR="00807E39" w:rsidRPr="00F861B2" w:rsidRDefault="00807E39" w:rsidP="00807E39">
      <w:pPr>
        <w:rPr>
          <w:sz w:val="18"/>
          <w:szCs w:val="18"/>
        </w:rPr>
      </w:pPr>
    </w:p>
    <w:p w:rsidR="00807E39" w:rsidRPr="00F861B2" w:rsidRDefault="00807E39" w:rsidP="00807E39">
      <w:pPr>
        <w:shd w:val="clear" w:color="auto" w:fill="FFFFFF"/>
        <w:suppressAutoHyphens w:val="0"/>
        <w:autoSpaceDE w:val="0"/>
        <w:autoSpaceDN w:val="0"/>
        <w:adjustRightInd w:val="0"/>
        <w:ind w:left="284" w:firstLine="568"/>
        <w:jc w:val="both"/>
        <w:rPr>
          <w:rFonts w:ascii="Arial" w:hAnsi="Arial" w:cs="Arial"/>
          <w:sz w:val="18"/>
          <w:szCs w:val="18"/>
        </w:rPr>
      </w:pPr>
      <w:r w:rsidRPr="00F861B2">
        <w:rPr>
          <w:rFonts w:ascii="Arial" w:hAnsi="Arial" w:cs="Arial"/>
          <w:sz w:val="18"/>
          <w:szCs w:val="18"/>
        </w:rPr>
        <w:t>W trakcie wznoszenia i użytkowania obiektu należy chronić uzasadnione interesy dysponentów i właścicieli działek sąsiednich i uzbrojenia terenu.</w:t>
      </w:r>
    </w:p>
    <w:p w:rsidR="00807E39" w:rsidRPr="00905759" w:rsidRDefault="00807E39" w:rsidP="009F7CE0">
      <w:pPr>
        <w:shd w:val="clear" w:color="auto" w:fill="FFFFFF"/>
        <w:suppressAutoHyphens w:val="0"/>
        <w:autoSpaceDE w:val="0"/>
        <w:autoSpaceDN w:val="0"/>
        <w:adjustRightInd w:val="0"/>
        <w:ind w:left="1276" w:firstLine="567"/>
        <w:jc w:val="both"/>
        <w:rPr>
          <w:rFonts w:ascii="Arial" w:hAnsi="Arial" w:cs="Arial"/>
          <w:sz w:val="18"/>
          <w:szCs w:val="18"/>
        </w:rPr>
      </w:pPr>
    </w:p>
    <w:p w:rsidR="00C169D0" w:rsidRPr="00972A33" w:rsidRDefault="00C169D0" w:rsidP="00C169D0">
      <w:pPr>
        <w:pStyle w:val="Nagwek2"/>
      </w:pPr>
      <w:bookmarkStart w:id="38" w:name="_Toc35342875"/>
      <w:r>
        <w:t>Zieleń</w:t>
      </w:r>
      <w:bookmarkEnd w:id="38"/>
    </w:p>
    <w:p w:rsidR="00C169D0" w:rsidRDefault="00C169D0" w:rsidP="00BB5447">
      <w:pPr>
        <w:shd w:val="clear" w:color="auto" w:fill="FFFFFF"/>
        <w:suppressAutoHyphens w:val="0"/>
        <w:autoSpaceDE w:val="0"/>
        <w:autoSpaceDN w:val="0"/>
        <w:adjustRightInd w:val="0"/>
        <w:ind w:left="1276"/>
        <w:jc w:val="both"/>
        <w:rPr>
          <w:rFonts w:ascii="Arial" w:hAnsi="Arial" w:cs="Arial"/>
          <w:sz w:val="18"/>
          <w:szCs w:val="18"/>
        </w:rPr>
      </w:pPr>
    </w:p>
    <w:p w:rsidR="00C169D0" w:rsidRDefault="0054255B" w:rsidP="00C169D0">
      <w:pPr>
        <w:shd w:val="clear" w:color="auto" w:fill="FFFFFF"/>
        <w:suppressAutoHyphens w:val="0"/>
        <w:autoSpaceDE w:val="0"/>
        <w:autoSpaceDN w:val="0"/>
        <w:adjustRightInd w:val="0"/>
        <w:ind w:left="567"/>
        <w:jc w:val="both"/>
        <w:rPr>
          <w:rFonts w:ascii="Arial" w:hAnsi="Arial" w:cs="Arial"/>
          <w:sz w:val="18"/>
          <w:szCs w:val="18"/>
        </w:rPr>
      </w:pPr>
      <w:r>
        <w:rPr>
          <w:rFonts w:ascii="Arial" w:hAnsi="Arial" w:cs="Arial"/>
          <w:sz w:val="18"/>
          <w:szCs w:val="18"/>
        </w:rPr>
        <w:t xml:space="preserve">Tereny zielone – </w:t>
      </w:r>
      <w:r w:rsidR="00456D23">
        <w:rPr>
          <w:rFonts w:ascii="Arial" w:hAnsi="Arial" w:cs="Arial"/>
          <w:sz w:val="18"/>
          <w:szCs w:val="18"/>
        </w:rPr>
        <w:t>zaplanowano zieleń biologicznie czynną.</w:t>
      </w:r>
    </w:p>
    <w:p w:rsidR="003877F7" w:rsidRDefault="003877F7" w:rsidP="00C169D0">
      <w:pPr>
        <w:shd w:val="clear" w:color="auto" w:fill="FFFFFF"/>
        <w:suppressAutoHyphens w:val="0"/>
        <w:autoSpaceDE w:val="0"/>
        <w:autoSpaceDN w:val="0"/>
        <w:adjustRightInd w:val="0"/>
        <w:ind w:left="567"/>
        <w:jc w:val="both"/>
        <w:rPr>
          <w:rFonts w:ascii="Arial" w:hAnsi="Arial" w:cs="Arial"/>
          <w:sz w:val="18"/>
          <w:szCs w:val="18"/>
        </w:rPr>
      </w:pPr>
    </w:p>
    <w:p w:rsidR="003877F7" w:rsidRDefault="003877F7" w:rsidP="003877F7">
      <w:pPr>
        <w:pStyle w:val="Nagwek2"/>
        <w:suppressAutoHyphens w:val="0"/>
      </w:pPr>
      <w:bookmarkStart w:id="39" w:name="_Toc35342876"/>
      <w:r>
        <w:t>Dostępność obiektu dla osób niepełnosprawnych</w:t>
      </w:r>
      <w:bookmarkEnd w:id="39"/>
    </w:p>
    <w:p w:rsidR="003877F7" w:rsidRPr="003877F7" w:rsidRDefault="003877F7" w:rsidP="003877F7"/>
    <w:p w:rsidR="003877F7" w:rsidRP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Dostępność zapewniają:</w:t>
      </w:r>
    </w:p>
    <w:p w:rsidR="003877F7" w:rsidRP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w:t>
      </w:r>
      <w:r w:rsidRPr="003877F7">
        <w:rPr>
          <w:rFonts w:ascii="Arial" w:hAnsi="Arial" w:cs="Arial"/>
          <w:sz w:val="18"/>
          <w:szCs w:val="18"/>
        </w:rPr>
        <w:tab/>
        <w:t>wydzielone stanowiska postojowe na placu parkingowym,</w:t>
      </w:r>
    </w:p>
    <w:p w:rsidR="003877F7" w:rsidRP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w:t>
      </w:r>
      <w:r w:rsidRPr="003877F7">
        <w:rPr>
          <w:rFonts w:ascii="Arial" w:hAnsi="Arial" w:cs="Arial"/>
          <w:sz w:val="18"/>
          <w:szCs w:val="18"/>
        </w:rPr>
        <w:tab/>
        <w:t>wejścia do budynku prowadzące bezpośrednio z poziomu terenu,</w:t>
      </w:r>
    </w:p>
    <w:p w:rsidR="003877F7" w:rsidRP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w:t>
      </w:r>
      <w:r w:rsidRPr="003877F7">
        <w:rPr>
          <w:rFonts w:ascii="Arial" w:hAnsi="Arial" w:cs="Arial"/>
          <w:sz w:val="18"/>
          <w:szCs w:val="18"/>
        </w:rPr>
        <w:tab/>
        <w:t>wydzielona kabina higieniczno-sanitarna przystosowana dla osób niepełnosprawnych,</w:t>
      </w:r>
    </w:p>
    <w:p w:rsidR="003877F7" w:rsidRP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w:t>
      </w:r>
      <w:r w:rsidRPr="003877F7">
        <w:rPr>
          <w:rFonts w:ascii="Arial" w:hAnsi="Arial" w:cs="Arial"/>
          <w:sz w:val="18"/>
          <w:szCs w:val="18"/>
        </w:rPr>
        <w:tab/>
        <w:t>winda osobowa przystosowana dla osób niepełnosprawnych,</w:t>
      </w:r>
    </w:p>
    <w:p w:rsidR="003877F7" w:rsidRDefault="003877F7" w:rsidP="003877F7">
      <w:pPr>
        <w:shd w:val="clear" w:color="auto" w:fill="FFFFFF"/>
        <w:suppressAutoHyphens w:val="0"/>
        <w:autoSpaceDE w:val="0"/>
        <w:autoSpaceDN w:val="0"/>
        <w:adjustRightInd w:val="0"/>
        <w:ind w:left="567"/>
        <w:jc w:val="both"/>
        <w:rPr>
          <w:rFonts w:ascii="Arial" w:hAnsi="Arial" w:cs="Arial"/>
          <w:sz w:val="18"/>
          <w:szCs w:val="18"/>
        </w:rPr>
      </w:pPr>
      <w:r w:rsidRPr="003877F7">
        <w:rPr>
          <w:rFonts w:ascii="Arial" w:hAnsi="Arial" w:cs="Arial"/>
          <w:sz w:val="18"/>
          <w:szCs w:val="18"/>
        </w:rPr>
        <w:t>•</w:t>
      </w:r>
      <w:r w:rsidRPr="003877F7">
        <w:rPr>
          <w:rFonts w:ascii="Arial" w:hAnsi="Arial" w:cs="Arial"/>
          <w:sz w:val="18"/>
          <w:szCs w:val="18"/>
        </w:rPr>
        <w:tab/>
        <w:t>pochylnia w łączniku pomiędzy halą gimnastycz</w:t>
      </w:r>
      <w:r>
        <w:rPr>
          <w:rFonts w:ascii="Arial" w:hAnsi="Arial" w:cs="Arial"/>
          <w:sz w:val="18"/>
          <w:szCs w:val="18"/>
        </w:rPr>
        <w:t>n</w:t>
      </w:r>
      <w:r w:rsidRPr="003877F7">
        <w:rPr>
          <w:rFonts w:ascii="Arial" w:hAnsi="Arial" w:cs="Arial"/>
          <w:sz w:val="18"/>
          <w:szCs w:val="18"/>
        </w:rPr>
        <w:t>ą a szkołą podstawową.</w:t>
      </w:r>
    </w:p>
    <w:p w:rsidR="00EB6E3D" w:rsidRDefault="00EB6E3D" w:rsidP="00EB6E3D"/>
    <w:p w:rsidR="00BB5447" w:rsidRPr="00972A33" w:rsidRDefault="00BB5447" w:rsidP="00EF0DE8">
      <w:pPr>
        <w:pStyle w:val="Nagwek1"/>
      </w:pPr>
      <w:bookmarkStart w:id="40" w:name="_Toc35342877"/>
      <w:r w:rsidRPr="00972A33">
        <w:t>O</w:t>
      </w:r>
      <w:r w:rsidR="00287B57">
        <w:t>CHRONA KONSERWATORSKA</w:t>
      </w:r>
      <w:bookmarkEnd w:id="40"/>
    </w:p>
    <w:p w:rsidR="00BB5447" w:rsidRPr="00287B57" w:rsidRDefault="00BB5447" w:rsidP="00BB5447">
      <w:pPr>
        <w:rPr>
          <w:sz w:val="18"/>
          <w:szCs w:val="18"/>
        </w:rPr>
      </w:pPr>
    </w:p>
    <w:p w:rsidR="00F929A6" w:rsidRDefault="007A37EC" w:rsidP="007A37EC">
      <w:pPr>
        <w:shd w:val="clear" w:color="auto" w:fill="FFFFFF"/>
        <w:suppressAutoHyphens w:val="0"/>
        <w:autoSpaceDE w:val="0"/>
        <w:autoSpaceDN w:val="0"/>
        <w:adjustRightInd w:val="0"/>
        <w:ind w:firstLine="567"/>
        <w:jc w:val="both"/>
        <w:rPr>
          <w:rFonts w:ascii="Arial" w:hAnsi="Arial" w:cs="Arial"/>
          <w:sz w:val="18"/>
          <w:szCs w:val="18"/>
        </w:rPr>
      </w:pPr>
      <w:r w:rsidRPr="007A37EC">
        <w:rPr>
          <w:rFonts w:ascii="Arial" w:hAnsi="Arial" w:cs="Arial"/>
          <w:sz w:val="18"/>
          <w:szCs w:val="18"/>
        </w:rPr>
        <w:t>Przedmiotowy obszar leży na terenach strefy „B” ochrony konserwatorskiej, przy jej realizacji należy uzgodnić projekt budowlany z Wojewódzkim Urzędem Ochrony Zabytków Delegatura w Bydgoszczy.</w:t>
      </w:r>
    </w:p>
    <w:p w:rsidR="008130C5" w:rsidRDefault="008130C5" w:rsidP="007A37EC">
      <w:pPr>
        <w:shd w:val="clear" w:color="auto" w:fill="FFFFFF"/>
        <w:suppressAutoHyphens w:val="0"/>
        <w:autoSpaceDE w:val="0"/>
        <w:autoSpaceDN w:val="0"/>
        <w:adjustRightInd w:val="0"/>
        <w:ind w:firstLine="567"/>
        <w:jc w:val="both"/>
        <w:rPr>
          <w:rFonts w:ascii="Arial" w:hAnsi="Arial" w:cs="Arial"/>
          <w:sz w:val="18"/>
          <w:szCs w:val="18"/>
        </w:rPr>
      </w:pPr>
    </w:p>
    <w:p w:rsidR="00F929A6" w:rsidRPr="00972A33" w:rsidRDefault="00287B57" w:rsidP="00EF0DE8">
      <w:pPr>
        <w:pStyle w:val="Nagwek1"/>
      </w:pPr>
      <w:bookmarkStart w:id="41" w:name="_Toc35342878"/>
      <w:r w:rsidRPr="00287B57">
        <w:t>OCHRONA ŚRODOWISKA (WPŁYW NA ŚRODOWISKO PRZYRODNICZE I ZDROWIE LUDZI)</w:t>
      </w:r>
      <w:bookmarkEnd w:id="41"/>
    </w:p>
    <w:p w:rsidR="00287B57" w:rsidRDefault="00287B57" w:rsidP="00287B57">
      <w:pPr>
        <w:pStyle w:val="Podtytu"/>
        <w:spacing w:before="0" w:after="0"/>
        <w:ind w:firstLine="284"/>
        <w:jc w:val="both"/>
        <w:rPr>
          <w:rFonts w:eastAsia="Times New Roman" w:cs="Arial"/>
          <w:i w:val="0"/>
          <w:iCs w:val="0"/>
          <w:sz w:val="18"/>
          <w:szCs w:val="18"/>
        </w:rPr>
      </w:pPr>
    </w:p>
    <w:p w:rsidR="00F929A6" w:rsidRDefault="00287B57" w:rsidP="007C7D62">
      <w:pPr>
        <w:pStyle w:val="Podtytu"/>
        <w:spacing w:before="0" w:after="0"/>
        <w:ind w:firstLine="567"/>
        <w:jc w:val="both"/>
        <w:rPr>
          <w:rFonts w:eastAsia="Times New Roman" w:cs="Arial"/>
          <w:i w:val="0"/>
          <w:iCs w:val="0"/>
          <w:sz w:val="18"/>
          <w:szCs w:val="18"/>
        </w:rPr>
      </w:pPr>
      <w:r w:rsidRPr="00287B57">
        <w:rPr>
          <w:rFonts w:eastAsia="Times New Roman" w:cs="Arial"/>
          <w:i w:val="0"/>
          <w:iCs w:val="0"/>
          <w:sz w:val="18"/>
          <w:szCs w:val="18"/>
        </w:rPr>
        <w:t>Działka nie leży w granicach obszarów ograniczonego użytkowania, osuwania mas ziemnych oraz obszarów podlegających ochronie z tytułu obowiązujących przepisów o ochronie, zasobów wodnych, kopalin i terenów zamkniętych.</w:t>
      </w:r>
    </w:p>
    <w:p w:rsidR="00D761AD" w:rsidRPr="00D761AD" w:rsidRDefault="00D761AD" w:rsidP="00D761AD">
      <w:pPr>
        <w:pStyle w:val="Tekstpodstawowy"/>
      </w:pPr>
    </w:p>
    <w:p w:rsidR="0054255B" w:rsidRPr="0054255B" w:rsidRDefault="0054255B" w:rsidP="0054255B">
      <w:pPr>
        <w:pStyle w:val="Tekstpodstawowy"/>
      </w:pPr>
    </w:p>
    <w:p w:rsidR="00143A0D" w:rsidRPr="00972A33" w:rsidRDefault="00143A0D" w:rsidP="00143A0D">
      <w:pPr>
        <w:pStyle w:val="Nagwek1"/>
      </w:pPr>
      <w:bookmarkStart w:id="42" w:name="_Toc35342879"/>
      <w:r w:rsidRPr="00287B57">
        <w:t xml:space="preserve">OCHRONA </w:t>
      </w:r>
      <w:r>
        <w:t>P. POŻ.</w:t>
      </w:r>
      <w:bookmarkEnd w:id="42"/>
    </w:p>
    <w:p w:rsidR="00143A0D" w:rsidRDefault="00143A0D" w:rsidP="00143A0D">
      <w:pPr>
        <w:pStyle w:val="Podtytu"/>
        <w:spacing w:before="0" w:after="0"/>
        <w:ind w:firstLine="284"/>
        <w:jc w:val="both"/>
        <w:rPr>
          <w:rFonts w:eastAsia="Times New Roman" w:cs="Arial"/>
          <w:i w:val="0"/>
          <w:iCs w:val="0"/>
          <w:sz w:val="18"/>
          <w:szCs w:val="18"/>
        </w:rPr>
      </w:pPr>
    </w:p>
    <w:p w:rsidR="00143A0D" w:rsidRPr="00260121" w:rsidRDefault="00B630A4" w:rsidP="00143A0D">
      <w:pPr>
        <w:pStyle w:val="Podtytu"/>
        <w:spacing w:before="0" w:after="0"/>
        <w:ind w:firstLine="567"/>
        <w:jc w:val="both"/>
        <w:rPr>
          <w:rFonts w:eastAsia="Times New Roman" w:cs="Arial"/>
          <w:i w:val="0"/>
          <w:iCs w:val="0"/>
          <w:sz w:val="18"/>
          <w:szCs w:val="18"/>
        </w:rPr>
      </w:pPr>
      <w:r>
        <w:rPr>
          <w:rFonts w:eastAsia="Times New Roman" w:cs="Arial"/>
          <w:i w:val="0"/>
          <w:iCs w:val="0"/>
          <w:sz w:val="18"/>
          <w:szCs w:val="18"/>
        </w:rPr>
        <w:t>Szczegółowy opis wymagań p. poż. w zawarto opisie architektonicznym.</w:t>
      </w:r>
    </w:p>
    <w:p w:rsidR="00143A0D" w:rsidRDefault="00143A0D" w:rsidP="00143A0D">
      <w:pPr>
        <w:ind w:left="708"/>
        <w:rPr>
          <w:rFonts w:ascii="Arial" w:hAnsi="Arial"/>
          <w:b/>
          <w:sz w:val="18"/>
          <w:u w:val="single"/>
        </w:rPr>
      </w:pPr>
    </w:p>
    <w:p w:rsidR="00287B57" w:rsidRDefault="00EF0DE8" w:rsidP="00EF0DE8">
      <w:pPr>
        <w:pStyle w:val="Nagwek1"/>
      </w:pPr>
      <w:bookmarkStart w:id="43" w:name="_Toc35342880"/>
      <w:r w:rsidRPr="00EF0DE8">
        <w:t>ZAŁĄCZNIKI</w:t>
      </w:r>
      <w:bookmarkEnd w:id="43"/>
    </w:p>
    <w:p w:rsidR="0005015A" w:rsidRPr="0005015A" w:rsidRDefault="0005015A" w:rsidP="0005015A"/>
    <w:p w:rsidR="0032766B" w:rsidRPr="00D761AD" w:rsidRDefault="0032766B" w:rsidP="0082406D">
      <w:pPr>
        <w:pStyle w:val="Nagwek2"/>
        <w:numPr>
          <w:ilvl w:val="1"/>
          <w:numId w:val="18"/>
        </w:numPr>
        <w:jc w:val="both"/>
      </w:pPr>
      <w:bookmarkStart w:id="44" w:name="_Toc519173611"/>
      <w:bookmarkStart w:id="45" w:name="_Toc35342881"/>
      <w:r w:rsidRPr="00D761AD">
        <w:t xml:space="preserve">Decyzja o </w:t>
      </w:r>
      <w:r w:rsidR="008C030A" w:rsidRPr="00D761AD">
        <w:t>ustaleniu lokalizacji inwestycji celu publicznego z dn.27.12.2019</w:t>
      </w:r>
      <w:bookmarkEnd w:id="45"/>
    </w:p>
    <w:p w:rsidR="0082406D" w:rsidRPr="00D761AD" w:rsidRDefault="0082406D" w:rsidP="0032766B">
      <w:pPr>
        <w:pStyle w:val="Nagwek2"/>
        <w:numPr>
          <w:ilvl w:val="1"/>
          <w:numId w:val="18"/>
        </w:numPr>
        <w:jc w:val="both"/>
      </w:pPr>
      <w:bookmarkStart w:id="46" w:name="_Toc35342882"/>
      <w:r w:rsidRPr="00D761AD">
        <w:t>Dokumentacja badań podłoża gruntowego</w:t>
      </w:r>
      <w:bookmarkStart w:id="47" w:name="_Toc519173612"/>
      <w:bookmarkEnd w:id="44"/>
      <w:bookmarkEnd w:id="46"/>
    </w:p>
    <w:p w:rsidR="007E2FCC" w:rsidRPr="00D761AD" w:rsidRDefault="007E2FCC" w:rsidP="0082406D">
      <w:pPr>
        <w:pStyle w:val="Nagwek2"/>
        <w:numPr>
          <w:ilvl w:val="1"/>
          <w:numId w:val="18"/>
        </w:numPr>
        <w:jc w:val="both"/>
      </w:pPr>
      <w:bookmarkStart w:id="48" w:name="_Toc35342883"/>
      <w:r w:rsidRPr="00D761AD">
        <w:t>Mapa d/c projektowych</w:t>
      </w:r>
      <w:bookmarkEnd w:id="47"/>
      <w:bookmarkEnd w:id="48"/>
    </w:p>
    <w:p w:rsidR="007E2FCC" w:rsidRPr="00D761AD" w:rsidRDefault="007E2FCC" w:rsidP="007E2FCC">
      <w:pPr>
        <w:pStyle w:val="Nagwek2"/>
        <w:jc w:val="both"/>
      </w:pPr>
      <w:bookmarkStart w:id="49" w:name="_Toc519173613"/>
      <w:bookmarkStart w:id="50" w:name="_Toc35342884"/>
      <w:r w:rsidRPr="00D761AD">
        <w:t>Projekt zagospodarowania terenu</w:t>
      </w:r>
      <w:bookmarkEnd w:id="49"/>
      <w:bookmarkEnd w:id="50"/>
    </w:p>
    <w:p w:rsidR="00B40A70" w:rsidRDefault="00B40A70" w:rsidP="00FF1BFA"/>
    <w:p w:rsidR="00714746" w:rsidRPr="008A777D" w:rsidRDefault="00714746" w:rsidP="00714746">
      <w:pPr>
        <w:rPr>
          <w:rFonts w:ascii="Arial" w:hAnsi="Arial"/>
          <w:b/>
          <w:sz w:val="18"/>
          <w:u w:val="single"/>
        </w:rPr>
      </w:pPr>
      <w:r w:rsidRPr="008A777D">
        <w:rPr>
          <w:rFonts w:ascii="Arial" w:hAnsi="Arial"/>
          <w:b/>
          <w:sz w:val="18"/>
          <w:u w:val="single"/>
        </w:rPr>
        <w:t>UWAGA!</w:t>
      </w:r>
    </w:p>
    <w:p w:rsidR="00714746" w:rsidRPr="008A777D" w:rsidRDefault="00714746" w:rsidP="00714746">
      <w:pPr>
        <w:rPr>
          <w:rFonts w:ascii="Arial" w:hAnsi="Arial"/>
          <w:b/>
          <w:sz w:val="18"/>
          <w:u w:val="single"/>
        </w:rPr>
      </w:pPr>
    </w:p>
    <w:p w:rsidR="00714746" w:rsidRPr="008A777D" w:rsidRDefault="00714746" w:rsidP="00714746">
      <w:pPr>
        <w:jc w:val="both"/>
        <w:rPr>
          <w:rFonts w:ascii="Arial" w:hAnsi="Arial"/>
          <w:sz w:val="18"/>
        </w:rPr>
      </w:pPr>
      <w:r w:rsidRPr="008A777D">
        <w:rPr>
          <w:rFonts w:ascii="Arial" w:hAnsi="Arial"/>
          <w:sz w:val="18"/>
        </w:rPr>
        <w:t>Projekt chroniony jest Prawem Autorskim.</w:t>
      </w:r>
    </w:p>
    <w:p w:rsidR="00714746" w:rsidRPr="008A777D" w:rsidRDefault="00714746" w:rsidP="00714746">
      <w:pPr>
        <w:jc w:val="both"/>
        <w:rPr>
          <w:rFonts w:ascii="Arial" w:hAnsi="Arial"/>
          <w:sz w:val="18"/>
        </w:rPr>
      </w:pPr>
      <w:r w:rsidRPr="008A777D">
        <w:rPr>
          <w:rFonts w:ascii="Arial" w:hAnsi="Arial"/>
          <w:sz w:val="18"/>
        </w:rPr>
        <w:t>Wszelkie zmiany i wykorzystanie projektu do innych celów niż inwestycja, której bezpośrednio on dotyczy, wymaga zgody autorów.</w:t>
      </w:r>
    </w:p>
    <w:p w:rsidR="00714746" w:rsidRPr="008A777D" w:rsidRDefault="00714746" w:rsidP="00714746">
      <w:pPr>
        <w:jc w:val="both"/>
        <w:rPr>
          <w:rFonts w:ascii="Arial" w:hAnsi="Arial"/>
          <w:sz w:val="18"/>
        </w:rPr>
      </w:pPr>
      <w:r w:rsidRPr="008A777D">
        <w:rPr>
          <w:rFonts w:ascii="Arial" w:hAnsi="Arial"/>
          <w:sz w:val="18"/>
        </w:rPr>
        <w:t>W projekcie podano urządzenia i materiały konkretnych firm w celu dokonania najbardziej realnych wycen oraz podania cech i parametrów technicznych odpowiadającym przyjętym rozwiązaniom projektowym. Nie oznacza to bezwzględnej konieczności ich stosowania. Dopuszcza się w realizacji inwestycji zastosowanie innych materiałów i urządzeń pod warunkiem zachowania wskazanych w projekcie parametrów technicznych oraz uzy</w:t>
      </w:r>
      <w:r>
        <w:rPr>
          <w:rFonts w:ascii="Arial" w:hAnsi="Arial"/>
          <w:sz w:val="18"/>
        </w:rPr>
        <w:t>skania akceptacji Projektanta i </w:t>
      </w:r>
      <w:r w:rsidRPr="008A777D">
        <w:rPr>
          <w:rFonts w:ascii="Arial" w:hAnsi="Arial"/>
          <w:sz w:val="18"/>
        </w:rPr>
        <w:t xml:space="preserve">Inwestora. </w:t>
      </w:r>
    </w:p>
    <w:p w:rsidR="00714746" w:rsidRPr="008A777D" w:rsidRDefault="00714746" w:rsidP="00714746">
      <w:pPr>
        <w:jc w:val="both"/>
        <w:rPr>
          <w:rFonts w:ascii="Arial" w:hAnsi="Arial"/>
          <w:sz w:val="18"/>
        </w:rPr>
      </w:pPr>
      <w:r w:rsidRPr="008A777D">
        <w:rPr>
          <w:rFonts w:ascii="Arial" w:hAnsi="Arial"/>
          <w:sz w:val="18"/>
        </w:rPr>
        <w:t xml:space="preserve">Za jakiekolwiek zmiany dokonane bez ich wiedzy, autorzy projektu nie ponoszą odpowiedzialności. </w:t>
      </w:r>
    </w:p>
    <w:p w:rsidR="00FF1BFA" w:rsidRPr="00C74F3F" w:rsidRDefault="00FF1BFA" w:rsidP="00C74F3F">
      <w:pPr>
        <w:suppressAutoHyphens w:val="0"/>
        <w:rPr>
          <w:rFonts w:ascii="Arial" w:hAnsi="Arial" w:cs="Arial"/>
          <w:sz w:val="18"/>
          <w:szCs w:val="18"/>
        </w:rPr>
      </w:pPr>
    </w:p>
    <w:sectPr w:rsidR="00FF1BFA" w:rsidRPr="00C74F3F" w:rsidSect="00B630A4">
      <w:headerReference w:type="default" r:id="rId9"/>
      <w:footerReference w:type="default" r:id="rId10"/>
      <w:pgSz w:w="11906" w:h="16838"/>
      <w:pgMar w:top="1134"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7244" w:rsidRDefault="000A7244">
      <w:r>
        <w:separator/>
      </w:r>
    </w:p>
  </w:endnote>
  <w:endnote w:type="continuationSeparator" w:id="0">
    <w:p w:rsidR="000A7244" w:rsidRDefault="000A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UniversalMath1 BT">
    <w:panose1 w:val="05050102010205020602"/>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4401"/>
    </w:tblGrid>
    <w:tr w:rsidR="000A7244" w:rsidRPr="00655B7D" w:rsidTr="00655B7D">
      <w:tc>
        <w:tcPr>
          <w:tcW w:w="4496" w:type="dxa"/>
          <w:tcBorders>
            <w:top w:val="single" w:sz="4" w:space="0" w:color="auto"/>
            <w:left w:val="nil"/>
            <w:bottom w:val="nil"/>
            <w:right w:val="nil"/>
          </w:tcBorders>
        </w:tcPr>
        <w:p w:rsidR="000A7244" w:rsidRPr="00655B7D" w:rsidRDefault="000A7244">
          <w:pPr>
            <w:pStyle w:val="Stopka"/>
            <w:rPr>
              <w:rFonts w:ascii="Arial" w:hAnsi="Arial" w:cs="Arial"/>
              <w:i/>
              <w:sz w:val="16"/>
              <w:szCs w:val="16"/>
            </w:rPr>
          </w:pPr>
        </w:p>
      </w:tc>
      <w:tc>
        <w:tcPr>
          <w:tcW w:w="4401" w:type="dxa"/>
          <w:tcBorders>
            <w:left w:val="nil"/>
            <w:bottom w:val="nil"/>
            <w:right w:val="nil"/>
          </w:tcBorders>
        </w:tcPr>
        <w:p w:rsidR="000A7244" w:rsidRPr="00655B7D" w:rsidRDefault="000A7244" w:rsidP="00F838DE">
          <w:pPr>
            <w:pStyle w:val="Stopka"/>
            <w:jc w:val="right"/>
            <w:rPr>
              <w:rFonts w:ascii="Arial" w:hAnsi="Arial" w:cs="Arial"/>
              <w:i/>
              <w:sz w:val="16"/>
              <w:szCs w:val="16"/>
            </w:rPr>
          </w:pPr>
          <w:r w:rsidRPr="00655B7D">
            <w:rPr>
              <w:rFonts w:ascii="Arial" w:hAnsi="Arial" w:cs="Arial"/>
              <w:i/>
              <w:sz w:val="16"/>
              <w:szCs w:val="16"/>
            </w:rPr>
            <w:t xml:space="preserve">Strona </w:t>
          </w:r>
          <w:r w:rsidRPr="00655B7D">
            <w:rPr>
              <w:rStyle w:val="Numerstrony"/>
              <w:rFonts w:ascii="Arial" w:hAnsi="Arial" w:cs="Arial"/>
              <w:i/>
              <w:sz w:val="16"/>
              <w:szCs w:val="16"/>
            </w:rPr>
            <w:fldChar w:fldCharType="begin"/>
          </w:r>
          <w:r w:rsidRPr="00655B7D">
            <w:rPr>
              <w:rStyle w:val="Numerstrony"/>
              <w:rFonts w:ascii="Arial" w:hAnsi="Arial" w:cs="Arial"/>
              <w:i/>
              <w:sz w:val="16"/>
              <w:szCs w:val="16"/>
            </w:rPr>
            <w:instrText xml:space="preserve"> PAGE </w:instrText>
          </w:r>
          <w:r w:rsidRPr="00655B7D">
            <w:rPr>
              <w:rStyle w:val="Numerstrony"/>
              <w:rFonts w:ascii="Arial" w:hAnsi="Arial" w:cs="Arial"/>
              <w:i/>
              <w:sz w:val="16"/>
              <w:szCs w:val="16"/>
            </w:rPr>
            <w:fldChar w:fldCharType="separate"/>
          </w:r>
          <w:r>
            <w:rPr>
              <w:rStyle w:val="Numerstrony"/>
              <w:rFonts w:ascii="Arial" w:hAnsi="Arial" w:cs="Arial"/>
              <w:i/>
              <w:noProof/>
              <w:sz w:val="16"/>
              <w:szCs w:val="16"/>
            </w:rPr>
            <w:t>11</w:t>
          </w:r>
          <w:r w:rsidRPr="00655B7D">
            <w:rPr>
              <w:rStyle w:val="Numerstrony"/>
              <w:rFonts w:ascii="Arial" w:hAnsi="Arial" w:cs="Arial"/>
              <w:i/>
              <w:sz w:val="16"/>
              <w:szCs w:val="16"/>
            </w:rPr>
            <w:fldChar w:fldCharType="end"/>
          </w:r>
        </w:p>
      </w:tc>
    </w:tr>
  </w:tbl>
  <w:p w:rsidR="000A7244" w:rsidRPr="00C7451C" w:rsidRDefault="000A7244">
    <w:pPr>
      <w:pStyle w:val="Stopk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7244" w:rsidRDefault="000A7244">
      <w:r>
        <w:separator/>
      </w:r>
    </w:p>
  </w:footnote>
  <w:footnote w:type="continuationSeparator" w:id="0">
    <w:p w:rsidR="000A7244" w:rsidRDefault="000A7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63"/>
    </w:tblGrid>
    <w:tr w:rsidR="000A7244" w:rsidRPr="00655B7D" w:rsidTr="00DE1F96">
      <w:tc>
        <w:tcPr>
          <w:tcW w:w="2376" w:type="dxa"/>
          <w:tcBorders>
            <w:top w:val="nil"/>
            <w:left w:val="nil"/>
            <w:bottom w:val="single" w:sz="4" w:space="0" w:color="auto"/>
            <w:right w:val="nil"/>
          </w:tcBorders>
        </w:tcPr>
        <w:p w:rsidR="000A7244" w:rsidRPr="00655B7D" w:rsidRDefault="000A7244" w:rsidP="00D822CA">
          <w:pPr>
            <w:pStyle w:val="Nagwek"/>
            <w:rPr>
              <w:rFonts w:ascii="Arial" w:hAnsi="Arial" w:cs="Arial"/>
              <w:i/>
              <w:sz w:val="16"/>
              <w:szCs w:val="16"/>
            </w:rPr>
          </w:pPr>
          <w:r w:rsidRPr="00655B7D">
            <w:rPr>
              <w:rFonts w:ascii="Arial" w:hAnsi="Arial" w:cs="Arial"/>
              <w:i/>
              <w:sz w:val="16"/>
              <w:szCs w:val="16"/>
            </w:rPr>
            <w:t>Projekt budowlany</w:t>
          </w:r>
        </w:p>
      </w:tc>
      <w:tc>
        <w:tcPr>
          <w:tcW w:w="6663" w:type="dxa"/>
          <w:tcBorders>
            <w:top w:val="nil"/>
            <w:left w:val="nil"/>
            <w:bottom w:val="single" w:sz="4" w:space="0" w:color="auto"/>
            <w:right w:val="nil"/>
          </w:tcBorders>
        </w:tcPr>
        <w:p w:rsidR="000A7244" w:rsidRPr="00655B7D" w:rsidRDefault="000A7244" w:rsidP="00C00EA1">
          <w:pPr>
            <w:pStyle w:val="Nagwek"/>
            <w:jc w:val="right"/>
            <w:rPr>
              <w:rFonts w:ascii="Arial" w:hAnsi="Arial" w:cs="Arial"/>
              <w:i/>
              <w:sz w:val="16"/>
              <w:szCs w:val="16"/>
            </w:rPr>
          </w:pPr>
          <w:r>
            <w:rPr>
              <w:rFonts w:ascii="Arial" w:hAnsi="Arial" w:cs="Arial"/>
              <w:i/>
              <w:sz w:val="16"/>
              <w:szCs w:val="16"/>
            </w:rPr>
            <w:t xml:space="preserve">Projekt zagospodarowania </w:t>
          </w:r>
          <w:r w:rsidRPr="00655B7D">
            <w:rPr>
              <w:rFonts w:ascii="Arial" w:hAnsi="Arial" w:cs="Arial"/>
              <w:i/>
              <w:sz w:val="16"/>
              <w:szCs w:val="16"/>
            </w:rPr>
            <w:t>terenu</w:t>
          </w:r>
        </w:p>
      </w:tc>
    </w:tr>
  </w:tbl>
  <w:p w:rsidR="000A7244" w:rsidRPr="00C7451C" w:rsidRDefault="000A7244">
    <w:pPr>
      <w:pStyle w:val="Nagwek"/>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E865E26"/>
    <w:lvl w:ilvl="0">
      <w:numFmt w:val="bullet"/>
      <w:lvlText w:val="*"/>
      <w:lvlJc w:val="left"/>
    </w:lvl>
  </w:abstractNum>
  <w:abstractNum w:abstractNumId="1" w15:restartNumberingAfterBreak="0">
    <w:nsid w:val="00000001"/>
    <w:multiLevelType w:val="singleLevel"/>
    <w:tmpl w:val="00000001"/>
    <w:name w:val="WW8Num3"/>
    <w:lvl w:ilvl="0">
      <w:start w:val="1"/>
      <w:numFmt w:val="bullet"/>
      <w:lvlText w:val=""/>
      <w:lvlJc w:val="left"/>
      <w:pPr>
        <w:tabs>
          <w:tab w:val="num" w:pos="360"/>
        </w:tabs>
        <w:ind w:left="360" w:hanging="360"/>
      </w:pPr>
      <w:rPr>
        <w:rFonts w:ascii="Wingdings" w:hAnsi="Wingdings"/>
        <w:i w:val="0"/>
      </w:rPr>
    </w:lvl>
  </w:abstractNum>
  <w:abstractNum w:abstractNumId="2" w15:restartNumberingAfterBreak="0">
    <w:nsid w:val="00000002"/>
    <w:multiLevelType w:val="multilevel"/>
    <w:tmpl w:val="00000002"/>
    <w:name w:val="WW8Num4"/>
    <w:lvl w:ilvl="0">
      <w:start w:val="4"/>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Wingdings" w:hAnsi="Wingdings"/>
        <w:color w:val="000000"/>
      </w:rPr>
    </w:lvl>
    <w:lvl w:ilvl="2">
      <w:start w:val="1"/>
      <w:numFmt w:val="bullet"/>
      <w:lvlText w:val=""/>
      <w:lvlJc w:val="left"/>
      <w:pPr>
        <w:tabs>
          <w:tab w:val="num" w:pos="1440"/>
        </w:tabs>
        <w:ind w:left="1440" w:hanging="360"/>
      </w:pPr>
      <w:rPr>
        <w:rFonts w:ascii="Wingdings" w:hAnsi="Wingdings"/>
        <w:color w:val="000000"/>
      </w:rPr>
    </w:lvl>
    <w:lvl w:ilvl="3">
      <w:start w:val="1"/>
      <w:numFmt w:val="bullet"/>
      <w:lvlText w:val=""/>
      <w:lvlJc w:val="left"/>
      <w:pPr>
        <w:tabs>
          <w:tab w:val="num" w:pos="1800"/>
        </w:tabs>
        <w:ind w:left="1800" w:hanging="360"/>
      </w:pPr>
      <w:rPr>
        <w:rFonts w:ascii="Wingdings" w:hAnsi="Wingdings"/>
        <w:color w:val="000000"/>
      </w:rPr>
    </w:lvl>
    <w:lvl w:ilvl="4">
      <w:start w:val="1"/>
      <w:numFmt w:val="bullet"/>
      <w:lvlText w:val=""/>
      <w:lvlJc w:val="left"/>
      <w:pPr>
        <w:tabs>
          <w:tab w:val="num" w:pos="2160"/>
        </w:tabs>
        <w:ind w:left="2160" w:hanging="360"/>
      </w:pPr>
      <w:rPr>
        <w:rFonts w:ascii="Wingdings" w:hAnsi="Wingdings"/>
        <w:color w:val="000000"/>
      </w:rPr>
    </w:lvl>
    <w:lvl w:ilvl="5">
      <w:start w:val="1"/>
      <w:numFmt w:val="bullet"/>
      <w:lvlText w:val=""/>
      <w:lvlJc w:val="left"/>
      <w:pPr>
        <w:tabs>
          <w:tab w:val="num" w:pos="2160"/>
        </w:tabs>
        <w:ind w:left="2160" w:hanging="360"/>
      </w:pPr>
      <w:rPr>
        <w:rFonts w:ascii="Wingdings" w:hAnsi="Wingdings"/>
        <w:color w:val="000000"/>
      </w:rPr>
    </w:lvl>
    <w:lvl w:ilvl="6">
      <w:start w:val="1"/>
      <w:numFmt w:val="bullet"/>
      <w:lvlText w:val=""/>
      <w:lvlJc w:val="left"/>
      <w:pPr>
        <w:tabs>
          <w:tab w:val="num" w:pos="2160"/>
        </w:tabs>
        <w:ind w:left="2160" w:hanging="360"/>
      </w:pPr>
      <w:rPr>
        <w:rFonts w:ascii="Wingdings" w:hAnsi="Wingdings"/>
        <w:color w:val="000000"/>
      </w:r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5040"/>
        </w:tabs>
        <w:ind w:left="5040" w:hanging="1800"/>
      </w:pPr>
    </w:lvl>
  </w:abstractNum>
  <w:abstractNum w:abstractNumId="3" w15:restartNumberingAfterBreak="0">
    <w:nsid w:val="00000003"/>
    <w:multiLevelType w:val="multilevel"/>
    <w:tmpl w:val="00000003"/>
    <w:name w:val="WW8Num6"/>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4" w15:restartNumberingAfterBreak="0">
    <w:nsid w:val="00000004"/>
    <w:multiLevelType w:val="multilevel"/>
    <w:tmpl w:val="00000004"/>
    <w:name w:val="WW8Num7"/>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5" w15:restartNumberingAfterBreak="0">
    <w:nsid w:val="00000005"/>
    <w:multiLevelType w:val="multilevel"/>
    <w:tmpl w:val="00000005"/>
    <w:name w:val="WW8Num8"/>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6" w15:restartNumberingAfterBreak="0">
    <w:nsid w:val="00000006"/>
    <w:multiLevelType w:val="multilevel"/>
    <w:tmpl w:val="00000006"/>
    <w:name w:val="WW8Num9"/>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7" w15:restartNumberingAfterBreak="0">
    <w:nsid w:val="00000007"/>
    <w:multiLevelType w:val="multilevel"/>
    <w:tmpl w:val="00000007"/>
    <w:name w:val="WW8Num10"/>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8" w15:restartNumberingAfterBreak="0">
    <w:nsid w:val="00000008"/>
    <w:multiLevelType w:val="multilevel"/>
    <w:tmpl w:val="00000008"/>
    <w:name w:val="WW8Num1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9" w15:restartNumberingAfterBreak="0">
    <w:nsid w:val="00000009"/>
    <w:multiLevelType w:val="multilevel"/>
    <w:tmpl w:val="00000009"/>
    <w:name w:val="WW8Num1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10" w15:restartNumberingAfterBreak="0">
    <w:nsid w:val="0000000A"/>
    <w:multiLevelType w:val="multilevel"/>
    <w:tmpl w:val="35B6E55E"/>
    <w:name w:val="WW8Num13"/>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rPr>
        <w:b/>
      </w:rPr>
    </w:lvl>
    <w:lvl w:ilvl="3">
      <w:start w:val="1"/>
      <w:numFmt w:val="decimal"/>
      <w:lvlText w:val="%1.%2.%3.%4"/>
      <w:lvlJc w:val="left"/>
      <w:pPr>
        <w:tabs>
          <w:tab w:val="num" w:pos="2634"/>
        </w:tabs>
        <w:ind w:left="2634" w:hanging="720"/>
      </w:p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11" w15:restartNumberingAfterBreak="0">
    <w:nsid w:val="0000000B"/>
    <w:multiLevelType w:val="multilevel"/>
    <w:tmpl w:val="0000000B"/>
    <w:name w:val="WW8Num14"/>
    <w:lvl w:ilvl="0">
      <w:start w:val="1"/>
      <w:numFmt w:val="bullet"/>
      <w:lvlText w:val=""/>
      <w:lvlJc w:val="left"/>
      <w:pPr>
        <w:tabs>
          <w:tab w:val="num" w:pos="1776"/>
        </w:tabs>
        <w:ind w:left="1776" w:hanging="360"/>
      </w:pPr>
      <w:rPr>
        <w:rFonts w:ascii="Wingdings" w:hAnsi="Wingdings"/>
      </w:r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12" w15:restartNumberingAfterBreak="0">
    <w:nsid w:val="0000000C"/>
    <w:multiLevelType w:val="singleLevel"/>
    <w:tmpl w:val="0000000C"/>
    <w:name w:val="WW8Num15"/>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D"/>
    <w:multiLevelType w:val="singleLevel"/>
    <w:tmpl w:val="0000000D"/>
    <w:name w:val="WW8Num1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E"/>
    <w:multiLevelType w:val="multilevel"/>
    <w:tmpl w:val="0000000E"/>
    <w:name w:val="WW8Num17"/>
    <w:lvl w:ilvl="0">
      <w:start w:val="1"/>
      <w:numFmt w:val="bullet"/>
      <w:lvlText w:val=""/>
      <w:lvlJc w:val="left"/>
      <w:pPr>
        <w:tabs>
          <w:tab w:val="num" w:pos="1776"/>
        </w:tabs>
        <w:ind w:left="1776" w:hanging="360"/>
      </w:pPr>
      <w:rPr>
        <w:rFonts w:ascii="Wingdings" w:hAnsi="Wingdings"/>
      </w:r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15" w15:restartNumberingAfterBreak="0">
    <w:nsid w:val="0000000F"/>
    <w:multiLevelType w:val="multilevel"/>
    <w:tmpl w:val="0000000F"/>
    <w:name w:val="WW8Num18"/>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16" w15:restartNumberingAfterBreak="0">
    <w:nsid w:val="00000010"/>
    <w:multiLevelType w:val="singleLevel"/>
    <w:tmpl w:val="00000010"/>
    <w:name w:val="WW8Num19"/>
    <w:lvl w:ilvl="0">
      <w:start w:val="1"/>
      <w:numFmt w:val="bullet"/>
      <w:lvlText w:val=""/>
      <w:lvlJc w:val="left"/>
      <w:pPr>
        <w:tabs>
          <w:tab w:val="num" w:pos="360"/>
        </w:tabs>
        <w:ind w:left="360" w:hanging="360"/>
      </w:pPr>
      <w:rPr>
        <w:rFonts w:ascii="Wingdings" w:hAnsi="Wingdings"/>
        <w:b w:val="0"/>
      </w:rPr>
    </w:lvl>
  </w:abstractNum>
  <w:abstractNum w:abstractNumId="17" w15:restartNumberingAfterBreak="0">
    <w:nsid w:val="00000011"/>
    <w:multiLevelType w:val="multilevel"/>
    <w:tmpl w:val="00000011"/>
    <w:name w:val="WW8Num20"/>
    <w:lvl w:ilvl="0">
      <w:start w:val="1"/>
      <w:numFmt w:val="bullet"/>
      <w:lvlText w:val="●"/>
      <w:lvlJc w:val="left"/>
      <w:pPr>
        <w:tabs>
          <w:tab w:val="num" w:pos="1776"/>
        </w:tabs>
        <w:ind w:left="1776" w:hanging="360"/>
      </w:pPr>
      <w:rPr>
        <w:rFonts w:ascii="StarSymbol" w:hAnsi="StarSymbol"/>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sz w:val="10"/>
        <w:szCs w:val="10"/>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sz w:val="10"/>
        <w:szCs w:val="10"/>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sz w:val="10"/>
        <w:szCs w:val="10"/>
      </w:rPr>
    </w:lvl>
  </w:abstractNum>
  <w:abstractNum w:abstractNumId="18" w15:restartNumberingAfterBreak="0">
    <w:nsid w:val="00000012"/>
    <w:multiLevelType w:val="multilevel"/>
    <w:tmpl w:val="00000012"/>
    <w:name w:val="WW8Num2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19" w15:restartNumberingAfterBreak="0">
    <w:nsid w:val="00000013"/>
    <w:multiLevelType w:val="multilevel"/>
    <w:tmpl w:val="00000013"/>
    <w:name w:val="WW8Num2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20" w15:restartNumberingAfterBreak="0">
    <w:nsid w:val="00000014"/>
    <w:multiLevelType w:val="multilevel"/>
    <w:tmpl w:val="00000014"/>
    <w:name w:val="WW8Num23"/>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i w:val="0"/>
        <w:sz w:val="18"/>
        <w:szCs w:val="18"/>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i w:val="0"/>
        <w:sz w:val="18"/>
        <w:szCs w:val="18"/>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i w:val="0"/>
        <w:sz w:val="18"/>
        <w:szCs w:val="18"/>
      </w:rPr>
    </w:lvl>
    <w:lvl w:ilvl="8">
      <w:start w:val="1"/>
      <w:numFmt w:val="bullet"/>
      <w:lvlText w:val="§"/>
      <w:lvlJc w:val="left"/>
      <w:pPr>
        <w:tabs>
          <w:tab w:val="num" w:pos="7536"/>
        </w:tabs>
        <w:ind w:left="7536" w:hanging="360"/>
      </w:pPr>
      <w:rPr>
        <w:rFonts w:ascii="Wingdings" w:hAnsi="Wingdings"/>
      </w:rPr>
    </w:lvl>
  </w:abstractNum>
  <w:abstractNum w:abstractNumId="21" w15:restartNumberingAfterBreak="0">
    <w:nsid w:val="00000015"/>
    <w:multiLevelType w:val="singleLevel"/>
    <w:tmpl w:val="00000015"/>
    <w:name w:val="WW8Num24"/>
    <w:lvl w:ilvl="0">
      <w:start w:val="1"/>
      <w:numFmt w:val="bullet"/>
      <w:lvlText w:val="§"/>
      <w:lvlJc w:val="left"/>
      <w:pPr>
        <w:tabs>
          <w:tab w:val="num" w:pos="360"/>
        </w:tabs>
        <w:ind w:left="360" w:hanging="360"/>
      </w:pPr>
      <w:rPr>
        <w:rFonts w:ascii="Wingdings" w:hAnsi="Wingdings"/>
      </w:rPr>
    </w:lvl>
  </w:abstractNum>
  <w:abstractNum w:abstractNumId="22" w15:restartNumberingAfterBreak="0">
    <w:nsid w:val="00000016"/>
    <w:multiLevelType w:val="singleLevel"/>
    <w:tmpl w:val="00000016"/>
    <w:name w:val="WW8Num25"/>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7"/>
    <w:multiLevelType w:val="multilevel"/>
    <w:tmpl w:val="00000017"/>
    <w:name w:val="WW8Num2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i w:val="0"/>
        <w:sz w:val="18"/>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i w:val="0"/>
        <w:sz w:val="18"/>
        <w:szCs w:val="18"/>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i w:val="0"/>
        <w:sz w:val="18"/>
        <w:szCs w:val="18"/>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8"/>
    <w:multiLevelType w:val="multilevel"/>
    <w:tmpl w:val="C6E25F0A"/>
    <w:name w:val="WW8Num27"/>
    <w:lvl w:ilvl="0">
      <w:start w:val="5"/>
      <w:numFmt w:val="decimal"/>
      <w:lvlText w:val="%1"/>
      <w:lvlJc w:val="left"/>
      <w:pPr>
        <w:tabs>
          <w:tab w:val="num" w:pos="405"/>
        </w:tabs>
        <w:ind w:left="405" w:hanging="405"/>
      </w:pPr>
      <w:rPr>
        <w:rFonts w:hint="default"/>
      </w:rPr>
    </w:lvl>
    <w:lvl w:ilvl="1">
      <w:start w:val="5"/>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5" w15:restartNumberingAfterBreak="0">
    <w:nsid w:val="00000019"/>
    <w:multiLevelType w:val="multilevel"/>
    <w:tmpl w:val="00000019"/>
    <w:name w:val="WW8Num28"/>
    <w:lvl w:ilvl="0">
      <w:start w:val="4"/>
      <w:numFmt w:val="decimal"/>
      <w:lvlText w:val="%1"/>
      <w:lvlJc w:val="left"/>
      <w:pPr>
        <w:tabs>
          <w:tab w:val="num" w:pos="360"/>
        </w:tabs>
        <w:ind w:left="360" w:hanging="360"/>
      </w:pPr>
    </w:lvl>
    <w:lvl w:ilvl="1">
      <w:start w:val="1"/>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bullet"/>
      <w:lvlText w:val=""/>
      <w:lvlJc w:val="left"/>
      <w:pPr>
        <w:tabs>
          <w:tab w:val="num" w:pos="2259"/>
        </w:tabs>
        <w:ind w:left="2259" w:hanging="360"/>
      </w:pPr>
      <w:rPr>
        <w:rFonts w:ascii="Wingdings" w:hAnsi="Wingdings"/>
      </w:rPr>
    </w:lvl>
    <w:lvl w:ilvl="4">
      <w:start w:val="1"/>
      <w:numFmt w:val="decimal"/>
      <w:lvlText w:val="%1.%2.%3.%4.%5"/>
      <w:lvlJc w:val="left"/>
      <w:pPr>
        <w:tabs>
          <w:tab w:val="num" w:pos="3252"/>
        </w:tabs>
        <w:ind w:left="3252" w:hanging="720"/>
      </w:pPr>
    </w:lvl>
    <w:lvl w:ilvl="5">
      <w:start w:val="1"/>
      <w:numFmt w:val="bullet"/>
      <w:lvlText w:val=""/>
      <w:lvlJc w:val="left"/>
      <w:pPr>
        <w:tabs>
          <w:tab w:val="num" w:pos="4320"/>
        </w:tabs>
        <w:ind w:left="4320" w:hanging="360"/>
      </w:pPr>
      <w:rPr>
        <w:rFonts w:ascii="Wingdings" w:hAnsi="Wingdings"/>
      </w:r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26" w15:restartNumberingAfterBreak="0">
    <w:nsid w:val="0000001A"/>
    <w:multiLevelType w:val="multilevel"/>
    <w:tmpl w:val="0000001A"/>
    <w:name w:val="WW8Num29"/>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7" w15:restartNumberingAfterBreak="0">
    <w:nsid w:val="0000001B"/>
    <w:multiLevelType w:val="multilevel"/>
    <w:tmpl w:val="0000001B"/>
    <w:name w:val="WW8Num30"/>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8" w15:restartNumberingAfterBreak="0">
    <w:nsid w:val="0000001C"/>
    <w:multiLevelType w:val="multilevel"/>
    <w:tmpl w:val="0000001C"/>
    <w:name w:val="WW8Num31"/>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29" w15:restartNumberingAfterBreak="0">
    <w:nsid w:val="0000001D"/>
    <w:multiLevelType w:val="multilevel"/>
    <w:tmpl w:val="0000001D"/>
    <w:name w:val="WW8Num32"/>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30" w15:restartNumberingAfterBreak="0">
    <w:nsid w:val="0000001E"/>
    <w:multiLevelType w:val="multilevel"/>
    <w:tmpl w:val="0000001E"/>
    <w:name w:val="WW8Num33"/>
    <w:lvl w:ilvl="0">
      <w:start w:val="4"/>
      <w:numFmt w:val="decimal"/>
      <w:lvlText w:val="%1"/>
      <w:lvlJc w:val="left"/>
      <w:pPr>
        <w:tabs>
          <w:tab w:val="num" w:pos="360"/>
        </w:tabs>
        <w:ind w:left="360" w:hanging="360"/>
      </w:pPr>
    </w:lvl>
    <w:lvl w:ilvl="1">
      <w:start w:val="1"/>
      <w:numFmt w:val="bullet"/>
      <w:lvlText w:val=""/>
      <w:lvlJc w:val="left"/>
      <w:pPr>
        <w:tabs>
          <w:tab w:val="num" w:pos="993"/>
        </w:tabs>
        <w:ind w:left="993" w:hanging="360"/>
      </w:pPr>
      <w:rPr>
        <w:rFonts w:ascii="Wingdings" w:hAnsi="Wingdings" w:cs="Courier New"/>
      </w:rPr>
    </w:lvl>
    <w:lvl w:ilvl="2">
      <w:start w:val="1"/>
      <w:numFmt w:val="bullet"/>
      <w:lvlText w:val=""/>
      <w:lvlJc w:val="left"/>
      <w:pPr>
        <w:tabs>
          <w:tab w:val="num" w:pos="2160"/>
        </w:tabs>
        <w:ind w:left="2160" w:hanging="360"/>
      </w:pPr>
      <w:rPr>
        <w:rFonts w:ascii="Wingdings" w:hAnsi="Wingdings" w:cs="Courier New"/>
      </w:r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31" w15:restartNumberingAfterBreak="0">
    <w:nsid w:val="0000001F"/>
    <w:multiLevelType w:val="multilevel"/>
    <w:tmpl w:val="0000001F"/>
    <w:name w:val="WW8Num3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tarSymbol" w:hAnsi="StarSymbol"/>
        <w:sz w:val="10"/>
        <w:szCs w:val="10"/>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0"/>
    <w:multiLevelType w:val="multilevel"/>
    <w:tmpl w:val="00000020"/>
    <w:name w:val="WW8Num35"/>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1"/>
    <w:multiLevelType w:val="multilevel"/>
    <w:tmpl w:val="00000021"/>
    <w:name w:val="WW8Num3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2"/>
    <w:multiLevelType w:val="multilevel"/>
    <w:tmpl w:val="00000022"/>
    <w:name w:val="WW8Num3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5" w15:restartNumberingAfterBreak="0">
    <w:nsid w:val="00000023"/>
    <w:multiLevelType w:val="multilevel"/>
    <w:tmpl w:val="3E26A942"/>
    <w:name w:val="WW8Num38"/>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36" w15:restartNumberingAfterBreak="0">
    <w:nsid w:val="00000024"/>
    <w:multiLevelType w:val="multilevel"/>
    <w:tmpl w:val="9B8A687A"/>
    <w:name w:val="WW8Num39"/>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37" w15:restartNumberingAfterBreak="0">
    <w:nsid w:val="00000025"/>
    <w:multiLevelType w:val="singleLevel"/>
    <w:tmpl w:val="00000025"/>
    <w:name w:val="WW8Num40"/>
    <w:lvl w:ilvl="0">
      <w:start w:val="1"/>
      <w:numFmt w:val="bullet"/>
      <w:lvlText w:val="·"/>
      <w:lvlJc w:val="left"/>
      <w:pPr>
        <w:tabs>
          <w:tab w:val="num" w:pos="991"/>
        </w:tabs>
        <w:ind w:left="991" w:hanging="283"/>
      </w:pPr>
      <w:rPr>
        <w:rFonts w:ascii="Symbol" w:hAnsi="Symbol"/>
      </w:rPr>
    </w:lvl>
  </w:abstractNum>
  <w:abstractNum w:abstractNumId="38" w15:restartNumberingAfterBreak="0">
    <w:nsid w:val="00000026"/>
    <w:multiLevelType w:val="singleLevel"/>
    <w:tmpl w:val="00000026"/>
    <w:name w:val="WW8Num41"/>
    <w:lvl w:ilvl="0">
      <w:start w:val="1"/>
      <w:numFmt w:val="bullet"/>
      <w:lvlText w:val=""/>
      <w:lvlJc w:val="left"/>
      <w:pPr>
        <w:tabs>
          <w:tab w:val="num" w:pos="1776"/>
        </w:tabs>
        <w:ind w:left="1776" w:hanging="360"/>
      </w:pPr>
      <w:rPr>
        <w:rFonts w:ascii="Wingdings" w:hAnsi="Wingdings"/>
        <w:i w:val="0"/>
      </w:rPr>
    </w:lvl>
  </w:abstractNum>
  <w:abstractNum w:abstractNumId="39" w15:restartNumberingAfterBreak="0">
    <w:nsid w:val="00000027"/>
    <w:multiLevelType w:val="multilevel"/>
    <w:tmpl w:val="00000027"/>
    <w:name w:val="WW8Num4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rFonts w:ascii="Symbol" w:hAnsi="Symbol"/>
        <w:color w:val="000000"/>
      </w:rPr>
    </w:lvl>
    <w:lvl w:ilvl="2">
      <w:start w:val="1"/>
      <w:numFmt w:val="decimal"/>
      <w:lvlText w:val="%1.%2.%3."/>
      <w:lvlJc w:val="left"/>
      <w:pPr>
        <w:tabs>
          <w:tab w:val="num" w:pos="1440"/>
        </w:tabs>
        <w:ind w:left="1440" w:hanging="720"/>
      </w:pPr>
      <w:rPr>
        <w:rFonts w:ascii="Symbol" w:hAnsi="Symbol"/>
        <w:color w:val="000000"/>
      </w:rPr>
    </w:lvl>
    <w:lvl w:ilvl="3">
      <w:start w:val="1"/>
      <w:numFmt w:val="decimal"/>
      <w:lvlText w:val="%1.%2.%3.%4."/>
      <w:lvlJc w:val="left"/>
      <w:pPr>
        <w:tabs>
          <w:tab w:val="num" w:pos="1855"/>
        </w:tabs>
        <w:ind w:left="1855" w:hanging="720"/>
      </w:pPr>
      <w:rPr>
        <w:rFonts w:ascii="Symbol" w:hAnsi="Symbol"/>
        <w:color w:val="00000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D7E402CA"/>
    <w:name w:val="WW8Num43"/>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945"/>
        </w:tabs>
        <w:ind w:left="945" w:hanging="405"/>
      </w:pPr>
      <w:rPr>
        <w:rFonts w:hint="default"/>
        <w:sz w:val="18"/>
        <w:szCs w:val="18"/>
      </w:rPr>
    </w:lvl>
    <w:lvl w:ilvl="2">
      <w:start w:val="1"/>
      <w:numFmt w:val="decimal"/>
      <w:lvlText w:val="%1.%2.%3"/>
      <w:lvlJc w:val="left"/>
      <w:pPr>
        <w:tabs>
          <w:tab w:val="num" w:pos="1997"/>
        </w:tabs>
        <w:ind w:left="1997" w:hanging="720"/>
      </w:pPr>
      <w:rPr>
        <w:rFonts w:hint="default"/>
        <w:sz w:val="18"/>
        <w:szCs w:val="18"/>
      </w:rPr>
    </w:lvl>
    <w:lvl w:ilvl="3">
      <w:start w:val="1"/>
      <w:numFmt w:val="decimal"/>
      <w:lvlText w:val="%1.%2.%3.%4"/>
      <w:lvlJc w:val="left"/>
      <w:pPr>
        <w:tabs>
          <w:tab w:val="num" w:pos="2340"/>
        </w:tabs>
        <w:ind w:left="2340" w:hanging="720"/>
      </w:pPr>
      <w:rPr>
        <w:rFonts w:hint="default"/>
        <w:sz w:val="18"/>
        <w:szCs w:val="18"/>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1" w15:restartNumberingAfterBreak="0">
    <w:nsid w:val="00000029"/>
    <w:multiLevelType w:val="multilevel"/>
    <w:tmpl w:val="00000029"/>
    <w:name w:val="WW8Num4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2" w15:restartNumberingAfterBreak="0">
    <w:nsid w:val="0000002A"/>
    <w:multiLevelType w:val="multilevel"/>
    <w:tmpl w:val="0000002A"/>
    <w:name w:val="WW8Num45"/>
    <w:lvl w:ilvl="0">
      <w:start w:val="4"/>
      <w:numFmt w:val="decimal"/>
      <w:lvlText w:val="%1"/>
      <w:lvlJc w:val="left"/>
      <w:pPr>
        <w:tabs>
          <w:tab w:val="num" w:pos="360"/>
        </w:tabs>
        <w:ind w:left="360" w:hanging="360"/>
      </w:pPr>
    </w:lvl>
    <w:lvl w:ilvl="1">
      <w:start w:val="2"/>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43" w15:restartNumberingAfterBreak="0">
    <w:nsid w:val="0000002B"/>
    <w:multiLevelType w:val="multilevel"/>
    <w:tmpl w:val="0000002B"/>
    <w:name w:val="WW8Num46"/>
    <w:lvl w:ilvl="0">
      <w:start w:val="1"/>
      <w:numFmt w:val="bullet"/>
      <w:lvlText w:val=""/>
      <w:lvlJc w:val="left"/>
      <w:pPr>
        <w:tabs>
          <w:tab w:val="num" w:pos="1800"/>
        </w:tabs>
        <w:ind w:left="180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bullet"/>
      <w:lvlText w:val=""/>
      <w:lvlJc w:val="left"/>
      <w:pPr>
        <w:tabs>
          <w:tab w:val="num" w:pos="2520"/>
        </w:tabs>
        <w:ind w:left="252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240"/>
        </w:tabs>
        <w:ind w:left="3240" w:hanging="360"/>
      </w:pPr>
      <w:rPr>
        <w:rFonts w:ascii="Symbol" w:hAnsi="Symbol"/>
      </w:rPr>
    </w:lvl>
    <w:lvl w:ilvl="5">
      <w:start w:val="1"/>
      <w:numFmt w:val="bullet"/>
      <w:lvlText w:val=""/>
      <w:lvlJc w:val="left"/>
      <w:pPr>
        <w:tabs>
          <w:tab w:val="num" w:pos="3600"/>
        </w:tabs>
        <w:ind w:left="3600" w:hanging="360"/>
      </w:pPr>
      <w:rPr>
        <w:rFonts w:ascii="Symbol" w:hAnsi="Symbol"/>
      </w:rPr>
    </w:lvl>
    <w:lvl w:ilvl="6">
      <w:start w:val="1"/>
      <w:numFmt w:val="bullet"/>
      <w:lvlText w:val=""/>
      <w:lvlJc w:val="left"/>
      <w:pPr>
        <w:tabs>
          <w:tab w:val="num" w:pos="3960"/>
        </w:tabs>
        <w:ind w:left="3960" w:hanging="360"/>
      </w:pPr>
      <w:rPr>
        <w:rFonts w:ascii="Symbol" w:hAnsi="Symbol"/>
      </w:rPr>
    </w:lvl>
    <w:lvl w:ilvl="7">
      <w:start w:val="1"/>
      <w:numFmt w:val="bullet"/>
      <w:lvlText w:val=""/>
      <w:lvlJc w:val="left"/>
      <w:pPr>
        <w:tabs>
          <w:tab w:val="num" w:pos="4320"/>
        </w:tabs>
        <w:ind w:left="4320" w:hanging="360"/>
      </w:pPr>
      <w:rPr>
        <w:rFonts w:ascii="Symbol" w:hAnsi="Symbol"/>
      </w:rPr>
    </w:lvl>
    <w:lvl w:ilvl="8">
      <w:start w:val="1"/>
      <w:numFmt w:val="bullet"/>
      <w:lvlText w:val=""/>
      <w:lvlJc w:val="left"/>
      <w:pPr>
        <w:tabs>
          <w:tab w:val="num" w:pos="4680"/>
        </w:tabs>
        <w:ind w:left="4680" w:hanging="360"/>
      </w:pPr>
      <w:rPr>
        <w:rFonts w:ascii="Symbol" w:hAnsi="Symbol"/>
      </w:rPr>
    </w:lvl>
  </w:abstractNum>
  <w:abstractNum w:abstractNumId="44" w15:restartNumberingAfterBreak="0">
    <w:nsid w:val="0000002C"/>
    <w:multiLevelType w:val="multilevel"/>
    <w:tmpl w:val="0000002C"/>
    <w:name w:val="WW8Num47"/>
    <w:lvl w:ilvl="0">
      <w:start w:val="4"/>
      <w:numFmt w:val="decimal"/>
      <w:lvlText w:val=" %1 "/>
      <w:lvlJc w:val="left"/>
      <w:pPr>
        <w:tabs>
          <w:tab w:val="num" w:pos="405"/>
        </w:tabs>
        <w:ind w:left="405" w:hanging="405"/>
      </w:pPr>
    </w:lvl>
    <w:lvl w:ilvl="1">
      <w:start w:val="6"/>
      <w:numFmt w:val="decimal"/>
      <w:lvlText w:val=" %1.%2 "/>
      <w:lvlJc w:val="left"/>
      <w:pPr>
        <w:tabs>
          <w:tab w:val="num" w:pos="1043"/>
        </w:tabs>
        <w:ind w:left="1043" w:hanging="405"/>
      </w:pPr>
    </w:lvl>
    <w:lvl w:ilvl="2">
      <w:start w:val="1"/>
      <w:numFmt w:val="decimal"/>
      <w:lvlText w:val=" %1.%2.%3 "/>
      <w:lvlJc w:val="left"/>
      <w:pPr>
        <w:tabs>
          <w:tab w:val="num" w:pos="1996"/>
        </w:tabs>
        <w:ind w:left="1996" w:hanging="720"/>
      </w:pPr>
    </w:lvl>
    <w:lvl w:ilvl="3">
      <w:start w:val="1"/>
      <w:numFmt w:val="decimal"/>
      <w:lvlText w:val=" %1.%2.%3.%4 "/>
      <w:lvlJc w:val="left"/>
      <w:pPr>
        <w:tabs>
          <w:tab w:val="num" w:pos="2634"/>
        </w:tabs>
        <w:ind w:left="2634" w:hanging="720"/>
      </w:pPr>
    </w:lvl>
    <w:lvl w:ilvl="4">
      <w:start w:val="1"/>
      <w:numFmt w:val="decimal"/>
      <w:lvlText w:val=" %1.%2.%3.%4.%5 "/>
      <w:lvlJc w:val="left"/>
      <w:pPr>
        <w:tabs>
          <w:tab w:val="num" w:pos="3272"/>
        </w:tabs>
        <w:ind w:left="3272" w:hanging="720"/>
      </w:pPr>
    </w:lvl>
    <w:lvl w:ilvl="5">
      <w:start w:val="1"/>
      <w:numFmt w:val="decimal"/>
      <w:lvlText w:val=" %1.%2.%3.%4.%5.%6 "/>
      <w:lvlJc w:val="left"/>
      <w:pPr>
        <w:tabs>
          <w:tab w:val="num" w:pos="4270"/>
        </w:tabs>
        <w:ind w:left="4270" w:hanging="1080"/>
      </w:pPr>
    </w:lvl>
    <w:lvl w:ilvl="6">
      <w:start w:val="1"/>
      <w:numFmt w:val="decimal"/>
      <w:lvlText w:val=" %1.%2.%3.%4.%5.%6.%7 "/>
      <w:lvlJc w:val="left"/>
      <w:pPr>
        <w:tabs>
          <w:tab w:val="num" w:pos="4908"/>
        </w:tabs>
        <w:ind w:left="4908" w:hanging="1080"/>
      </w:pPr>
    </w:lvl>
    <w:lvl w:ilvl="7">
      <w:start w:val="1"/>
      <w:numFmt w:val="decimal"/>
      <w:lvlText w:val=" %1.%2.%3.%4.%5.%6.%7.%8 "/>
      <w:lvlJc w:val="left"/>
      <w:pPr>
        <w:tabs>
          <w:tab w:val="num" w:pos="5906"/>
        </w:tabs>
        <w:ind w:left="5906" w:hanging="1440"/>
      </w:pPr>
    </w:lvl>
    <w:lvl w:ilvl="8">
      <w:start w:val="1"/>
      <w:numFmt w:val="decimal"/>
      <w:lvlText w:val=" %1.%2.%3.%4.%5.%6.%7.%8.%9 "/>
      <w:lvlJc w:val="left"/>
      <w:pPr>
        <w:tabs>
          <w:tab w:val="num" w:pos="6544"/>
        </w:tabs>
        <w:ind w:left="6544" w:hanging="1440"/>
      </w:pPr>
    </w:lvl>
  </w:abstractNum>
  <w:abstractNum w:abstractNumId="45" w15:restartNumberingAfterBreak="0">
    <w:nsid w:val="0000002D"/>
    <w:multiLevelType w:val="multilevel"/>
    <w:tmpl w:val="0000002D"/>
    <w:name w:val="WW8Num4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6" w15:restartNumberingAfterBreak="0">
    <w:nsid w:val="0000002E"/>
    <w:multiLevelType w:val="multilevel"/>
    <w:tmpl w:val="0000002E"/>
    <w:name w:val="WW8Num49"/>
    <w:lvl w:ilvl="0">
      <w:start w:val="4"/>
      <w:numFmt w:val="decimal"/>
      <w:lvlText w:val="%1"/>
      <w:lvlJc w:val="left"/>
      <w:pPr>
        <w:tabs>
          <w:tab w:val="num" w:pos="360"/>
        </w:tabs>
        <w:ind w:left="360" w:hanging="360"/>
      </w:pPr>
    </w:lvl>
    <w:lvl w:ilvl="1">
      <w:start w:val="7"/>
      <w:numFmt w:val="decimal"/>
      <w:lvlText w:val="%1.%2"/>
      <w:lvlJc w:val="left"/>
      <w:pPr>
        <w:tabs>
          <w:tab w:val="num" w:pos="993"/>
        </w:tabs>
        <w:ind w:left="993" w:hanging="360"/>
      </w:pPr>
    </w:lvl>
    <w:lvl w:ilvl="2">
      <w:start w:val="1"/>
      <w:numFmt w:val="decimal"/>
      <w:lvlText w:val="%1.%2.%3"/>
      <w:lvlJc w:val="left"/>
      <w:pPr>
        <w:tabs>
          <w:tab w:val="num" w:pos="1986"/>
        </w:tabs>
        <w:ind w:left="1986" w:hanging="720"/>
      </w:pPr>
    </w:lvl>
    <w:lvl w:ilvl="3">
      <w:start w:val="1"/>
      <w:numFmt w:val="decimal"/>
      <w:lvlText w:val="%1.%2.%3.%4"/>
      <w:lvlJc w:val="left"/>
      <w:pPr>
        <w:tabs>
          <w:tab w:val="num" w:pos="2619"/>
        </w:tabs>
        <w:ind w:left="2619" w:hanging="720"/>
      </w:pPr>
    </w:lvl>
    <w:lvl w:ilvl="4">
      <w:start w:val="1"/>
      <w:numFmt w:val="decimal"/>
      <w:lvlText w:val="%1.%2.%3.%4.%5"/>
      <w:lvlJc w:val="left"/>
      <w:pPr>
        <w:tabs>
          <w:tab w:val="num" w:pos="3252"/>
        </w:tabs>
        <w:ind w:left="3252" w:hanging="720"/>
      </w:pPr>
    </w:lvl>
    <w:lvl w:ilvl="5">
      <w:start w:val="1"/>
      <w:numFmt w:val="decimal"/>
      <w:lvlText w:val="%1.%2.%3.%4.%5.%6"/>
      <w:lvlJc w:val="left"/>
      <w:pPr>
        <w:tabs>
          <w:tab w:val="num" w:pos="4245"/>
        </w:tabs>
        <w:ind w:left="4245" w:hanging="1080"/>
      </w:pPr>
    </w:lvl>
    <w:lvl w:ilvl="6">
      <w:start w:val="1"/>
      <w:numFmt w:val="decimal"/>
      <w:lvlText w:val="%1.%2.%3.%4.%5.%6.%7"/>
      <w:lvlJc w:val="left"/>
      <w:pPr>
        <w:tabs>
          <w:tab w:val="num" w:pos="4878"/>
        </w:tabs>
        <w:ind w:left="4878" w:hanging="1080"/>
      </w:pPr>
    </w:lvl>
    <w:lvl w:ilvl="7">
      <w:start w:val="1"/>
      <w:numFmt w:val="decimal"/>
      <w:lvlText w:val="%1.%2.%3.%4.%5.%6.%7.%8"/>
      <w:lvlJc w:val="left"/>
      <w:pPr>
        <w:tabs>
          <w:tab w:val="num" w:pos="5871"/>
        </w:tabs>
        <w:ind w:left="5871" w:hanging="1440"/>
      </w:pPr>
    </w:lvl>
    <w:lvl w:ilvl="8">
      <w:start w:val="1"/>
      <w:numFmt w:val="decimal"/>
      <w:lvlText w:val="%1.%2.%3.%4.%5.%6.%7.%8.%9"/>
      <w:lvlJc w:val="left"/>
      <w:pPr>
        <w:tabs>
          <w:tab w:val="num" w:pos="6504"/>
        </w:tabs>
        <w:ind w:left="6504" w:hanging="1440"/>
      </w:pPr>
    </w:lvl>
  </w:abstractNum>
  <w:abstractNum w:abstractNumId="47" w15:restartNumberingAfterBreak="0">
    <w:nsid w:val="0000002F"/>
    <w:multiLevelType w:val="multilevel"/>
    <w:tmpl w:val="0000002F"/>
    <w:name w:val="WW8Num5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8" w15:restartNumberingAfterBreak="0">
    <w:nsid w:val="00000030"/>
    <w:multiLevelType w:val="multilevel"/>
    <w:tmpl w:val="DCD463EA"/>
    <w:name w:val="WW8Num5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12"/>
        </w:tabs>
        <w:ind w:left="412" w:hanging="360"/>
      </w:pPr>
      <w:rPr>
        <w:rFonts w:hint="default"/>
      </w:rPr>
    </w:lvl>
    <w:lvl w:ilvl="2">
      <w:start w:val="1"/>
      <w:numFmt w:val="decimal"/>
      <w:lvlText w:val="%1.%2.%3."/>
      <w:lvlJc w:val="left"/>
      <w:pPr>
        <w:tabs>
          <w:tab w:val="num" w:pos="464"/>
        </w:tabs>
        <w:ind w:left="464" w:hanging="360"/>
      </w:pPr>
      <w:rPr>
        <w:rFonts w:hint="default"/>
      </w:rPr>
    </w:lvl>
    <w:lvl w:ilvl="3">
      <w:start w:val="1"/>
      <w:numFmt w:val="decimal"/>
      <w:lvlText w:val="%1.%2.%3.%4."/>
      <w:lvlJc w:val="left"/>
      <w:pPr>
        <w:tabs>
          <w:tab w:val="num" w:pos="516"/>
        </w:tabs>
        <w:ind w:left="516" w:hanging="360"/>
      </w:pPr>
      <w:rPr>
        <w:rFonts w:hint="default"/>
      </w:rPr>
    </w:lvl>
    <w:lvl w:ilvl="4">
      <w:start w:val="1"/>
      <w:numFmt w:val="decimal"/>
      <w:lvlText w:val="%1.%2.%3.%4.%5."/>
      <w:lvlJc w:val="left"/>
      <w:pPr>
        <w:tabs>
          <w:tab w:val="num" w:pos="568"/>
        </w:tabs>
        <w:ind w:left="568" w:hanging="360"/>
      </w:pPr>
      <w:rPr>
        <w:rFonts w:hint="default"/>
      </w:rPr>
    </w:lvl>
    <w:lvl w:ilvl="5">
      <w:start w:val="1"/>
      <w:numFmt w:val="decimal"/>
      <w:lvlText w:val="%1.%2.%3.%4.%5.%6."/>
      <w:lvlJc w:val="left"/>
      <w:pPr>
        <w:tabs>
          <w:tab w:val="num" w:pos="620"/>
        </w:tabs>
        <w:ind w:left="620" w:hanging="360"/>
      </w:pPr>
      <w:rPr>
        <w:rFonts w:hint="default"/>
      </w:rPr>
    </w:lvl>
    <w:lvl w:ilvl="6">
      <w:start w:val="1"/>
      <w:numFmt w:val="decimal"/>
      <w:lvlText w:val="%1.%2.%3.%4.%5.%6.%7."/>
      <w:lvlJc w:val="left"/>
      <w:pPr>
        <w:tabs>
          <w:tab w:val="num" w:pos="672"/>
        </w:tabs>
        <w:ind w:left="672" w:hanging="360"/>
      </w:pPr>
      <w:rPr>
        <w:rFonts w:hint="default"/>
      </w:rPr>
    </w:lvl>
    <w:lvl w:ilvl="7">
      <w:start w:val="1"/>
      <w:numFmt w:val="decimal"/>
      <w:lvlText w:val="%1.%2.%3.%4.%5.%6.%7.%8."/>
      <w:lvlJc w:val="left"/>
      <w:pPr>
        <w:tabs>
          <w:tab w:val="num" w:pos="724"/>
        </w:tabs>
        <w:ind w:left="724" w:hanging="360"/>
      </w:pPr>
      <w:rPr>
        <w:rFonts w:hint="default"/>
      </w:rPr>
    </w:lvl>
    <w:lvl w:ilvl="8">
      <w:start w:val="1"/>
      <w:numFmt w:val="decimal"/>
      <w:lvlText w:val="%1.%2.%3.%4.%5.%6.%7.%8.%9."/>
      <w:lvlJc w:val="left"/>
      <w:pPr>
        <w:tabs>
          <w:tab w:val="num" w:pos="776"/>
        </w:tabs>
        <w:ind w:left="776" w:hanging="360"/>
      </w:pPr>
      <w:rPr>
        <w:rFonts w:hint="default"/>
      </w:rPr>
    </w:lvl>
  </w:abstractNum>
  <w:abstractNum w:abstractNumId="49" w15:restartNumberingAfterBreak="0">
    <w:nsid w:val="00000031"/>
    <w:multiLevelType w:val="multilevel"/>
    <w:tmpl w:val="00000031"/>
    <w:name w:val="WW8Num5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0" w15:restartNumberingAfterBreak="0">
    <w:nsid w:val="00000032"/>
    <w:multiLevelType w:val="multilevel"/>
    <w:tmpl w:val="00000032"/>
    <w:name w:val="WW8Num5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1" w15:restartNumberingAfterBreak="0">
    <w:nsid w:val="00000033"/>
    <w:multiLevelType w:val="multilevel"/>
    <w:tmpl w:val="00000033"/>
    <w:name w:val="WW8Num5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2" w15:restartNumberingAfterBreak="0">
    <w:nsid w:val="00000034"/>
    <w:multiLevelType w:val="multilevel"/>
    <w:tmpl w:val="00000034"/>
    <w:name w:val="WW8Num5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3" w15:restartNumberingAfterBreak="0">
    <w:nsid w:val="00000035"/>
    <w:multiLevelType w:val="multilevel"/>
    <w:tmpl w:val="00000035"/>
    <w:name w:val="WW8Num57"/>
    <w:lvl w:ilvl="0">
      <w:start w:val="1"/>
      <w:numFmt w:val="bullet"/>
      <w:lvlText w:val=""/>
      <w:lvlJc w:val="left"/>
      <w:pPr>
        <w:tabs>
          <w:tab w:val="num" w:pos="991"/>
        </w:tabs>
        <w:ind w:left="991"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0000036"/>
    <w:multiLevelType w:val="multilevel"/>
    <w:tmpl w:val="00000036"/>
    <w:name w:val="WW8Num58"/>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5" w15:restartNumberingAfterBreak="0">
    <w:nsid w:val="00000037"/>
    <w:multiLevelType w:val="multilevel"/>
    <w:tmpl w:val="00000037"/>
    <w:name w:val="WW8Num59"/>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Times New Roman"/>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Times New Roman"/>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Times New Roman"/>
      </w:rPr>
    </w:lvl>
    <w:lvl w:ilvl="8">
      <w:start w:val="1"/>
      <w:numFmt w:val="bullet"/>
      <w:lvlText w:val=""/>
      <w:lvlJc w:val="left"/>
      <w:pPr>
        <w:tabs>
          <w:tab w:val="num" w:pos="7536"/>
        </w:tabs>
        <w:ind w:left="7536" w:hanging="360"/>
      </w:pPr>
      <w:rPr>
        <w:rFonts w:ascii="Wingdings" w:hAnsi="Wingdings"/>
      </w:rPr>
    </w:lvl>
  </w:abstractNum>
  <w:abstractNum w:abstractNumId="56" w15:restartNumberingAfterBreak="0">
    <w:nsid w:val="00000038"/>
    <w:multiLevelType w:val="multilevel"/>
    <w:tmpl w:val="00000038"/>
    <w:name w:val="WW8Num60"/>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57" w15:restartNumberingAfterBreak="0">
    <w:nsid w:val="00000039"/>
    <w:multiLevelType w:val="multilevel"/>
    <w:tmpl w:val="00000039"/>
    <w:name w:val="WW8Num61"/>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8" w15:restartNumberingAfterBreak="0">
    <w:nsid w:val="0000003A"/>
    <w:multiLevelType w:val="multilevel"/>
    <w:tmpl w:val="0000003A"/>
    <w:name w:val="WW8Num62"/>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59" w15:restartNumberingAfterBreak="0">
    <w:nsid w:val="0000003B"/>
    <w:multiLevelType w:val="multilevel"/>
    <w:tmpl w:val="0000003B"/>
    <w:name w:val="WW8Num63"/>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60" w15:restartNumberingAfterBreak="0">
    <w:nsid w:val="0000003C"/>
    <w:multiLevelType w:val="multilevel"/>
    <w:tmpl w:val="0000003C"/>
    <w:name w:val="WW8Num64"/>
    <w:lvl w:ilvl="0">
      <w:start w:val="1"/>
      <w:numFmt w:val="bullet"/>
      <w:lvlText w:val=""/>
      <w:lvlJc w:val="left"/>
      <w:pPr>
        <w:tabs>
          <w:tab w:val="num" w:pos="1776"/>
        </w:tabs>
        <w:ind w:left="1776" w:hanging="360"/>
      </w:pPr>
      <w:rPr>
        <w:rFonts w:ascii="Wingdings" w:hAnsi="Wingdings"/>
      </w:rPr>
    </w:lvl>
    <w:lvl w:ilvl="1">
      <w:start w:val="1"/>
      <w:numFmt w:val="bullet"/>
      <w:lvlText w:val="o"/>
      <w:lvlJc w:val="left"/>
      <w:pPr>
        <w:tabs>
          <w:tab w:val="num" w:pos="2496"/>
        </w:tabs>
        <w:ind w:left="2496" w:hanging="360"/>
      </w:pPr>
      <w:rPr>
        <w:rFonts w:ascii="Courier New" w:hAnsi="Courier New" w:cs="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rPr>
    </w:lvl>
  </w:abstractNum>
  <w:abstractNum w:abstractNumId="61" w15:restartNumberingAfterBreak="0">
    <w:nsid w:val="0000003D"/>
    <w:multiLevelType w:val="multilevel"/>
    <w:tmpl w:val="814E306C"/>
    <w:name w:val="WW8Num65"/>
    <w:lvl w:ilvl="0">
      <w:start w:val="1"/>
      <w:numFmt w:val="bullet"/>
      <w:lvlText w:val="●"/>
      <w:lvlJc w:val="left"/>
      <w:pPr>
        <w:tabs>
          <w:tab w:val="num" w:pos="1776"/>
        </w:tabs>
        <w:ind w:left="1776" w:hanging="360"/>
      </w:pPr>
      <w:rPr>
        <w:rFonts w:ascii="StarSymbol" w:hAnsi="StarSymbol"/>
        <w:b w:val="0"/>
      </w:rPr>
    </w:lvl>
    <w:lvl w:ilvl="1">
      <w:start w:val="1"/>
      <w:numFmt w:val="bullet"/>
      <w:lvlText w:val="o"/>
      <w:lvlJc w:val="left"/>
      <w:pPr>
        <w:tabs>
          <w:tab w:val="num" w:pos="2496"/>
        </w:tabs>
        <w:ind w:left="2496" w:hanging="360"/>
      </w:pPr>
      <w:rPr>
        <w:rFonts w:ascii="Courier New" w:hAnsi="Courier New"/>
        <w:i w:val="0"/>
        <w:sz w:val="18"/>
        <w:szCs w:val="18"/>
      </w:rPr>
    </w:lvl>
    <w:lvl w:ilvl="2">
      <w:start w:val="1"/>
      <w:numFmt w:val="bullet"/>
      <w:lvlText w:val=""/>
      <w:lvlJc w:val="left"/>
      <w:pPr>
        <w:tabs>
          <w:tab w:val="num" w:pos="3216"/>
        </w:tabs>
        <w:ind w:left="3216" w:hanging="360"/>
      </w:pPr>
      <w:rPr>
        <w:rFonts w:ascii="Wingdings" w:hAnsi="Wingdings"/>
        <w:sz w:val="10"/>
        <w:szCs w:val="10"/>
      </w:rPr>
    </w:lvl>
    <w:lvl w:ilvl="3">
      <w:start w:val="1"/>
      <w:numFmt w:val="bullet"/>
      <w:lvlText w:val=""/>
      <w:lvlJc w:val="left"/>
      <w:pPr>
        <w:tabs>
          <w:tab w:val="num" w:pos="3936"/>
        </w:tabs>
        <w:ind w:left="3936" w:hanging="360"/>
      </w:pPr>
      <w:rPr>
        <w:rFonts w:ascii="Symbol" w:hAnsi="Symbol"/>
        <w:i w:val="0"/>
      </w:rPr>
    </w:lvl>
    <w:lvl w:ilvl="4">
      <w:start w:val="1"/>
      <w:numFmt w:val="bullet"/>
      <w:lvlText w:val="o"/>
      <w:lvlJc w:val="left"/>
      <w:pPr>
        <w:tabs>
          <w:tab w:val="num" w:pos="4656"/>
        </w:tabs>
        <w:ind w:left="4656" w:hanging="360"/>
      </w:pPr>
      <w:rPr>
        <w:rFonts w:ascii="Courier New" w:hAnsi="Courier New"/>
        <w:i w:val="0"/>
        <w:sz w:val="18"/>
        <w:szCs w:val="18"/>
      </w:rPr>
    </w:lvl>
    <w:lvl w:ilvl="5">
      <w:start w:val="1"/>
      <w:numFmt w:val="bullet"/>
      <w:lvlText w:val=""/>
      <w:lvlJc w:val="left"/>
      <w:pPr>
        <w:tabs>
          <w:tab w:val="num" w:pos="5376"/>
        </w:tabs>
        <w:ind w:left="5376" w:hanging="360"/>
      </w:pPr>
      <w:rPr>
        <w:rFonts w:ascii="Wingdings" w:hAnsi="Wingdings"/>
        <w:sz w:val="10"/>
        <w:szCs w:val="10"/>
      </w:rPr>
    </w:lvl>
    <w:lvl w:ilvl="6">
      <w:start w:val="1"/>
      <w:numFmt w:val="bullet"/>
      <w:lvlText w:val=""/>
      <w:lvlJc w:val="left"/>
      <w:pPr>
        <w:tabs>
          <w:tab w:val="num" w:pos="6096"/>
        </w:tabs>
        <w:ind w:left="6096" w:hanging="360"/>
      </w:pPr>
      <w:rPr>
        <w:rFonts w:ascii="Symbol" w:hAnsi="Symbol"/>
        <w:i w:val="0"/>
      </w:rPr>
    </w:lvl>
    <w:lvl w:ilvl="7">
      <w:start w:val="1"/>
      <w:numFmt w:val="bullet"/>
      <w:lvlText w:val="o"/>
      <w:lvlJc w:val="left"/>
      <w:pPr>
        <w:tabs>
          <w:tab w:val="num" w:pos="6816"/>
        </w:tabs>
        <w:ind w:left="6816" w:hanging="360"/>
      </w:pPr>
      <w:rPr>
        <w:rFonts w:ascii="Courier New" w:hAnsi="Courier New"/>
        <w:i w:val="0"/>
        <w:sz w:val="18"/>
        <w:szCs w:val="18"/>
      </w:rPr>
    </w:lvl>
    <w:lvl w:ilvl="8">
      <w:start w:val="1"/>
      <w:numFmt w:val="bullet"/>
      <w:lvlText w:val=""/>
      <w:lvlJc w:val="left"/>
      <w:pPr>
        <w:tabs>
          <w:tab w:val="num" w:pos="7536"/>
        </w:tabs>
        <w:ind w:left="7536" w:hanging="360"/>
      </w:pPr>
      <w:rPr>
        <w:rFonts w:ascii="Wingdings" w:hAnsi="Wingdings"/>
        <w:sz w:val="10"/>
        <w:szCs w:val="10"/>
      </w:rPr>
    </w:lvl>
  </w:abstractNum>
  <w:abstractNum w:abstractNumId="62" w15:restartNumberingAfterBreak="0">
    <w:nsid w:val="0000003E"/>
    <w:multiLevelType w:val="multilevel"/>
    <w:tmpl w:val="0000003E"/>
    <w:name w:val="WW8Num66"/>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3" w15:restartNumberingAfterBreak="0">
    <w:nsid w:val="0000003F"/>
    <w:multiLevelType w:val="multilevel"/>
    <w:tmpl w:val="0000003F"/>
    <w:name w:val="WW8Num67"/>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4" w15:restartNumberingAfterBreak="0">
    <w:nsid w:val="00000040"/>
    <w:multiLevelType w:val="multilevel"/>
    <w:tmpl w:val="00000040"/>
    <w:name w:val="WW8Num68"/>
    <w:lvl w:ilvl="0">
      <w:start w:val="4"/>
      <w:numFmt w:val="decimal"/>
      <w:lvlText w:val="%1"/>
      <w:lvlJc w:val="left"/>
      <w:pPr>
        <w:tabs>
          <w:tab w:val="num" w:pos="405"/>
        </w:tabs>
        <w:ind w:left="405" w:hanging="405"/>
      </w:pPr>
    </w:lvl>
    <w:lvl w:ilvl="1">
      <w:start w:val="5"/>
      <w:numFmt w:val="decimal"/>
      <w:lvlText w:val="%1.%2"/>
      <w:lvlJc w:val="left"/>
      <w:pPr>
        <w:tabs>
          <w:tab w:val="num" w:pos="1043"/>
        </w:tabs>
        <w:ind w:left="1043" w:hanging="405"/>
      </w:pPr>
    </w:lvl>
    <w:lvl w:ilvl="2">
      <w:start w:val="1"/>
      <w:numFmt w:val="decimal"/>
      <w:lvlText w:val="%1.%2.%3"/>
      <w:lvlJc w:val="left"/>
      <w:pPr>
        <w:tabs>
          <w:tab w:val="num" w:pos="1996"/>
        </w:tabs>
        <w:ind w:left="1996" w:hanging="720"/>
      </w:pPr>
    </w:lvl>
    <w:lvl w:ilvl="3">
      <w:start w:val="1"/>
      <w:numFmt w:val="bullet"/>
      <w:lvlText w:val=""/>
      <w:lvlJc w:val="left"/>
      <w:pPr>
        <w:tabs>
          <w:tab w:val="num" w:pos="1800"/>
        </w:tabs>
        <w:ind w:left="1800" w:hanging="360"/>
      </w:pPr>
      <w:rPr>
        <w:rFonts w:ascii="Wingdings" w:hAnsi="Wingdings"/>
      </w:rPr>
    </w:lvl>
    <w:lvl w:ilvl="4">
      <w:start w:val="1"/>
      <w:numFmt w:val="decimal"/>
      <w:lvlText w:val="%1.%2.%3.%4.%5"/>
      <w:lvlJc w:val="left"/>
      <w:pPr>
        <w:tabs>
          <w:tab w:val="num" w:pos="3272"/>
        </w:tabs>
        <w:ind w:left="3272" w:hanging="720"/>
      </w:pPr>
    </w:lvl>
    <w:lvl w:ilvl="5">
      <w:start w:val="1"/>
      <w:numFmt w:val="decimal"/>
      <w:lvlText w:val="%1.%2.%3.%4.%5.%6"/>
      <w:lvlJc w:val="left"/>
      <w:pPr>
        <w:tabs>
          <w:tab w:val="num" w:pos="4270"/>
        </w:tabs>
        <w:ind w:left="4270" w:hanging="1080"/>
      </w:pPr>
    </w:lvl>
    <w:lvl w:ilvl="6">
      <w:start w:val="1"/>
      <w:numFmt w:val="decimal"/>
      <w:lvlText w:val="%1.%2.%3.%4.%5.%6.%7"/>
      <w:lvlJc w:val="left"/>
      <w:pPr>
        <w:tabs>
          <w:tab w:val="num" w:pos="4908"/>
        </w:tabs>
        <w:ind w:left="4908" w:hanging="1080"/>
      </w:pPr>
    </w:lvl>
    <w:lvl w:ilvl="7">
      <w:start w:val="1"/>
      <w:numFmt w:val="decimal"/>
      <w:lvlText w:val="%1.%2.%3.%4.%5.%6.%7.%8"/>
      <w:lvlJc w:val="left"/>
      <w:pPr>
        <w:tabs>
          <w:tab w:val="num" w:pos="5906"/>
        </w:tabs>
        <w:ind w:left="5906" w:hanging="1440"/>
      </w:pPr>
    </w:lvl>
    <w:lvl w:ilvl="8">
      <w:start w:val="1"/>
      <w:numFmt w:val="decimal"/>
      <w:lvlText w:val="%1.%2.%3.%4.%5.%6.%7.%8.%9"/>
      <w:lvlJc w:val="left"/>
      <w:pPr>
        <w:tabs>
          <w:tab w:val="num" w:pos="6544"/>
        </w:tabs>
        <w:ind w:left="6544" w:hanging="1440"/>
      </w:pPr>
    </w:lvl>
  </w:abstractNum>
  <w:abstractNum w:abstractNumId="65" w15:restartNumberingAfterBreak="0">
    <w:nsid w:val="00000041"/>
    <w:multiLevelType w:val="multilevel"/>
    <w:tmpl w:val="00000041"/>
    <w:name w:val="WW8Num6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tarSymbol" w:hAnsi="Star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6" w15:restartNumberingAfterBreak="0">
    <w:nsid w:val="00000042"/>
    <w:multiLevelType w:val="multilevel"/>
    <w:tmpl w:val="00000042"/>
    <w:name w:val="WW8Num7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7" w15:restartNumberingAfterBreak="0">
    <w:nsid w:val="029F3A90"/>
    <w:multiLevelType w:val="multilevel"/>
    <w:tmpl w:val="4A1A319E"/>
    <w:name w:val="WW8Num432"/>
    <w:lvl w:ilvl="0">
      <w:start w:val="5"/>
      <w:numFmt w:val="decimal"/>
      <w:lvlText w:val="%1."/>
      <w:lvlJc w:val="left"/>
      <w:pPr>
        <w:tabs>
          <w:tab w:val="num" w:pos="360"/>
        </w:tabs>
        <w:ind w:left="360" w:hanging="360"/>
      </w:pPr>
      <w:rPr>
        <w:rFonts w:ascii="Symbol" w:hAnsi="Symbol" w:hint="default"/>
      </w:rPr>
    </w:lvl>
    <w:lvl w:ilvl="1">
      <w:start w:val="1"/>
      <w:numFmt w:val="decimal"/>
      <w:lvlText w:val="%1.%2."/>
      <w:lvlJc w:val="left"/>
      <w:pPr>
        <w:tabs>
          <w:tab w:val="num" w:pos="716"/>
        </w:tabs>
        <w:ind w:left="716" w:hanging="432"/>
      </w:pPr>
      <w:rPr>
        <w:rFonts w:ascii="Arial" w:hAnsi="Arial" w:cs="Courier New" w:hint="default"/>
        <w:sz w:val="18"/>
        <w:szCs w:val="18"/>
      </w:rPr>
    </w:lvl>
    <w:lvl w:ilvl="2">
      <w:start w:val="1"/>
      <w:numFmt w:val="decimal"/>
      <w:lvlText w:val="%1.%2.%3."/>
      <w:lvlJc w:val="left"/>
      <w:pPr>
        <w:tabs>
          <w:tab w:val="num" w:pos="1440"/>
        </w:tabs>
        <w:ind w:left="1440" w:hanging="720"/>
      </w:pPr>
      <w:rPr>
        <w:rFonts w:ascii="Arial" w:hAnsi="Arial" w:cs="Courier New" w:hint="default"/>
        <w:sz w:val="18"/>
        <w:szCs w:val="18"/>
      </w:rPr>
    </w:lvl>
    <w:lvl w:ilvl="3">
      <w:start w:val="1"/>
      <w:numFmt w:val="decimal"/>
      <w:lvlText w:val="%1.%2.%3.%4."/>
      <w:lvlJc w:val="left"/>
      <w:pPr>
        <w:tabs>
          <w:tab w:val="num" w:pos="1855"/>
        </w:tabs>
        <w:ind w:left="1855" w:hanging="720"/>
      </w:pPr>
      <w:rPr>
        <w:rFonts w:ascii="Arial" w:hAnsi="Arial" w:cs="Courier New" w:hint="default"/>
        <w:sz w:val="18"/>
        <w:szCs w:val="18"/>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8" w15:restartNumberingAfterBreak="0">
    <w:nsid w:val="07173C2B"/>
    <w:multiLevelType w:val="multilevel"/>
    <w:tmpl w:val="5B5686A2"/>
    <w:name w:val="WW8Num393"/>
    <w:lvl w:ilvl="0">
      <w:start w:val="5"/>
      <w:numFmt w:val="decimal"/>
      <w:lvlText w:val="%1."/>
      <w:lvlJc w:val="left"/>
      <w:pPr>
        <w:tabs>
          <w:tab w:val="num" w:pos="644"/>
        </w:tabs>
        <w:ind w:left="644" w:hanging="360"/>
      </w:pPr>
      <w:rPr>
        <w:rFonts w:hint="default"/>
      </w:rPr>
    </w:lvl>
    <w:lvl w:ilvl="1">
      <w:start w:val="7"/>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851" w:hanging="141"/>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69" w15:restartNumberingAfterBreak="0">
    <w:nsid w:val="0807322D"/>
    <w:multiLevelType w:val="hybridMultilevel"/>
    <w:tmpl w:val="2C9A94BE"/>
    <w:name w:val="WW8Num392"/>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0" w15:restartNumberingAfterBreak="0">
    <w:nsid w:val="0C75153D"/>
    <w:multiLevelType w:val="hybridMultilevel"/>
    <w:tmpl w:val="072EE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0EA86928"/>
    <w:multiLevelType w:val="multilevel"/>
    <w:tmpl w:val="13028AFC"/>
    <w:name w:val="WW8Num2722"/>
    <w:lvl w:ilvl="0">
      <w:start w:val="5"/>
      <w:numFmt w:val="decimal"/>
      <w:lvlText w:val="%1"/>
      <w:lvlJc w:val="left"/>
      <w:pPr>
        <w:tabs>
          <w:tab w:val="num" w:pos="405"/>
        </w:tabs>
        <w:ind w:left="405" w:hanging="405"/>
      </w:pPr>
      <w:rPr>
        <w:rFonts w:hint="default"/>
      </w:rPr>
    </w:lvl>
    <w:lvl w:ilvl="1">
      <w:start w:val="3"/>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2" w15:restartNumberingAfterBreak="0">
    <w:nsid w:val="19975D10"/>
    <w:multiLevelType w:val="multilevel"/>
    <w:tmpl w:val="C6AE9A50"/>
    <w:name w:val="WW8Num27222"/>
    <w:lvl w:ilvl="0">
      <w:start w:val="5"/>
      <w:numFmt w:val="decimal"/>
      <w:lvlText w:val="%1"/>
      <w:lvlJc w:val="left"/>
      <w:pPr>
        <w:tabs>
          <w:tab w:val="num" w:pos="405"/>
        </w:tabs>
        <w:ind w:left="405" w:hanging="405"/>
      </w:pPr>
      <w:rPr>
        <w:rFonts w:hint="default"/>
      </w:rPr>
    </w:lvl>
    <w:lvl w:ilvl="1">
      <w:start w:val="4"/>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73" w15:restartNumberingAfterBreak="0">
    <w:nsid w:val="1D9D3EC3"/>
    <w:multiLevelType w:val="hybridMultilevel"/>
    <w:tmpl w:val="2402DD62"/>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74" w15:restartNumberingAfterBreak="0">
    <w:nsid w:val="24266ED3"/>
    <w:multiLevelType w:val="hybridMultilevel"/>
    <w:tmpl w:val="A54834E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5" w15:restartNumberingAfterBreak="0">
    <w:nsid w:val="24297979"/>
    <w:multiLevelType w:val="multilevel"/>
    <w:tmpl w:val="CEDC5FE0"/>
    <w:lvl w:ilvl="0">
      <w:start w:val="1"/>
      <w:numFmt w:val="bullet"/>
      <w:lvlText w:val=""/>
      <w:lvlJc w:val="left"/>
      <w:pPr>
        <w:tabs>
          <w:tab w:val="num" w:pos="1800"/>
        </w:tabs>
        <w:ind w:left="1800" w:hanging="360"/>
      </w:pPr>
      <w:rPr>
        <w:rFonts w:ascii="Wingdings" w:hAnsi="Wingdings" w:hint="default"/>
        <w:i w:val="0"/>
      </w:rPr>
    </w:lvl>
    <w:lvl w:ilvl="1">
      <w:start w:val="1"/>
      <w:numFmt w:val="decimal"/>
      <w:lvlText w:val="%1.%2."/>
      <w:lvlJc w:val="left"/>
      <w:pPr>
        <w:tabs>
          <w:tab w:val="num" w:pos="2156"/>
        </w:tabs>
        <w:ind w:left="2156" w:hanging="432"/>
      </w:pPr>
      <w:rPr>
        <w:rFonts w:hint="default"/>
        <w:i w:val="0"/>
        <w:sz w:val="18"/>
        <w:szCs w:val="18"/>
      </w:rPr>
    </w:lvl>
    <w:lvl w:ilvl="2">
      <w:start w:val="1"/>
      <w:numFmt w:val="decimal"/>
      <w:lvlText w:val="%1.%2.%3."/>
      <w:lvlJc w:val="left"/>
      <w:pPr>
        <w:tabs>
          <w:tab w:val="num" w:pos="2880"/>
        </w:tabs>
        <w:ind w:left="2664" w:hanging="504"/>
      </w:pPr>
      <w:rPr>
        <w:rFonts w:hint="default"/>
        <w:i w:val="0"/>
        <w:sz w:val="18"/>
        <w:szCs w:val="18"/>
      </w:rPr>
    </w:lvl>
    <w:lvl w:ilvl="3">
      <w:start w:val="1"/>
      <w:numFmt w:val="decimal"/>
      <w:lvlText w:val="%1.%2.%3.%4."/>
      <w:lvlJc w:val="left"/>
      <w:pPr>
        <w:tabs>
          <w:tab w:val="num" w:pos="3295"/>
        </w:tabs>
        <w:ind w:left="3223" w:hanging="648"/>
      </w:pPr>
      <w:rPr>
        <w:rFonts w:hint="default"/>
        <w:i w:val="0"/>
        <w:sz w:val="18"/>
        <w:szCs w:val="18"/>
      </w:rPr>
    </w:lvl>
    <w:lvl w:ilvl="4">
      <w:start w:val="1"/>
      <w:numFmt w:val="decimal"/>
      <w:lvlText w:val="%1.%2.%3.%4.%5."/>
      <w:lvlJc w:val="left"/>
      <w:pPr>
        <w:tabs>
          <w:tab w:val="num" w:pos="3960"/>
        </w:tabs>
        <w:ind w:left="3672" w:hanging="792"/>
      </w:pPr>
      <w:rPr>
        <w:rFonts w:hint="default"/>
      </w:rPr>
    </w:lvl>
    <w:lvl w:ilvl="5">
      <w:start w:val="1"/>
      <w:numFmt w:val="decimal"/>
      <w:lvlText w:val="%1.%2.%3.%4.%5.%6."/>
      <w:lvlJc w:val="left"/>
      <w:pPr>
        <w:tabs>
          <w:tab w:val="num" w:pos="4320"/>
        </w:tabs>
        <w:ind w:left="4176" w:hanging="936"/>
      </w:pPr>
      <w:rPr>
        <w:rFonts w:hint="default"/>
      </w:rPr>
    </w:lvl>
    <w:lvl w:ilvl="6">
      <w:start w:val="1"/>
      <w:numFmt w:val="decimal"/>
      <w:lvlText w:val="%1.%2.%3.%4.%5.%6.%7."/>
      <w:lvlJc w:val="left"/>
      <w:pPr>
        <w:tabs>
          <w:tab w:val="num" w:pos="5040"/>
        </w:tabs>
        <w:ind w:left="4680" w:hanging="1080"/>
      </w:pPr>
      <w:rPr>
        <w:rFonts w:hint="default"/>
      </w:rPr>
    </w:lvl>
    <w:lvl w:ilvl="7">
      <w:start w:val="1"/>
      <w:numFmt w:val="decimal"/>
      <w:lvlText w:val="%1.%2.%3.%4.%5.%6.%7.%8."/>
      <w:lvlJc w:val="left"/>
      <w:pPr>
        <w:tabs>
          <w:tab w:val="num" w:pos="5400"/>
        </w:tabs>
        <w:ind w:left="518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76" w15:restartNumberingAfterBreak="0">
    <w:nsid w:val="25597FC2"/>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77" w15:restartNumberingAfterBreak="0">
    <w:nsid w:val="2D707043"/>
    <w:multiLevelType w:val="hybridMultilevel"/>
    <w:tmpl w:val="8CC4C382"/>
    <w:lvl w:ilvl="0" w:tplc="676C0492">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8" w15:restartNumberingAfterBreak="0">
    <w:nsid w:val="32551B8E"/>
    <w:multiLevelType w:val="hybridMultilevel"/>
    <w:tmpl w:val="A6826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72848D0"/>
    <w:multiLevelType w:val="multilevel"/>
    <w:tmpl w:val="663470A2"/>
    <w:name w:val="WW8Num42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ascii="Symbol" w:hAnsi="Symbol" w:hint="default"/>
        <w:color w:val="000000"/>
      </w:rPr>
    </w:lvl>
    <w:lvl w:ilvl="2">
      <w:start w:val="1"/>
      <w:numFmt w:val="decimal"/>
      <w:lvlText w:val="%1.%2.%3."/>
      <w:lvlJc w:val="left"/>
      <w:pPr>
        <w:tabs>
          <w:tab w:val="num" w:pos="1440"/>
        </w:tabs>
        <w:ind w:left="1440" w:hanging="720"/>
      </w:pPr>
      <w:rPr>
        <w:rFonts w:ascii="Symbol" w:hAnsi="Symbol" w:hint="default"/>
        <w:color w:val="000000"/>
      </w:rPr>
    </w:lvl>
    <w:lvl w:ilvl="3">
      <w:start w:val="1"/>
      <w:numFmt w:val="decimal"/>
      <w:lvlText w:val="%1.%2.%3.%4."/>
      <w:lvlJc w:val="left"/>
      <w:pPr>
        <w:tabs>
          <w:tab w:val="num" w:pos="1855"/>
        </w:tabs>
        <w:ind w:left="1855" w:hanging="720"/>
      </w:pPr>
      <w:rPr>
        <w:rFonts w:ascii="Symbol" w:hAnsi="Symbol" w:hint="default"/>
        <w:color w:val="00000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0" w15:restartNumberingAfterBreak="0">
    <w:nsid w:val="388223C9"/>
    <w:multiLevelType w:val="multilevel"/>
    <w:tmpl w:val="3E26A942"/>
    <w:name w:val="WW8Num382"/>
    <w:lvl w:ilvl="0">
      <w:start w:val="1"/>
      <w:numFmt w:val="decimal"/>
      <w:lvlText w:val="%1."/>
      <w:lvlJc w:val="left"/>
      <w:pPr>
        <w:tabs>
          <w:tab w:val="num" w:pos="644"/>
        </w:tabs>
        <w:ind w:left="644" w:hanging="360"/>
      </w:pPr>
      <w:rPr>
        <w:rFonts w:hint="default"/>
      </w:rPr>
    </w:lvl>
    <w:lvl w:ilvl="1">
      <w:start w:val="1"/>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81" w15:restartNumberingAfterBreak="0">
    <w:nsid w:val="466433FF"/>
    <w:multiLevelType w:val="multilevel"/>
    <w:tmpl w:val="1026DC06"/>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ind w:left="1713" w:hanging="720"/>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gwek4"/>
      <w:lvlText w:val="%1.%2.%3.%4"/>
      <w:lvlJc w:val="left"/>
      <w:pPr>
        <w:ind w:left="864" w:hanging="864"/>
      </w:pPr>
      <w:rPr>
        <w:rFonts w:cs="Times New Roman"/>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2" w15:restartNumberingAfterBreak="0">
    <w:nsid w:val="4A99063C"/>
    <w:multiLevelType w:val="multilevel"/>
    <w:tmpl w:val="581CBCAC"/>
    <w:name w:val="WW8Num4322"/>
    <w:lvl w:ilvl="0">
      <w:start w:val="5"/>
      <w:numFmt w:val="decimal"/>
      <w:lvlText w:val="%1."/>
      <w:lvlJc w:val="left"/>
      <w:pPr>
        <w:tabs>
          <w:tab w:val="num" w:pos="360"/>
        </w:tabs>
        <w:ind w:left="360" w:hanging="360"/>
      </w:pPr>
      <w:rPr>
        <w:rFonts w:ascii="Symbol" w:hAnsi="Symbol" w:hint="default"/>
      </w:rPr>
    </w:lvl>
    <w:lvl w:ilvl="1">
      <w:start w:val="6"/>
      <w:numFmt w:val="decimal"/>
      <w:lvlText w:val="%1.%2."/>
      <w:lvlJc w:val="left"/>
      <w:pPr>
        <w:tabs>
          <w:tab w:val="num" w:pos="716"/>
        </w:tabs>
        <w:ind w:left="716" w:hanging="432"/>
      </w:pPr>
      <w:rPr>
        <w:rFonts w:ascii="Arial" w:hAnsi="Arial" w:cs="Courier New" w:hint="default"/>
        <w:sz w:val="18"/>
        <w:szCs w:val="18"/>
      </w:rPr>
    </w:lvl>
    <w:lvl w:ilvl="2">
      <w:start w:val="1"/>
      <w:numFmt w:val="decimal"/>
      <w:lvlText w:val="%1.%2.%3."/>
      <w:lvlJc w:val="left"/>
      <w:pPr>
        <w:tabs>
          <w:tab w:val="num" w:pos="1440"/>
        </w:tabs>
        <w:ind w:left="1440" w:hanging="720"/>
      </w:pPr>
      <w:rPr>
        <w:rFonts w:ascii="Arial" w:hAnsi="Arial" w:cs="Courier New" w:hint="default"/>
        <w:sz w:val="18"/>
        <w:szCs w:val="18"/>
      </w:rPr>
    </w:lvl>
    <w:lvl w:ilvl="3">
      <w:start w:val="1"/>
      <w:numFmt w:val="decimal"/>
      <w:lvlText w:val="%1.%2.%3.%4."/>
      <w:lvlJc w:val="left"/>
      <w:pPr>
        <w:tabs>
          <w:tab w:val="num" w:pos="1855"/>
        </w:tabs>
        <w:ind w:left="1855" w:hanging="720"/>
      </w:pPr>
      <w:rPr>
        <w:rFonts w:ascii="Arial" w:hAnsi="Arial" w:cs="Courier New" w:hint="default"/>
        <w:sz w:val="18"/>
        <w:szCs w:val="18"/>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AE27BD8"/>
    <w:multiLevelType w:val="hybridMultilevel"/>
    <w:tmpl w:val="B6D0DD24"/>
    <w:lvl w:ilvl="0" w:tplc="6AA22E04">
      <w:start w:val="1"/>
      <w:numFmt w:val="bullet"/>
      <w:lvlText w:val=""/>
      <w:lvlJc w:val="left"/>
      <w:pPr>
        <w:ind w:left="199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103249C"/>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5" w15:restartNumberingAfterBreak="0">
    <w:nsid w:val="51E8745C"/>
    <w:multiLevelType w:val="multilevel"/>
    <w:tmpl w:val="11625260"/>
    <w:name w:val="WW8Num272"/>
    <w:lvl w:ilvl="0">
      <w:start w:val="5"/>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86" w15:restartNumberingAfterBreak="0">
    <w:nsid w:val="571620F1"/>
    <w:multiLevelType w:val="hybridMultilevel"/>
    <w:tmpl w:val="C5CA8558"/>
    <w:lvl w:ilvl="0" w:tplc="04150001">
      <w:start w:val="1"/>
      <w:numFmt w:val="bullet"/>
      <w:lvlText w:val=""/>
      <w:lvlJc w:val="left"/>
      <w:pPr>
        <w:ind w:left="989" w:hanging="360"/>
      </w:pPr>
      <w:rPr>
        <w:rFonts w:ascii="Symbol" w:hAnsi="Symbol" w:hint="default"/>
      </w:rPr>
    </w:lvl>
    <w:lvl w:ilvl="1" w:tplc="04150003" w:tentative="1">
      <w:start w:val="1"/>
      <w:numFmt w:val="bullet"/>
      <w:lvlText w:val="o"/>
      <w:lvlJc w:val="left"/>
      <w:pPr>
        <w:ind w:left="1709" w:hanging="360"/>
      </w:pPr>
      <w:rPr>
        <w:rFonts w:ascii="Courier New" w:hAnsi="Courier New" w:cs="Courier New" w:hint="default"/>
      </w:rPr>
    </w:lvl>
    <w:lvl w:ilvl="2" w:tplc="04150005" w:tentative="1">
      <w:start w:val="1"/>
      <w:numFmt w:val="bullet"/>
      <w:lvlText w:val=""/>
      <w:lvlJc w:val="left"/>
      <w:pPr>
        <w:ind w:left="2429" w:hanging="360"/>
      </w:pPr>
      <w:rPr>
        <w:rFonts w:ascii="Wingdings" w:hAnsi="Wingdings" w:hint="default"/>
      </w:rPr>
    </w:lvl>
    <w:lvl w:ilvl="3" w:tplc="04150001" w:tentative="1">
      <w:start w:val="1"/>
      <w:numFmt w:val="bullet"/>
      <w:lvlText w:val=""/>
      <w:lvlJc w:val="left"/>
      <w:pPr>
        <w:ind w:left="3149" w:hanging="360"/>
      </w:pPr>
      <w:rPr>
        <w:rFonts w:ascii="Symbol" w:hAnsi="Symbol" w:hint="default"/>
      </w:rPr>
    </w:lvl>
    <w:lvl w:ilvl="4" w:tplc="04150003" w:tentative="1">
      <w:start w:val="1"/>
      <w:numFmt w:val="bullet"/>
      <w:lvlText w:val="o"/>
      <w:lvlJc w:val="left"/>
      <w:pPr>
        <w:ind w:left="3869" w:hanging="360"/>
      </w:pPr>
      <w:rPr>
        <w:rFonts w:ascii="Courier New" w:hAnsi="Courier New" w:cs="Courier New" w:hint="default"/>
      </w:rPr>
    </w:lvl>
    <w:lvl w:ilvl="5" w:tplc="04150005" w:tentative="1">
      <w:start w:val="1"/>
      <w:numFmt w:val="bullet"/>
      <w:lvlText w:val=""/>
      <w:lvlJc w:val="left"/>
      <w:pPr>
        <w:ind w:left="4589" w:hanging="360"/>
      </w:pPr>
      <w:rPr>
        <w:rFonts w:ascii="Wingdings" w:hAnsi="Wingdings" w:hint="default"/>
      </w:rPr>
    </w:lvl>
    <w:lvl w:ilvl="6" w:tplc="04150001" w:tentative="1">
      <w:start w:val="1"/>
      <w:numFmt w:val="bullet"/>
      <w:lvlText w:val=""/>
      <w:lvlJc w:val="left"/>
      <w:pPr>
        <w:ind w:left="5309" w:hanging="360"/>
      </w:pPr>
      <w:rPr>
        <w:rFonts w:ascii="Symbol" w:hAnsi="Symbol" w:hint="default"/>
      </w:rPr>
    </w:lvl>
    <w:lvl w:ilvl="7" w:tplc="04150003" w:tentative="1">
      <w:start w:val="1"/>
      <w:numFmt w:val="bullet"/>
      <w:lvlText w:val="o"/>
      <w:lvlJc w:val="left"/>
      <w:pPr>
        <w:ind w:left="6029" w:hanging="360"/>
      </w:pPr>
      <w:rPr>
        <w:rFonts w:ascii="Courier New" w:hAnsi="Courier New" w:cs="Courier New" w:hint="default"/>
      </w:rPr>
    </w:lvl>
    <w:lvl w:ilvl="8" w:tplc="04150005" w:tentative="1">
      <w:start w:val="1"/>
      <w:numFmt w:val="bullet"/>
      <w:lvlText w:val=""/>
      <w:lvlJc w:val="left"/>
      <w:pPr>
        <w:ind w:left="6749" w:hanging="360"/>
      </w:pPr>
      <w:rPr>
        <w:rFonts w:ascii="Wingdings" w:hAnsi="Wingdings" w:hint="default"/>
      </w:rPr>
    </w:lvl>
  </w:abstractNum>
  <w:abstractNum w:abstractNumId="87" w15:restartNumberingAfterBreak="0">
    <w:nsid w:val="59E4415D"/>
    <w:multiLevelType w:val="multilevel"/>
    <w:tmpl w:val="C66A81E2"/>
    <w:name w:val="WW8Num4332"/>
    <w:lvl w:ilvl="0">
      <w:start w:val="6"/>
      <w:numFmt w:val="decimal"/>
      <w:lvlText w:val="%1"/>
      <w:lvlJc w:val="left"/>
      <w:pPr>
        <w:tabs>
          <w:tab w:val="num" w:pos="405"/>
        </w:tabs>
        <w:ind w:left="405" w:hanging="405"/>
      </w:pPr>
      <w:rPr>
        <w:rFonts w:hint="default"/>
      </w:rPr>
    </w:lvl>
    <w:lvl w:ilvl="1">
      <w:start w:val="3"/>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88" w15:restartNumberingAfterBreak="0">
    <w:nsid w:val="5A75726F"/>
    <w:multiLevelType w:val="multilevel"/>
    <w:tmpl w:val="64BCEF34"/>
    <w:name w:val="WW8Num3932"/>
    <w:lvl w:ilvl="0">
      <w:start w:val="5"/>
      <w:numFmt w:val="decimal"/>
      <w:lvlText w:val="%1."/>
      <w:lvlJc w:val="left"/>
      <w:pPr>
        <w:tabs>
          <w:tab w:val="num" w:pos="644"/>
        </w:tabs>
        <w:ind w:left="644" w:hanging="360"/>
      </w:pPr>
      <w:rPr>
        <w:rFonts w:hint="default"/>
      </w:rPr>
    </w:lvl>
    <w:lvl w:ilvl="1">
      <w:start w:val="8"/>
      <w:numFmt w:val="decimal"/>
      <w:lvlText w:val="%1.%2"/>
      <w:lvlJc w:val="left"/>
      <w:pPr>
        <w:tabs>
          <w:tab w:val="num" w:pos="928"/>
        </w:tabs>
        <w:ind w:left="928" w:hanging="360"/>
      </w:pPr>
      <w:rPr>
        <w:rFonts w:hint="default"/>
      </w:rPr>
    </w:lvl>
    <w:lvl w:ilvl="2">
      <w:start w:val="1"/>
      <w:numFmt w:val="decimal"/>
      <w:lvlText w:val="%1.%2.%3"/>
      <w:lvlJc w:val="left"/>
      <w:pPr>
        <w:tabs>
          <w:tab w:val="num" w:pos="1430"/>
        </w:tabs>
        <w:ind w:left="851" w:hanging="141"/>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1800"/>
        </w:tabs>
        <w:ind w:left="1800" w:hanging="108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89" w15:restartNumberingAfterBreak="0">
    <w:nsid w:val="5EF47210"/>
    <w:multiLevelType w:val="multilevel"/>
    <w:tmpl w:val="FC90C8E0"/>
    <w:name w:val="WW8Num4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93"/>
        </w:tabs>
        <w:ind w:left="993" w:hanging="360"/>
      </w:pPr>
      <w:rPr>
        <w:rFonts w:hint="default"/>
      </w:rPr>
    </w:lvl>
    <w:lvl w:ilvl="2">
      <w:start w:val="1"/>
      <w:numFmt w:val="decimal"/>
      <w:lvlText w:val="%1.%2.%3"/>
      <w:lvlJc w:val="left"/>
      <w:pPr>
        <w:tabs>
          <w:tab w:val="num" w:pos="1986"/>
        </w:tabs>
        <w:ind w:left="1986" w:hanging="720"/>
      </w:pPr>
      <w:rPr>
        <w:rFonts w:hint="default"/>
      </w:rPr>
    </w:lvl>
    <w:lvl w:ilvl="3">
      <w:start w:val="1"/>
      <w:numFmt w:val="decimal"/>
      <w:lvlText w:val="%1.%2.%3.%4"/>
      <w:lvlJc w:val="left"/>
      <w:pPr>
        <w:tabs>
          <w:tab w:val="num" w:pos="2619"/>
        </w:tabs>
        <w:ind w:left="2619" w:hanging="720"/>
      </w:pPr>
      <w:rPr>
        <w:rFonts w:hint="default"/>
      </w:rPr>
    </w:lvl>
    <w:lvl w:ilvl="4">
      <w:start w:val="1"/>
      <w:numFmt w:val="decimal"/>
      <w:lvlText w:val="%1.%2.%3.%4.%5"/>
      <w:lvlJc w:val="left"/>
      <w:pPr>
        <w:tabs>
          <w:tab w:val="num" w:pos="3252"/>
        </w:tabs>
        <w:ind w:left="3252" w:hanging="720"/>
      </w:pPr>
      <w:rPr>
        <w:rFonts w:hint="default"/>
      </w:rPr>
    </w:lvl>
    <w:lvl w:ilvl="5">
      <w:start w:val="1"/>
      <w:numFmt w:val="decimal"/>
      <w:lvlText w:val="%1.%2.%3.%4.%5.%6"/>
      <w:lvlJc w:val="left"/>
      <w:pPr>
        <w:tabs>
          <w:tab w:val="num" w:pos="4245"/>
        </w:tabs>
        <w:ind w:left="4245" w:hanging="1080"/>
      </w:pPr>
      <w:rPr>
        <w:rFonts w:hint="default"/>
      </w:rPr>
    </w:lvl>
    <w:lvl w:ilvl="6">
      <w:start w:val="1"/>
      <w:numFmt w:val="decimal"/>
      <w:lvlText w:val="%1.%2.%3.%4.%5.%6.%7"/>
      <w:lvlJc w:val="left"/>
      <w:pPr>
        <w:tabs>
          <w:tab w:val="num" w:pos="4878"/>
        </w:tabs>
        <w:ind w:left="4878" w:hanging="1080"/>
      </w:pPr>
      <w:rPr>
        <w:rFonts w:hint="default"/>
      </w:rPr>
    </w:lvl>
    <w:lvl w:ilvl="7">
      <w:start w:val="1"/>
      <w:numFmt w:val="decimal"/>
      <w:lvlText w:val="%1.%2.%3.%4.%5.%6.%7.%8"/>
      <w:lvlJc w:val="left"/>
      <w:pPr>
        <w:tabs>
          <w:tab w:val="num" w:pos="5871"/>
        </w:tabs>
        <w:ind w:left="5871" w:hanging="1440"/>
      </w:pPr>
      <w:rPr>
        <w:rFonts w:hint="default"/>
      </w:rPr>
    </w:lvl>
    <w:lvl w:ilvl="8">
      <w:start w:val="1"/>
      <w:numFmt w:val="decimal"/>
      <w:lvlText w:val="%1.%2.%3.%4.%5.%6.%7.%8.%9"/>
      <w:lvlJc w:val="left"/>
      <w:pPr>
        <w:tabs>
          <w:tab w:val="num" w:pos="6504"/>
        </w:tabs>
        <w:ind w:left="6504" w:hanging="1440"/>
      </w:pPr>
      <w:rPr>
        <w:rFonts w:hint="default"/>
      </w:rPr>
    </w:lvl>
  </w:abstractNum>
  <w:abstractNum w:abstractNumId="90" w15:restartNumberingAfterBreak="0">
    <w:nsid w:val="63EB078B"/>
    <w:multiLevelType w:val="hybridMultilevel"/>
    <w:tmpl w:val="2750795E"/>
    <w:lvl w:ilvl="0" w:tplc="14E615E8">
      <w:start w:val="1"/>
      <w:numFmt w:val="decimal"/>
      <w:lvlText w:val="%1)"/>
      <w:lvlJc w:val="left"/>
      <w:pPr>
        <w:ind w:left="1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3F09CB"/>
    <w:multiLevelType w:val="hybridMultilevel"/>
    <w:tmpl w:val="9FE48E48"/>
    <w:lvl w:ilvl="0" w:tplc="04150005">
      <w:start w:val="1"/>
      <w:numFmt w:val="bullet"/>
      <w:lvlText w:val=""/>
      <w:lvlJc w:val="left"/>
      <w:pPr>
        <w:tabs>
          <w:tab w:val="num" w:pos="1428"/>
        </w:tabs>
        <w:ind w:left="1428" w:hanging="360"/>
      </w:pPr>
      <w:rPr>
        <w:rFonts w:ascii="Wingdings" w:hAnsi="Wingdings"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2" w15:restartNumberingAfterBreak="0">
    <w:nsid w:val="687F0C40"/>
    <w:multiLevelType w:val="multilevel"/>
    <w:tmpl w:val="6352B200"/>
    <w:name w:val="WW8Num433"/>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945"/>
        </w:tabs>
        <w:ind w:left="945" w:hanging="405"/>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93" w15:restartNumberingAfterBreak="0">
    <w:nsid w:val="76D0493E"/>
    <w:multiLevelType w:val="hybridMultilevel"/>
    <w:tmpl w:val="1CAC6436"/>
    <w:lvl w:ilvl="0" w:tplc="8BEC3FE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B931166"/>
    <w:multiLevelType w:val="hybridMultilevel"/>
    <w:tmpl w:val="3ABA6C2C"/>
    <w:lvl w:ilvl="0" w:tplc="0206F3BA">
      <w:start w:val="1"/>
      <w:numFmt w:val="decimal"/>
      <w:lvlText w:val="2.%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5" w15:restartNumberingAfterBreak="0">
    <w:nsid w:val="7BF003A7"/>
    <w:multiLevelType w:val="hybridMultilevel"/>
    <w:tmpl w:val="A118AF16"/>
    <w:lvl w:ilvl="0" w:tplc="6AA22E04">
      <w:start w:val="1"/>
      <w:numFmt w:val="bullet"/>
      <w:lvlText w:val=""/>
      <w:lvlJc w:val="left"/>
      <w:pPr>
        <w:ind w:left="1996" w:hanging="360"/>
      </w:pPr>
      <w:rPr>
        <w:rFonts w:ascii="Symbol" w:hAnsi="Symbol" w:hint="default"/>
      </w:rPr>
    </w:lvl>
    <w:lvl w:ilvl="1" w:tplc="6AA22E0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DDE6F15"/>
    <w:multiLevelType w:val="multilevel"/>
    <w:tmpl w:val="D7E402CA"/>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945"/>
        </w:tabs>
        <w:ind w:left="945" w:hanging="405"/>
      </w:pPr>
      <w:rPr>
        <w:rFonts w:hint="default"/>
        <w:sz w:val="18"/>
        <w:szCs w:val="18"/>
      </w:rPr>
    </w:lvl>
    <w:lvl w:ilvl="2">
      <w:start w:val="1"/>
      <w:numFmt w:val="decimal"/>
      <w:lvlText w:val="%1.%2.%3"/>
      <w:lvlJc w:val="left"/>
      <w:pPr>
        <w:tabs>
          <w:tab w:val="num" w:pos="1997"/>
        </w:tabs>
        <w:ind w:left="1997" w:hanging="720"/>
      </w:pPr>
      <w:rPr>
        <w:rFonts w:hint="default"/>
        <w:sz w:val="18"/>
        <w:szCs w:val="18"/>
      </w:rPr>
    </w:lvl>
    <w:lvl w:ilvl="3">
      <w:start w:val="1"/>
      <w:numFmt w:val="decimal"/>
      <w:lvlText w:val="%1.%2.%3.%4"/>
      <w:lvlJc w:val="left"/>
      <w:pPr>
        <w:tabs>
          <w:tab w:val="num" w:pos="2340"/>
        </w:tabs>
        <w:ind w:left="2340" w:hanging="720"/>
      </w:pPr>
      <w:rPr>
        <w:rFonts w:hint="default"/>
        <w:sz w:val="18"/>
        <w:szCs w:val="18"/>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num w:numId="1">
    <w:abstractNumId w:val="2"/>
  </w:num>
  <w:num w:numId="2">
    <w:abstractNumId w:val="35"/>
  </w:num>
  <w:num w:numId="3">
    <w:abstractNumId w:val="39"/>
  </w:num>
  <w:num w:numId="4">
    <w:abstractNumId w:val="48"/>
  </w:num>
  <w:num w:numId="5">
    <w:abstractNumId w:val="96"/>
  </w:num>
  <w:num w:numId="6">
    <w:abstractNumId w:val="93"/>
  </w:num>
  <w:num w:numId="7">
    <w:abstractNumId w:val="69"/>
  </w:num>
  <w:num w:numId="8">
    <w:abstractNumId w:val="80"/>
  </w:num>
  <w:num w:numId="9">
    <w:abstractNumId w:val="93"/>
  </w:num>
  <w:num w:numId="10">
    <w:abstractNumId w:val="93"/>
  </w:num>
  <w:num w:numId="11">
    <w:abstractNumId w:val="94"/>
  </w:num>
  <w:num w:numId="12">
    <w:abstractNumId w:val="81"/>
  </w:num>
  <w:num w:numId="13">
    <w:abstractNumId w:val="81"/>
  </w:num>
  <w:num w:numId="14">
    <w:abstractNumId w:val="81"/>
    <w:lvlOverride w:ilvl="0">
      <w:startOverride w:val="1"/>
    </w:lvlOverride>
  </w:num>
  <w:num w:numId="15">
    <w:abstractNumId w:val="81"/>
    <w:lvlOverride w:ilvl="0">
      <w:startOverride w:val="1"/>
    </w:lvlOverride>
  </w:num>
  <w:num w:numId="16">
    <w:abstractNumId w:val="84"/>
  </w:num>
  <w:num w:numId="17">
    <w:abstractNumId w:val="78"/>
  </w:num>
  <w:num w:numId="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3"/>
  </w:num>
  <w:num w:numId="21">
    <w:abstractNumId w:val="95"/>
  </w:num>
  <w:num w:numId="22">
    <w:abstractNumId w:val="81"/>
  </w:num>
  <w:num w:numId="23">
    <w:abstractNumId w:val="81"/>
  </w:num>
  <w:num w:numId="24">
    <w:abstractNumId w:val="81"/>
  </w:num>
  <w:num w:numId="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1"/>
  </w:num>
  <w:num w:numId="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1"/>
  </w:num>
  <w:num w:numId="2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1"/>
  </w:num>
  <w:num w:numId="31">
    <w:abstractNumId w:val="81"/>
  </w:num>
  <w:num w:numId="32">
    <w:abstractNumId w:val="81"/>
  </w:num>
  <w:num w:numId="33">
    <w:abstractNumId w:val="81"/>
  </w:num>
  <w:num w:numId="34">
    <w:abstractNumId w:val="81"/>
  </w:num>
  <w:num w:numId="35">
    <w:abstractNumId w:val="73"/>
  </w:num>
  <w:num w:numId="36">
    <w:abstractNumId w:val="86"/>
  </w:num>
  <w:num w:numId="37">
    <w:abstractNumId w:val="75"/>
  </w:num>
  <w:num w:numId="38">
    <w:abstractNumId w:val="91"/>
  </w:num>
  <w:num w:numId="39">
    <w:abstractNumId w:val="90"/>
  </w:num>
  <w:num w:numId="40">
    <w:abstractNumId w:val="76"/>
  </w:num>
  <w:num w:numId="41">
    <w:abstractNumId w:val="74"/>
  </w:num>
  <w:num w:numId="42">
    <w:abstractNumId w:val="81"/>
  </w:num>
  <w:num w:numId="43">
    <w:abstractNumId w:val="77"/>
  </w:num>
  <w:num w:numId="44">
    <w:abstractNumId w:val="70"/>
  </w:num>
  <w:num w:numId="45">
    <w:abstractNumId w:val="81"/>
  </w:num>
  <w:num w:numId="46">
    <w:abstractNumId w:val="0"/>
    <w:lvlOverride w:ilvl="0">
      <w:lvl w:ilvl="0">
        <w:numFmt w:val="bullet"/>
        <w:lvlText w:val=""/>
        <w:legacy w:legacy="1" w:legacySpace="0" w:legacyIndent="0"/>
        <w:lvlJc w:val="left"/>
        <w:rPr>
          <w:rFonts w:ascii="Symbol" w:hAnsi="Symbol"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57D"/>
    <w:rsid w:val="00001AD5"/>
    <w:rsid w:val="00003D83"/>
    <w:rsid w:val="0000452C"/>
    <w:rsid w:val="00007F25"/>
    <w:rsid w:val="00010554"/>
    <w:rsid w:val="00011D13"/>
    <w:rsid w:val="00012C8F"/>
    <w:rsid w:val="000146BD"/>
    <w:rsid w:val="000147BE"/>
    <w:rsid w:val="00022C19"/>
    <w:rsid w:val="0002404F"/>
    <w:rsid w:val="000263C4"/>
    <w:rsid w:val="000269C3"/>
    <w:rsid w:val="00031CA1"/>
    <w:rsid w:val="00033590"/>
    <w:rsid w:val="00036A1F"/>
    <w:rsid w:val="00036B58"/>
    <w:rsid w:val="00036ED7"/>
    <w:rsid w:val="0003714C"/>
    <w:rsid w:val="000455D6"/>
    <w:rsid w:val="00045BD7"/>
    <w:rsid w:val="00045D15"/>
    <w:rsid w:val="00045D6F"/>
    <w:rsid w:val="000460DA"/>
    <w:rsid w:val="0005015A"/>
    <w:rsid w:val="00051C54"/>
    <w:rsid w:val="00051CA7"/>
    <w:rsid w:val="00051DB9"/>
    <w:rsid w:val="00055391"/>
    <w:rsid w:val="00060762"/>
    <w:rsid w:val="0006622E"/>
    <w:rsid w:val="00081A09"/>
    <w:rsid w:val="0008366D"/>
    <w:rsid w:val="00084307"/>
    <w:rsid w:val="0008695E"/>
    <w:rsid w:val="00086F53"/>
    <w:rsid w:val="000A11E4"/>
    <w:rsid w:val="000A4845"/>
    <w:rsid w:val="000A6530"/>
    <w:rsid w:val="000A7244"/>
    <w:rsid w:val="000B1B59"/>
    <w:rsid w:val="000C4E7F"/>
    <w:rsid w:val="000C53AE"/>
    <w:rsid w:val="000C7805"/>
    <w:rsid w:val="000D15B3"/>
    <w:rsid w:val="000D1D3B"/>
    <w:rsid w:val="000D22FC"/>
    <w:rsid w:val="000D3911"/>
    <w:rsid w:val="000D3DFE"/>
    <w:rsid w:val="000D6A44"/>
    <w:rsid w:val="000E006D"/>
    <w:rsid w:val="000E5B36"/>
    <w:rsid w:val="000E650B"/>
    <w:rsid w:val="000F389D"/>
    <w:rsid w:val="000F68AA"/>
    <w:rsid w:val="00101C2A"/>
    <w:rsid w:val="00105C3C"/>
    <w:rsid w:val="00105DB8"/>
    <w:rsid w:val="001103B4"/>
    <w:rsid w:val="00113C7E"/>
    <w:rsid w:val="001146F2"/>
    <w:rsid w:val="001156B6"/>
    <w:rsid w:val="001158CE"/>
    <w:rsid w:val="00116676"/>
    <w:rsid w:val="00117130"/>
    <w:rsid w:val="00123FCC"/>
    <w:rsid w:val="00126480"/>
    <w:rsid w:val="00127015"/>
    <w:rsid w:val="00130700"/>
    <w:rsid w:val="001310D5"/>
    <w:rsid w:val="00132594"/>
    <w:rsid w:val="0013658B"/>
    <w:rsid w:val="00136739"/>
    <w:rsid w:val="00143530"/>
    <w:rsid w:val="00143A0D"/>
    <w:rsid w:val="0014739B"/>
    <w:rsid w:val="00147FA4"/>
    <w:rsid w:val="00151A80"/>
    <w:rsid w:val="00152A03"/>
    <w:rsid w:val="00161980"/>
    <w:rsid w:val="001625FE"/>
    <w:rsid w:val="001643B9"/>
    <w:rsid w:val="0017183E"/>
    <w:rsid w:val="00172034"/>
    <w:rsid w:val="00174D40"/>
    <w:rsid w:val="001774B7"/>
    <w:rsid w:val="001779AF"/>
    <w:rsid w:val="00177DF5"/>
    <w:rsid w:val="00180CD3"/>
    <w:rsid w:val="00190120"/>
    <w:rsid w:val="00192363"/>
    <w:rsid w:val="00194140"/>
    <w:rsid w:val="001953CB"/>
    <w:rsid w:val="001A0A8A"/>
    <w:rsid w:val="001A23F4"/>
    <w:rsid w:val="001A4F97"/>
    <w:rsid w:val="001B0168"/>
    <w:rsid w:val="001B52E4"/>
    <w:rsid w:val="001C070D"/>
    <w:rsid w:val="001C1EFC"/>
    <w:rsid w:val="001C40E8"/>
    <w:rsid w:val="001C5C41"/>
    <w:rsid w:val="001C7708"/>
    <w:rsid w:val="001C7D5A"/>
    <w:rsid w:val="001D3812"/>
    <w:rsid w:val="001D4EF6"/>
    <w:rsid w:val="001E21FE"/>
    <w:rsid w:val="001F219A"/>
    <w:rsid w:val="001F2856"/>
    <w:rsid w:val="001F7BCC"/>
    <w:rsid w:val="00200011"/>
    <w:rsid w:val="00200132"/>
    <w:rsid w:val="002011A7"/>
    <w:rsid w:val="00204F7D"/>
    <w:rsid w:val="00220068"/>
    <w:rsid w:val="00221550"/>
    <w:rsid w:val="00224955"/>
    <w:rsid w:val="002257FF"/>
    <w:rsid w:val="00226449"/>
    <w:rsid w:val="00227E80"/>
    <w:rsid w:val="00230E4F"/>
    <w:rsid w:val="002329C5"/>
    <w:rsid w:val="00232E03"/>
    <w:rsid w:val="002338D3"/>
    <w:rsid w:val="0023591E"/>
    <w:rsid w:val="00235E58"/>
    <w:rsid w:val="00255B48"/>
    <w:rsid w:val="00255CCE"/>
    <w:rsid w:val="00257BCE"/>
    <w:rsid w:val="00260121"/>
    <w:rsid w:val="002617E4"/>
    <w:rsid w:val="0026183C"/>
    <w:rsid w:val="00261F47"/>
    <w:rsid w:val="00270E6A"/>
    <w:rsid w:val="00274CBE"/>
    <w:rsid w:val="0028013F"/>
    <w:rsid w:val="0028196C"/>
    <w:rsid w:val="00281CB7"/>
    <w:rsid w:val="0028243E"/>
    <w:rsid w:val="0028389C"/>
    <w:rsid w:val="002856A8"/>
    <w:rsid w:val="00287807"/>
    <w:rsid w:val="00287B57"/>
    <w:rsid w:val="002A1357"/>
    <w:rsid w:val="002A288E"/>
    <w:rsid w:val="002B074E"/>
    <w:rsid w:val="002B3392"/>
    <w:rsid w:val="002C786E"/>
    <w:rsid w:val="002D08F9"/>
    <w:rsid w:val="002D111B"/>
    <w:rsid w:val="002E5F1F"/>
    <w:rsid w:val="002E6602"/>
    <w:rsid w:val="002E75CD"/>
    <w:rsid w:val="002F7C8C"/>
    <w:rsid w:val="003165EC"/>
    <w:rsid w:val="00316807"/>
    <w:rsid w:val="00316D82"/>
    <w:rsid w:val="00317A1C"/>
    <w:rsid w:val="0032766B"/>
    <w:rsid w:val="003305F6"/>
    <w:rsid w:val="003306B8"/>
    <w:rsid w:val="0033206C"/>
    <w:rsid w:val="00332E07"/>
    <w:rsid w:val="00333AEE"/>
    <w:rsid w:val="00333E75"/>
    <w:rsid w:val="00337E8C"/>
    <w:rsid w:val="00341CCB"/>
    <w:rsid w:val="00343DDF"/>
    <w:rsid w:val="00345506"/>
    <w:rsid w:val="00345C24"/>
    <w:rsid w:val="00347AEB"/>
    <w:rsid w:val="003517FF"/>
    <w:rsid w:val="003519BC"/>
    <w:rsid w:val="00354CDD"/>
    <w:rsid w:val="00355042"/>
    <w:rsid w:val="00355AAC"/>
    <w:rsid w:val="003565AB"/>
    <w:rsid w:val="00364C82"/>
    <w:rsid w:val="00364F2B"/>
    <w:rsid w:val="0037605A"/>
    <w:rsid w:val="00376961"/>
    <w:rsid w:val="003841FB"/>
    <w:rsid w:val="00386733"/>
    <w:rsid w:val="003873EB"/>
    <w:rsid w:val="003877F7"/>
    <w:rsid w:val="00390C8E"/>
    <w:rsid w:val="003926F0"/>
    <w:rsid w:val="00394D3A"/>
    <w:rsid w:val="00397490"/>
    <w:rsid w:val="003A1287"/>
    <w:rsid w:val="003A2100"/>
    <w:rsid w:val="003A4CB9"/>
    <w:rsid w:val="003B000A"/>
    <w:rsid w:val="003B23FF"/>
    <w:rsid w:val="003C02BA"/>
    <w:rsid w:val="003C17A4"/>
    <w:rsid w:val="003C19D0"/>
    <w:rsid w:val="003C2B94"/>
    <w:rsid w:val="003C732F"/>
    <w:rsid w:val="003D0161"/>
    <w:rsid w:val="003D1694"/>
    <w:rsid w:val="003D2872"/>
    <w:rsid w:val="003E1FE7"/>
    <w:rsid w:val="003E207C"/>
    <w:rsid w:val="003E42A2"/>
    <w:rsid w:val="003F3B6C"/>
    <w:rsid w:val="003F4460"/>
    <w:rsid w:val="003F54D9"/>
    <w:rsid w:val="003F5CDF"/>
    <w:rsid w:val="004000C8"/>
    <w:rsid w:val="004013C3"/>
    <w:rsid w:val="0040253F"/>
    <w:rsid w:val="00410C3C"/>
    <w:rsid w:val="0041519F"/>
    <w:rsid w:val="00416B42"/>
    <w:rsid w:val="00424116"/>
    <w:rsid w:val="00430BC0"/>
    <w:rsid w:val="00431547"/>
    <w:rsid w:val="00431D09"/>
    <w:rsid w:val="00432431"/>
    <w:rsid w:val="00432713"/>
    <w:rsid w:val="0043373C"/>
    <w:rsid w:val="00436E06"/>
    <w:rsid w:val="00440B63"/>
    <w:rsid w:val="0044445E"/>
    <w:rsid w:val="00450299"/>
    <w:rsid w:val="004544A0"/>
    <w:rsid w:val="00454DB9"/>
    <w:rsid w:val="0045576B"/>
    <w:rsid w:val="00456D23"/>
    <w:rsid w:val="004604F2"/>
    <w:rsid w:val="0046579F"/>
    <w:rsid w:val="00467B84"/>
    <w:rsid w:val="0047288F"/>
    <w:rsid w:val="00481DB7"/>
    <w:rsid w:val="00485C96"/>
    <w:rsid w:val="004865C6"/>
    <w:rsid w:val="00486757"/>
    <w:rsid w:val="00491B92"/>
    <w:rsid w:val="00492C3E"/>
    <w:rsid w:val="00493829"/>
    <w:rsid w:val="00494085"/>
    <w:rsid w:val="00496A60"/>
    <w:rsid w:val="004A1344"/>
    <w:rsid w:val="004A1495"/>
    <w:rsid w:val="004A3E25"/>
    <w:rsid w:val="004A6A11"/>
    <w:rsid w:val="004B3C2C"/>
    <w:rsid w:val="004B61F3"/>
    <w:rsid w:val="004B630A"/>
    <w:rsid w:val="004C1337"/>
    <w:rsid w:val="004C5F87"/>
    <w:rsid w:val="004C68EC"/>
    <w:rsid w:val="004C71D6"/>
    <w:rsid w:val="004D0FA0"/>
    <w:rsid w:val="004D2424"/>
    <w:rsid w:val="004D2B15"/>
    <w:rsid w:val="004D37EA"/>
    <w:rsid w:val="004D511C"/>
    <w:rsid w:val="004D6DEF"/>
    <w:rsid w:val="004E06FD"/>
    <w:rsid w:val="004E2170"/>
    <w:rsid w:val="004E28A1"/>
    <w:rsid w:val="004E34F1"/>
    <w:rsid w:val="004E3791"/>
    <w:rsid w:val="004E4E2C"/>
    <w:rsid w:val="004E5FAA"/>
    <w:rsid w:val="004F57DE"/>
    <w:rsid w:val="005023BC"/>
    <w:rsid w:val="00511046"/>
    <w:rsid w:val="005139C8"/>
    <w:rsid w:val="00521774"/>
    <w:rsid w:val="00524BE9"/>
    <w:rsid w:val="00527F56"/>
    <w:rsid w:val="00534604"/>
    <w:rsid w:val="00535DAC"/>
    <w:rsid w:val="0053662B"/>
    <w:rsid w:val="0053713E"/>
    <w:rsid w:val="00537CD6"/>
    <w:rsid w:val="00540832"/>
    <w:rsid w:val="00540D91"/>
    <w:rsid w:val="0054255B"/>
    <w:rsid w:val="005425D1"/>
    <w:rsid w:val="00542723"/>
    <w:rsid w:val="00544CCB"/>
    <w:rsid w:val="00546495"/>
    <w:rsid w:val="005478A5"/>
    <w:rsid w:val="00547FDC"/>
    <w:rsid w:val="00552184"/>
    <w:rsid w:val="00557119"/>
    <w:rsid w:val="00561783"/>
    <w:rsid w:val="00563C82"/>
    <w:rsid w:val="005664E8"/>
    <w:rsid w:val="0056689E"/>
    <w:rsid w:val="005720A6"/>
    <w:rsid w:val="0057499C"/>
    <w:rsid w:val="005824AB"/>
    <w:rsid w:val="00584BDA"/>
    <w:rsid w:val="00586F1C"/>
    <w:rsid w:val="005920E7"/>
    <w:rsid w:val="0059501A"/>
    <w:rsid w:val="0059673A"/>
    <w:rsid w:val="00597D5D"/>
    <w:rsid w:val="00597F7C"/>
    <w:rsid w:val="005A2894"/>
    <w:rsid w:val="005A4CCA"/>
    <w:rsid w:val="005A7C97"/>
    <w:rsid w:val="005C070A"/>
    <w:rsid w:val="005C32A1"/>
    <w:rsid w:val="005C4388"/>
    <w:rsid w:val="005C64B4"/>
    <w:rsid w:val="005D0243"/>
    <w:rsid w:val="005D1576"/>
    <w:rsid w:val="005D27D4"/>
    <w:rsid w:val="005D4FD4"/>
    <w:rsid w:val="005D57B2"/>
    <w:rsid w:val="005D6689"/>
    <w:rsid w:val="005D74FF"/>
    <w:rsid w:val="005E04E3"/>
    <w:rsid w:val="005E47A2"/>
    <w:rsid w:val="005E54F2"/>
    <w:rsid w:val="005F1E0A"/>
    <w:rsid w:val="005F50F6"/>
    <w:rsid w:val="005F55C2"/>
    <w:rsid w:val="00602AEA"/>
    <w:rsid w:val="0060574D"/>
    <w:rsid w:val="00606D48"/>
    <w:rsid w:val="00607396"/>
    <w:rsid w:val="00612284"/>
    <w:rsid w:val="006148AE"/>
    <w:rsid w:val="00614B24"/>
    <w:rsid w:val="006204CD"/>
    <w:rsid w:val="00621FE6"/>
    <w:rsid w:val="0062385B"/>
    <w:rsid w:val="00626C03"/>
    <w:rsid w:val="00634407"/>
    <w:rsid w:val="00635B85"/>
    <w:rsid w:val="00636CB4"/>
    <w:rsid w:val="00643F98"/>
    <w:rsid w:val="00646041"/>
    <w:rsid w:val="00646801"/>
    <w:rsid w:val="00646C84"/>
    <w:rsid w:val="0065056D"/>
    <w:rsid w:val="00652856"/>
    <w:rsid w:val="00655B7D"/>
    <w:rsid w:val="00656200"/>
    <w:rsid w:val="00660485"/>
    <w:rsid w:val="00660A25"/>
    <w:rsid w:val="00661794"/>
    <w:rsid w:val="00664189"/>
    <w:rsid w:val="006673DA"/>
    <w:rsid w:val="00670570"/>
    <w:rsid w:val="00670D4A"/>
    <w:rsid w:val="00672F92"/>
    <w:rsid w:val="00675A78"/>
    <w:rsid w:val="0068377A"/>
    <w:rsid w:val="00692126"/>
    <w:rsid w:val="00695900"/>
    <w:rsid w:val="0069658B"/>
    <w:rsid w:val="006972B5"/>
    <w:rsid w:val="006A0D27"/>
    <w:rsid w:val="006A274F"/>
    <w:rsid w:val="006A3AA1"/>
    <w:rsid w:val="006A4D0D"/>
    <w:rsid w:val="006B460C"/>
    <w:rsid w:val="006B48F8"/>
    <w:rsid w:val="006C0394"/>
    <w:rsid w:val="006C7E1A"/>
    <w:rsid w:val="006E1C14"/>
    <w:rsid w:val="006E3CAA"/>
    <w:rsid w:val="006E689B"/>
    <w:rsid w:val="006F2431"/>
    <w:rsid w:val="006F4DAD"/>
    <w:rsid w:val="006F4EAB"/>
    <w:rsid w:val="0070484C"/>
    <w:rsid w:val="0070633E"/>
    <w:rsid w:val="007106C2"/>
    <w:rsid w:val="00712B65"/>
    <w:rsid w:val="00714746"/>
    <w:rsid w:val="00715FE1"/>
    <w:rsid w:val="0071776D"/>
    <w:rsid w:val="007219AB"/>
    <w:rsid w:val="0073662C"/>
    <w:rsid w:val="00736FF1"/>
    <w:rsid w:val="00737B05"/>
    <w:rsid w:val="00737B51"/>
    <w:rsid w:val="007416A7"/>
    <w:rsid w:val="0074284A"/>
    <w:rsid w:val="00750790"/>
    <w:rsid w:val="007562B9"/>
    <w:rsid w:val="00756C4D"/>
    <w:rsid w:val="00762E82"/>
    <w:rsid w:val="00765C83"/>
    <w:rsid w:val="007738A7"/>
    <w:rsid w:val="00776790"/>
    <w:rsid w:val="00781259"/>
    <w:rsid w:val="00781479"/>
    <w:rsid w:val="0078463D"/>
    <w:rsid w:val="00797858"/>
    <w:rsid w:val="007A13DE"/>
    <w:rsid w:val="007A1F92"/>
    <w:rsid w:val="007A37EC"/>
    <w:rsid w:val="007B073D"/>
    <w:rsid w:val="007B45C1"/>
    <w:rsid w:val="007B59D7"/>
    <w:rsid w:val="007C05FE"/>
    <w:rsid w:val="007C259E"/>
    <w:rsid w:val="007C5D10"/>
    <w:rsid w:val="007C7CF9"/>
    <w:rsid w:val="007C7D62"/>
    <w:rsid w:val="007D4C11"/>
    <w:rsid w:val="007D5427"/>
    <w:rsid w:val="007D559A"/>
    <w:rsid w:val="007E1845"/>
    <w:rsid w:val="007E2FCC"/>
    <w:rsid w:val="007F6156"/>
    <w:rsid w:val="008002C2"/>
    <w:rsid w:val="008045EE"/>
    <w:rsid w:val="00804AC6"/>
    <w:rsid w:val="00806D57"/>
    <w:rsid w:val="00807E39"/>
    <w:rsid w:val="00812649"/>
    <w:rsid w:val="008130C5"/>
    <w:rsid w:val="008149F9"/>
    <w:rsid w:val="008157F8"/>
    <w:rsid w:val="00817043"/>
    <w:rsid w:val="008170A6"/>
    <w:rsid w:val="00820DD6"/>
    <w:rsid w:val="00821093"/>
    <w:rsid w:val="0082129A"/>
    <w:rsid w:val="00822C81"/>
    <w:rsid w:val="0082406D"/>
    <w:rsid w:val="00825528"/>
    <w:rsid w:val="00825978"/>
    <w:rsid w:val="00834198"/>
    <w:rsid w:val="00834D48"/>
    <w:rsid w:val="008352C9"/>
    <w:rsid w:val="0084108B"/>
    <w:rsid w:val="00844EA7"/>
    <w:rsid w:val="008455BC"/>
    <w:rsid w:val="00846788"/>
    <w:rsid w:val="00847A2B"/>
    <w:rsid w:val="00847AA3"/>
    <w:rsid w:val="008539EB"/>
    <w:rsid w:val="00862131"/>
    <w:rsid w:val="0086452F"/>
    <w:rsid w:val="00864EF0"/>
    <w:rsid w:val="0087143B"/>
    <w:rsid w:val="008716AA"/>
    <w:rsid w:val="0087500D"/>
    <w:rsid w:val="008813FE"/>
    <w:rsid w:val="00885A49"/>
    <w:rsid w:val="008907AF"/>
    <w:rsid w:val="008911D7"/>
    <w:rsid w:val="00895503"/>
    <w:rsid w:val="00895B99"/>
    <w:rsid w:val="008961FF"/>
    <w:rsid w:val="00896AF0"/>
    <w:rsid w:val="00896B2F"/>
    <w:rsid w:val="00896EED"/>
    <w:rsid w:val="00897480"/>
    <w:rsid w:val="008A2899"/>
    <w:rsid w:val="008A3A6F"/>
    <w:rsid w:val="008A4CCA"/>
    <w:rsid w:val="008A777D"/>
    <w:rsid w:val="008B6DF5"/>
    <w:rsid w:val="008C030A"/>
    <w:rsid w:val="008C057D"/>
    <w:rsid w:val="008C1343"/>
    <w:rsid w:val="008C3EF9"/>
    <w:rsid w:val="008C7159"/>
    <w:rsid w:val="008D0235"/>
    <w:rsid w:val="008D0DE7"/>
    <w:rsid w:val="008D2C65"/>
    <w:rsid w:val="008D3B07"/>
    <w:rsid w:val="008D4637"/>
    <w:rsid w:val="008D7670"/>
    <w:rsid w:val="008E05F2"/>
    <w:rsid w:val="008E0C90"/>
    <w:rsid w:val="008E0DF0"/>
    <w:rsid w:val="008F213C"/>
    <w:rsid w:val="008F40B9"/>
    <w:rsid w:val="00901923"/>
    <w:rsid w:val="00905759"/>
    <w:rsid w:val="00906ACA"/>
    <w:rsid w:val="00906BCE"/>
    <w:rsid w:val="009124D0"/>
    <w:rsid w:val="00912B1F"/>
    <w:rsid w:val="0092102E"/>
    <w:rsid w:val="00925AC5"/>
    <w:rsid w:val="00933C8F"/>
    <w:rsid w:val="00936EC7"/>
    <w:rsid w:val="00936F75"/>
    <w:rsid w:val="00937AE6"/>
    <w:rsid w:val="00945068"/>
    <w:rsid w:val="009457D1"/>
    <w:rsid w:val="00946989"/>
    <w:rsid w:val="00947949"/>
    <w:rsid w:val="00950BDE"/>
    <w:rsid w:val="009524E3"/>
    <w:rsid w:val="009566FA"/>
    <w:rsid w:val="00961A8F"/>
    <w:rsid w:val="00963E2C"/>
    <w:rsid w:val="00971EB7"/>
    <w:rsid w:val="00972A33"/>
    <w:rsid w:val="00974EA5"/>
    <w:rsid w:val="00974FFE"/>
    <w:rsid w:val="00976ACE"/>
    <w:rsid w:val="0097783D"/>
    <w:rsid w:val="0098120D"/>
    <w:rsid w:val="00982098"/>
    <w:rsid w:val="009822FD"/>
    <w:rsid w:val="009822FE"/>
    <w:rsid w:val="00986A1B"/>
    <w:rsid w:val="009972D0"/>
    <w:rsid w:val="00997CB0"/>
    <w:rsid w:val="009A7944"/>
    <w:rsid w:val="009B2EB1"/>
    <w:rsid w:val="009B4D0E"/>
    <w:rsid w:val="009B691D"/>
    <w:rsid w:val="009D18F7"/>
    <w:rsid w:val="009D4DB0"/>
    <w:rsid w:val="009E39E7"/>
    <w:rsid w:val="009E756B"/>
    <w:rsid w:val="009F0CBC"/>
    <w:rsid w:val="009F6F46"/>
    <w:rsid w:val="009F7CE0"/>
    <w:rsid w:val="00A02D20"/>
    <w:rsid w:val="00A041A2"/>
    <w:rsid w:val="00A11A73"/>
    <w:rsid w:val="00A139E8"/>
    <w:rsid w:val="00A14514"/>
    <w:rsid w:val="00A16B71"/>
    <w:rsid w:val="00A21081"/>
    <w:rsid w:val="00A23554"/>
    <w:rsid w:val="00A244CF"/>
    <w:rsid w:val="00A24E41"/>
    <w:rsid w:val="00A25031"/>
    <w:rsid w:val="00A336CD"/>
    <w:rsid w:val="00A40CC0"/>
    <w:rsid w:val="00A4163D"/>
    <w:rsid w:val="00A548F9"/>
    <w:rsid w:val="00A57387"/>
    <w:rsid w:val="00A641B7"/>
    <w:rsid w:val="00A66816"/>
    <w:rsid w:val="00A66B6A"/>
    <w:rsid w:val="00A8014A"/>
    <w:rsid w:val="00A82FC5"/>
    <w:rsid w:val="00A83B51"/>
    <w:rsid w:val="00A84BF2"/>
    <w:rsid w:val="00A91379"/>
    <w:rsid w:val="00A919EB"/>
    <w:rsid w:val="00A9381A"/>
    <w:rsid w:val="00A945CE"/>
    <w:rsid w:val="00AA16B2"/>
    <w:rsid w:val="00AA1E62"/>
    <w:rsid w:val="00AA2C50"/>
    <w:rsid w:val="00AA3A56"/>
    <w:rsid w:val="00AA6287"/>
    <w:rsid w:val="00AB008D"/>
    <w:rsid w:val="00AB2D6E"/>
    <w:rsid w:val="00AC2250"/>
    <w:rsid w:val="00AC41F0"/>
    <w:rsid w:val="00AD008D"/>
    <w:rsid w:val="00AD0974"/>
    <w:rsid w:val="00AD18BC"/>
    <w:rsid w:val="00AD2F83"/>
    <w:rsid w:val="00AD6A55"/>
    <w:rsid w:val="00AD7EBA"/>
    <w:rsid w:val="00AE05A9"/>
    <w:rsid w:val="00AE20C0"/>
    <w:rsid w:val="00AE7262"/>
    <w:rsid w:val="00AE728A"/>
    <w:rsid w:val="00AF2D49"/>
    <w:rsid w:val="00AF57FD"/>
    <w:rsid w:val="00B00681"/>
    <w:rsid w:val="00B010DB"/>
    <w:rsid w:val="00B016D7"/>
    <w:rsid w:val="00B07D6B"/>
    <w:rsid w:val="00B11E22"/>
    <w:rsid w:val="00B11EEB"/>
    <w:rsid w:val="00B14AF2"/>
    <w:rsid w:val="00B21864"/>
    <w:rsid w:val="00B24FF8"/>
    <w:rsid w:val="00B267DF"/>
    <w:rsid w:val="00B31B0B"/>
    <w:rsid w:val="00B40A70"/>
    <w:rsid w:val="00B40D1D"/>
    <w:rsid w:val="00B4364D"/>
    <w:rsid w:val="00B459A0"/>
    <w:rsid w:val="00B468B4"/>
    <w:rsid w:val="00B50C22"/>
    <w:rsid w:val="00B55AD0"/>
    <w:rsid w:val="00B56D39"/>
    <w:rsid w:val="00B630A4"/>
    <w:rsid w:val="00B6441D"/>
    <w:rsid w:val="00B732FE"/>
    <w:rsid w:val="00B74621"/>
    <w:rsid w:val="00B8238A"/>
    <w:rsid w:val="00B82E10"/>
    <w:rsid w:val="00B8333D"/>
    <w:rsid w:val="00B843F8"/>
    <w:rsid w:val="00B85928"/>
    <w:rsid w:val="00B85D87"/>
    <w:rsid w:val="00B85E07"/>
    <w:rsid w:val="00B86133"/>
    <w:rsid w:val="00B87837"/>
    <w:rsid w:val="00B913E6"/>
    <w:rsid w:val="00B9632A"/>
    <w:rsid w:val="00BA0768"/>
    <w:rsid w:val="00BA468D"/>
    <w:rsid w:val="00BA54B2"/>
    <w:rsid w:val="00BA773F"/>
    <w:rsid w:val="00BB3591"/>
    <w:rsid w:val="00BB5447"/>
    <w:rsid w:val="00BB689B"/>
    <w:rsid w:val="00BC2ABC"/>
    <w:rsid w:val="00BC2CA4"/>
    <w:rsid w:val="00BC3038"/>
    <w:rsid w:val="00BC4098"/>
    <w:rsid w:val="00BD1896"/>
    <w:rsid w:val="00BD1A96"/>
    <w:rsid w:val="00BD1D91"/>
    <w:rsid w:val="00BD3779"/>
    <w:rsid w:val="00BD3819"/>
    <w:rsid w:val="00BD5457"/>
    <w:rsid w:val="00BD54D9"/>
    <w:rsid w:val="00BE3133"/>
    <w:rsid w:val="00BE3651"/>
    <w:rsid w:val="00BE42C5"/>
    <w:rsid w:val="00BE5088"/>
    <w:rsid w:val="00BE6E2B"/>
    <w:rsid w:val="00BE79FD"/>
    <w:rsid w:val="00BF065B"/>
    <w:rsid w:val="00BF1B57"/>
    <w:rsid w:val="00BF4928"/>
    <w:rsid w:val="00BF53A0"/>
    <w:rsid w:val="00BF5C33"/>
    <w:rsid w:val="00BF6390"/>
    <w:rsid w:val="00C008A2"/>
    <w:rsid w:val="00C00EA1"/>
    <w:rsid w:val="00C04628"/>
    <w:rsid w:val="00C11035"/>
    <w:rsid w:val="00C11735"/>
    <w:rsid w:val="00C139AB"/>
    <w:rsid w:val="00C169D0"/>
    <w:rsid w:val="00C17FF4"/>
    <w:rsid w:val="00C2050E"/>
    <w:rsid w:val="00C20E46"/>
    <w:rsid w:val="00C218FE"/>
    <w:rsid w:val="00C34D73"/>
    <w:rsid w:val="00C35396"/>
    <w:rsid w:val="00C36B04"/>
    <w:rsid w:val="00C40428"/>
    <w:rsid w:val="00C415BC"/>
    <w:rsid w:val="00C425C6"/>
    <w:rsid w:val="00C42CDE"/>
    <w:rsid w:val="00C43494"/>
    <w:rsid w:val="00C4408B"/>
    <w:rsid w:val="00C45182"/>
    <w:rsid w:val="00C50B33"/>
    <w:rsid w:val="00C55F88"/>
    <w:rsid w:val="00C6127B"/>
    <w:rsid w:val="00C64BE3"/>
    <w:rsid w:val="00C650C9"/>
    <w:rsid w:val="00C6536E"/>
    <w:rsid w:val="00C65747"/>
    <w:rsid w:val="00C66C19"/>
    <w:rsid w:val="00C7451C"/>
    <w:rsid w:val="00C74F3F"/>
    <w:rsid w:val="00C75616"/>
    <w:rsid w:val="00C81743"/>
    <w:rsid w:val="00C82FB2"/>
    <w:rsid w:val="00C84460"/>
    <w:rsid w:val="00C90715"/>
    <w:rsid w:val="00C91CC0"/>
    <w:rsid w:val="00C929AD"/>
    <w:rsid w:val="00C96D52"/>
    <w:rsid w:val="00CA5D8A"/>
    <w:rsid w:val="00CA6D63"/>
    <w:rsid w:val="00CC263D"/>
    <w:rsid w:val="00CC3F0A"/>
    <w:rsid w:val="00CC4A55"/>
    <w:rsid w:val="00CC65CE"/>
    <w:rsid w:val="00CC7C3E"/>
    <w:rsid w:val="00CD2CD5"/>
    <w:rsid w:val="00CD71B4"/>
    <w:rsid w:val="00CE1578"/>
    <w:rsid w:val="00CE169A"/>
    <w:rsid w:val="00CE22B4"/>
    <w:rsid w:val="00CE23C9"/>
    <w:rsid w:val="00CE5299"/>
    <w:rsid w:val="00CE629B"/>
    <w:rsid w:val="00CE78E1"/>
    <w:rsid w:val="00CF0044"/>
    <w:rsid w:val="00CF68D1"/>
    <w:rsid w:val="00D077CE"/>
    <w:rsid w:val="00D07BE9"/>
    <w:rsid w:val="00D115D6"/>
    <w:rsid w:val="00D120E2"/>
    <w:rsid w:val="00D1256D"/>
    <w:rsid w:val="00D1471B"/>
    <w:rsid w:val="00D25056"/>
    <w:rsid w:val="00D26DDD"/>
    <w:rsid w:val="00D32EF4"/>
    <w:rsid w:val="00D4005D"/>
    <w:rsid w:val="00D519E4"/>
    <w:rsid w:val="00D51DB6"/>
    <w:rsid w:val="00D55AED"/>
    <w:rsid w:val="00D55DF2"/>
    <w:rsid w:val="00D6137D"/>
    <w:rsid w:val="00D613F9"/>
    <w:rsid w:val="00D66D1F"/>
    <w:rsid w:val="00D73965"/>
    <w:rsid w:val="00D761AD"/>
    <w:rsid w:val="00D76D6F"/>
    <w:rsid w:val="00D77E44"/>
    <w:rsid w:val="00D801BA"/>
    <w:rsid w:val="00D822CA"/>
    <w:rsid w:val="00D90175"/>
    <w:rsid w:val="00D9115B"/>
    <w:rsid w:val="00D94959"/>
    <w:rsid w:val="00D964A2"/>
    <w:rsid w:val="00DA6C8A"/>
    <w:rsid w:val="00DB0D59"/>
    <w:rsid w:val="00DB1B5C"/>
    <w:rsid w:val="00DB4EB6"/>
    <w:rsid w:val="00DB57AE"/>
    <w:rsid w:val="00DC1077"/>
    <w:rsid w:val="00DC6FEF"/>
    <w:rsid w:val="00DD0F49"/>
    <w:rsid w:val="00DD285F"/>
    <w:rsid w:val="00DD586F"/>
    <w:rsid w:val="00DD5CE2"/>
    <w:rsid w:val="00DE07CA"/>
    <w:rsid w:val="00DE1F96"/>
    <w:rsid w:val="00DF0154"/>
    <w:rsid w:val="00DF3335"/>
    <w:rsid w:val="00DF6007"/>
    <w:rsid w:val="00DF639B"/>
    <w:rsid w:val="00E05351"/>
    <w:rsid w:val="00E077B5"/>
    <w:rsid w:val="00E12506"/>
    <w:rsid w:val="00E13E7F"/>
    <w:rsid w:val="00E1480A"/>
    <w:rsid w:val="00E22087"/>
    <w:rsid w:val="00E322B1"/>
    <w:rsid w:val="00E331EF"/>
    <w:rsid w:val="00E34693"/>
    <w:rsid w:val="00E4054B"/>
    <w:rsid w:val="00E40D57"/>
    <w:rsid w:val="00E40F4E"/>
    <w:rsid w:val="00E41D05"/>
    <w:rsid w:val="00E4525F"/>
    <w:rsid w:val="00E50686"/>
    <w:rsid w:val="00E51C11"/>
    <w:rsid w:val="00E525C3"/>
    <w:rsid w:val="00E52BBC"/>
    <w:rsid w:val="00E5383A"/>
    <w:rsid w:val="00E552CD"/>
    <w:rsid w:val="00E55B80"/>
    <w:rsid w:val="00E65A93"/>
    <w:rsid w:val="00E730EF"/>
    <w:rsid w:val="00E74C27"/>
    <w:rsid w:val="00E84923"/>
    <w:rsid w:val="00E86C58"/>
    <w:rsid w:val="00E87C25"/>
    <w:rsid w:val="00E915B5"/>
    <w:rsid w:val="00E91BD6"/>
    <w:rsid w:val="00E92309"/>
    <w:rsid w:val="00E93290"/>
    <w:rsid w:val="00E941DE"/>
    <w:rsid w:val="00EA080F"/>
    <w:rsid w:val="00EA2997"/>
    <w:rsid w:val="00EB5D94"/>
    <w:rsid w:val="00EB6E3D"/>
    <w:rsid w:val="00EC28BA"/>
    <w:rsid w:val="00EC6C5E"/>
    <w:rsid w:val="00EC7FB6"/>
    <w:rsid w:val="00ED05B5"/>
    <w:rsid w:val="00ED6F30"/>
    <w:rsid w:val="00EE2E27"/>
    <w:rsid w:val="00EE320D"/>
    <w:rsid w:val="00EE6620"/>
    <w:rsid w:val="00EF0DC8"/>
    <w:rsid w:val="00EF0DE8"/>
    <w:rsid w:val="00EF14F7"/>
    <w:rsid w:val="00EF75A8"/>
    <w:rsid w:val="00EF7758"/>
    <w:rsid w:val="00F00717"/>
    <w:rsid w:val="00F00A30"/>
    <w:rsid w:val="00F04B58"/>
    <w:rsid w:val="00F051AD"/>
    <w:rsid w:val="00F0545D"/>
    <w:rsid w:val="00F071DF"/>
    <w:rsid w:val="00F11FB7"/>
    <w:rsid w:val="00F23238"/>
    <w:rsid w:val="00F24FD5"/>
    <w:rsid w:val="00F27938"/>
    <w:rsid w:val="00F27F7E"/>
    <w:rsid w:val="00F337D7"/>
    <w:rsid w:val="00F33ED0"/>
    <w:rsid w:val="00F34689"/>
    <w:rsid w:val="00F350FF"/>
    <w:rsid w:val="00F35558"/>
    <w:rsid w:val="00F36246"/>
    <w:rsid w:val="00F3633C"/>
    <w:rsid w:val="00F44136"/>
    <w:rsid w:val="00F45696"/>
    <w:rsid w:val="00F45757"/>
    <w:rsid w:val="00F47A48"/>
    <w:rsid w:val="00F47AD8"/>
    <w:rsid w:val="00F503F0"/>
    <w:rsid w:val="00F53026"/>
    <w:rsid w:val="00F550FA"/>
    <w:rsid w:val="00F56A9E"/>
    <w:rsid w:val="00F57156"/>
    <w:rsid w:val="00F57451"/>
    <w:rsid w:val="00F57E8B"/>
    <w:rsid w:val="00F57F9A"/>
    <w:rsid w:val="00F6697A"/>
    <w:rsid w:val="00F70351"/>
    <w:rsid w:val="00F7331F"/>
    <w:rsid w:val="00F73B95"/>
    <w:rsid w:val="00F743D9"/>
    <w:rsid w:val="00F829CF"/>
    <w:rsid w:val="00F83694"/>
    <w:rsid w:val="00F838DE"/>
    <w:rsid w:val="00F8473F"/>
    <w:rsid w:val="00F851B5"/>
    <w:rsid w:val="00F861B2"/>
    <w:rsid w:val="00F86853"/>
    <w:rsid w:val="00F8796A"/>
    <w:rsid w:val="00F92187"/>
    <w:rsid w:val="00F929A6"/>
    <w:rsid w:val="00F93514"/>
    <w:rsid w:val="00F937C2"/>
    <w:rsid w:val="00F96CC0"/>
    <w:rsid w:val="00FB1D9A"/>
    <w:rsid w:val="00FB286E"/>
    <w:rsid w:val="00FB3CBD"/>
    <w:rsid w:val="00FC0144"/>
    <w:rsid w:val="00FC1D6F"/>
    <w:rsid w:val="00FC299A"/>
    <w:rsid w:val="00FC449A"/>
    <w:rsid w:val="00FC66FB"/>
    <w:rsid w:val="00FD0003"/>
    <w:rsid w:val="00FD1DF9"/>
    <w:rsid w:val="00FD4850"/>
    <w:rsid w:val="00FD6830"/>
    <w:rsid w:val="00FE0A6F"/>
    <w:rsid w:val="00FE0C3C"/>
    <w:rsid w:val="00FE16BF"/>
    <w:rsid w:val="00FE3921"/>
    <w:rsid w:val="00FE65D2"/>
    <w:rsid w:val="00FF1BFA"/>
    <w:rsid w:val="00FF5643"/>
    <w:rsid w:val="00FF6D5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E319F4E"/>
  <w15:docId w15:val="{EE1B388E-072E-4841-8DF2-B90DC1FE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6246"/>
    <w:pPr>
      <w:suppressAutoHyphens/>
    </w:pPr>
    <w:rPr>
      <w:lang w:eastAsia="ar-SA"/>
    </w:rPr>
  </w:style>
  <w:style w:type="paragraph" w:styleId="Nagwek1">
    <w:name w:val="heading 1"/>
    <w:basedOn w:val="Normalny"/>
    <w:next w:val="Normalny"/>
    <w:link w:val="Nagwek1Znak"/>
    <w:qFormat/>
    <w:rsid w:val="00EF0DE8"/>
    <w:pPr>
      <w:keepNext/>
      <w:numPr>
        <w:numId w:val="12"/>
      </w:numPr>
      <w:ind w:left="284" w:hanging="284"/>
      <w:outlineLvl w:val="0"/>
    </w:pPr>
    <w:rPr>
      <w:rFonts w:ascii="Arial" w:hAnsi="Arial"/>
      <w:b/>
      <w:kern w:val="18"/>
      <w:sz w:val="18"/>
    </w:rPr>
  </w:style>
  <w:style w:type="paragraph" w:styleId="Nagwek2">
    <w:name w:val="heading 2"/>
    <w:basedOn w:val="Normalny"/>
    <w:next w:val="Normalny"/>
    <w:link w:val="Nagwek2Znak"/>
    <w:qFormat/>
    <w:rsid w:val="00670570"/>
    <w:pPr>
      <w:keepNext/>
      <w:numPr>
        <w:ilvl w:val="1"/>
        <w:numId w:val="12"/>
      </w:numPr>
      <w:outlineLvl w:val="1"/>
    </w:pPr>
    <w:rPr>
      <w:rFonts w:ascii="Arial" w:hAnsi="Arial"/>
      <w:b/>
      <w:sz w:val="18"/>
    </w:rPr>
  </w:style>
  <w:style w:type="paragraph" w:styleId="Nagwek3">
    <w:name w:val="heading 3"/>
    <w:basedOn w:val="Normalny"/>
    <w:next w:val="Normalny"/>
    <w:link w:val="Nagwek3Znak"/>
    <w:qFormat/>
    <w:rsid w:val="006204CD"/>
    <w:pPr>
      <w:keepNext/>
      <w:numPr>
        <w:ilvl w:val="2"/>
        <w:numId w:val="19"/>
      </w:numPr>
      <w:tabs>
        <w:tab w:val="left" w:pos="1276"/>
      </w:tabs>
      <w:ind w:left="1843" w:hanging="567"/>
      <w:outlineLvl w:val="2"/>
    </w:pPr>
    <w:rPr>
      <w:rFonts w:ascii="Arial" w:hAnsi="Arial"/>
      <w:b/>
      <w:sz w:val="18"/>
    </w:rPr>
  </w:style>
  <w:style w:type="paragraph" w:styleId="Nagwek4">
    <w:name w:val="heading 4"/>
    <w:basedOn w:val="Normalny"/>
    <w:next w:val="Normalny"/>
    <w:qFormat/>
    <w:rsid w:val="003519BC"/>
    <w:pPr>
      <w:keepNext/>
      <w:numPr>
        <w:ilvl w:val="3"/>
        <w:numId w:val="12"/>
      </w:numPr>
      <w:tabs>
        <w:tab w:val="left" w:pos="1985"/>
        <w:tab w:val="left" w:pos="2694"/>
      </w:tabs>
      <w:ind w:left="2694" w:hanging="709"/>
      <w:outlineLvl w:val="3"/>
    </w:pPr>
    <w:rPr>
      <w:rFonts w:ascii="Arial" w:hAnsi="Arial"/>
      <w:b/>
      <w:sz w:val="18"/>
    </w:rPr>
  </w:style>
  <w:style w:type="paragraph" w:styleId="Nagwek5">
    <w:name w:val="heading 5"/>
    <w:basedOn w:val="Normalny"/>
    <w:next w:val="Normalny"/>
    <w:qFormat/>
    <w:rsid w:val="00F36246"/>
    <w:pPr>
      <w:keepNext/>
      <w:numPr>
        <w:ilvl w:val="4"/>
        <w:numId w:val="12"/>
      </w:numPr>
      <w:tabs>
        <w:tab w:val="left" w:pos="426"/>
        <w:tab w:val="left" w:pos="3686"/>
        <w:tab w:val="left" w:pos="7938"/>
      </w:tabs>
      <w:outlineLvl w:val="4"/>
    </w:pPr>
    <w:rPr>
      <w:rFonts w:ascii="Arial" w:hAnsi="Arial"/>
      <w:i/>
      <w:sz w:val="12"/>
      <w:lang w:val="fr-FR"/>
    </w:rPr>
  </w:style>
  <w:style w:type="paragraph" w:styleId="Nagwek6">
    <w:name w:val="heading 6"/>
    <w:basedOn w:val="Normalny"/>
    <w:next w:val="Normalny"/>
    <w:qFormat/>
    <w:rsid w:val="00F36246"/>
    <w:pPr>
      <w:keepNext/>
      <w:numPr>
        <w:ilvl w:val="5"/>
        <w:numId w:val="12"/>
      </w:numPr>
      <w:tabs>
        <w:tab w:val="left" w:pos="426"/>
        <w:tab w:val="left" w:pos="3686"/>
        <w:tab w:val="left" w:pos="7938"/>
      </w:tabs>
      <w:jc w:val="center"/>
      <w:outlineLvl w:val="5"/>
    </w:pPr>
    <w:rPr>
      <w:rFonts w:ascii="Arial" w:hAnsi="Arial"/>
      <w:b/>
      <w:sz w:val="32"/>
      <w:lang w:val="fr-FR"/>
    </w:rPr>
  </w:style>
  <w:style w:type="paragraph" w:styleId="Nagwek7">
    <w:name w:val="heading 7"/>
    <w:basedOn w:val="Normalny"/>
    <w:next w:val="Normalny"/>
    <w:qFormat/>
    <w:rsid w:val="00F36246"/>
    <w:pPr>
      <w:keepNext/>
      <w:numPr>
        <w:ilvl w:val="6"/>
        <w:numId w:val="12"/>
      </w:numPr>
      <w:outlineLvl w:val="6"/>
    </w:pPr>
    <w:rPr>
      <w:rFonts w:ascii="Arial" w:hAnsi="Arial"/>
      <w:b/>
      <w:i/>
      <w:color w:val="000080"/>
    </w:rPr>
  </w:style>
  <w:style w:type="paragraph" w:styleId="Nagwek8">
    <w:name w:val="heading 8"/>
    <w:basedOn w:val="Normalny"/>
    <w:next w:val="Normalny"/>
    <w:qFormat/>
    <w:rsid w:val="00F36246"/>
    <w:pPr>
      <w:keepNext/>
      <w:numPr>
        <w:ilvl w:val="7"/>
        <w:numId w:val="12"/>
      </w:numPr>
      <w:outlineLvl w:val="7"/>
    </w:pPr>
    <w:rPr>
      <w:rFonts w:ascii="Arial" w:hAnsi="Arial"/>
      <w:b/>
      <w:i/>
    </w:rPr>
  </w:style>
  <w:style w:type="paragraph" w:styleId="Nagwek9">
    <w:name w:val="heading 9"/>
    <w:basedOn w:val="Normalny"/>
    <w:next w:val="Normalny"/>
    <w:uiPriority w:val="9"/>
    <w:qFormat/>
    <w:rsid w:val="00F36246"/>
    <w:pPr>
      <w:keepNext/>
      <w:numPr>
        <w:ilvl w:val="8"/>
        <w:numId w:val="12"/>
      </w:numPr>
      <w:outlineLvl w:val="8"/>
    </w:pPr>
    <w:rPr>
      <w:b/>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7451C"/>
    <w:pPr>
      <w:tabs>
        <w:tab w:val="center" w:pos="4536"/>
        <w:tab w:val="right" w:pos="9072"/>
      </w:tabs>
    </w:pPr>
  </w:style>
  <w:style w:type="paragraph" w:styleId="Stopka">
    <w:name w:val="footer"/>
    <w:basedOn w:val="Normalny"/>
    <w:link w:val="StopkaZnak"/>
    <w:uiPriority w:val="99"/>
    <w:rsid w:val="00C7451C"/>
    <w:pPr>
      <w:tabs>
        <w:tab w:val="center" w:pos="4536"/>
        <w:tab w:val="right" w:pos="9072"/>
      </w:tabs>
    </w:pPr>
  </w:style>
  <w:style w:type="table" w:styleId="Tabela-Siatka">
    <w:name w:val="Table Grid"/>
    <w:basedOn w:val="Standardowy"/>
    <w:rsid w:val="00C74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C7451C"/>
  </w:style>
  <w:style w:type="character" w:customStyle="1" w:styleId="WW8Num1z0">
    <w:name w:val="WW8Num1z0"/>
    <w:rsid w:val="00F36246"/>
    <w:rPr>
      <w:i w:val="0"/>
    </w:rPr>
  </w:style>
  <w:style w:type="character" w:customStyle="1" w:styleId="WW8Num2z0">
    <w:name w:val="WW8Num2z0"/>
    <w:rsid w:val="00F36246"/>
    <w:rPr>
      <w:rFonts w:ascii="Wingdings" w:hAnsi="Wingdings"/>
    </w:rPr>
  </w:style>
  <w:style w:type="character" w:customStyle="1" w:styleId="WW8Num3z0">
    <w:name w:val="WW8Num3z0"/>
    <w:rsid w:val="00F36246"/>
    <w:rPr>
      <w:rFonts w:ascii="Wingdings" w:hAnsi="Wingdings"/>
      <w:i w:val="0"/>
    </w:rPr>
  </w:style>
  <w:style w:type="character" w:customStyle="1" w:styleId="WW8Num4z1">
    <w:name w:val="WW8Num4z1"/>
    <w:rsid w:val="00F36246"/>
    <w:rPr>
      <w:rFonts w:ascii="Symbol" w:hAnsi="Symbol"/>
      <w:color w:val="000000"/>
    </w:rPr>
  </w:style>
  <w:style w:type="character" w:customStyle="1" w:styleId="WW8Num5z0">
    <w:name w:val="WW8Num5z0"/>
    <w:rsid w:val="00F36246"/>
    <w:rPr>
      <w:rFonts w:ascii="Courier New" w:hAnsi="Courier New"/>
    </w:rPr>
  </w:style>
  <w:style w:type="character" w:customStyle="1" w:styleId="WW8Num6z0">
    <w:name w:val="WW8Num6z0"/>
    <w:rsid w:val="00F36246"/>
    <w:rPr>
      <w:rFonts w:ascii="Wingdings" w:hAnsi="Wingdings"/>
    </w:rPr>
  </w:style>
  <w:style w:type="character" w:customStyle="1" w:styleId="WW8Num6z1">
    <w:name w:val="WW8Num6z1"/>
    <w:rsid w:val="00F36246"/>
    <w:rPr>
      <w:rFonts w:ascii="Wingdings" w:hAnsi="Wingdings"/>
    </w:rPr>
  </w:style>
  <w:style w:type="character" w:customStyle="1" w:styleId="WW8Num6z3">
    <w:name w:val="WW8Num6z3"/>
    <w:rsid w:val="00F36246"/>
    <w:rPr>
      <w:rFonts w:ascii="Symbol" w:hAnsi="Symbol"/>
    </w:rPr>
  </w:style>
  <w:style w:type="character" w:customStyle="1" w:styleId="WW8Num7z0">
    <w:name w:val="WW8Num7z0"/>
    <w:rsid w:val="00F36246"/>
    <w:rPr>
      <w:rFonts w:ascii="Courier New" w:hAnsi="Courier New"/>
    </w:rPr>
  </w:style>
  <w:style w:type="character" w:customStyle="1" w:styleId="WW8Num7z1">
    <w:name w:val="WW8Num7z1"/>
    <w:rsid w:val="00F36246"/>
    <w:rPr>
      <w:rFonts w:ascii="Wingdings" w:eastAsia="Times New Roman" w:hAnsi="Wingdings" w:cs="Times New Roman"/>
    </w:rPr>
  </w:style>
  <w:style w:type="character" w:customStyle="1" w:styleId="WW8Num7z3">
    <w:name w:val="WW8Num7z3"/>
    <w:rsid w:val="00F36246"/>
    <w:rPr>
      <w:rFonts w:ascii="Symbol" w:hAnsi="Symbol"/>
    </w:rPr>
  </w:style>
  <w:style w:type="character" w:customStyle="1" w:styleId="WW8Num8z0">
    <w:name w:val="WW8Num8z0"/>
    <w:rsid w:val="00F36246"/>
    <w:rPr>
      <w:rFonts w:ascii="Wingdings" w:hAnsi="Wingdings"/>
    </w:rPr>
  </w:style>
  <w:style w:type="character" w:customStyle="1" w:styleId="WW8Num8z1">
    <w:name w:val="WW8Num8z1"/>
    <w:rsid w:val="00F36246"/>
    <w:rPr>
      <w:rFonts w:ascii="Courier New" w:hAnsi="Courier New" w:cs="Times New Roman"/>
    </w:rPr>
  </w:style>
  <w:style w:type="character" w:customStyle="1" w:styleId="WW8Num8z3">
    <w:name w:val="WW8Num8z3"/>
    <w:rsid w:val="00F36246"/>
    <w:rPr>
      <w:rFonts w:ascii="Symbol" w:hAnsi="Symbol"/>
    </w:rPr>
  </w:style>
  <w:style w:type="character" w:customStyle="1" w:styleId="WW8Num9z0">
    <w:name w:val="WW8Num9z0"/>
    <w:rsid w:val="00F36246"/>
    <w:rPr>
      <w:rFonts w:ascii="Courier New" w:hAnsi="Courier New"/>
    </w:rPr>
  </w:style>
  <w:style w:type="character" w:customStyle="1" w:styleId="WW8Num9z1">
    <w:name w:val="WW8Num9z1"/>
    <w:rsid w:val="00F36246"/>
    <w:rPr>
      <w:rFonts w:ascii="Courier New" w:hAnsi="Courier New" w:cs="Times New Roman"/>
    </w:rPr>
  </w:style>
  <w:style w:type="character" w:customStyle="1" w:styleId="WW8Num9z3">
    <w:name w:val="WW8Num9z3"/>
    <w:rsid w:val="00F36246"/>
    <w:rPr>
      <w:rFonts w:ascii="Symbol" w:hAnsi="Symbol"/>
    </w:rPr>
  </w:style>
  <w:style w:type="character" w:customStyle="1" w:styleId="WW8Num10z0">
    <w:name w:val="WW8Num10z0"/>
    <w:rsid w:val="00F36246"/>
    <w:rPr>
      <w:rFonts w:ascii="Wingdings" w:hAnsi="Wingdings"/>
    </w:rPr>
  </w:style>
  <w:style w:type="character" w:customStyle="1" w:styleId="WW8Num10z1">
    <w:name w:val="WW8Num10z1"/>
    <w:rsid w:val="00F36246"/>
    <w:rPr>
      <w:rFonts w:ascii="Courier New" w:hAnsi="Courier New" w:cs="Courier New"/>
    </w:rPr>
  </w:style>
  <w:style w:type="character" w:customStyle="1" w:styleId="WW8Num10z3">
    <w:name w:val="WW8Num10z3"/>
    <w:rsid w:val="00F36246"/>
    <w:rPr>
      <w:rFonts w:ascii="Symbol" w:hAnsi="Symbol"/>
    </w:rPr>
  </w:style>
  <w:style w:type="character" w:customStyle="1" w:styleId="WW8Num11z0">
    <w:name w:val="WW8Num11z0"/>
    <w:rsid w:val="00F36246"/>
    <w:rPr>
      <w:rFonts w:ascii="Symbol" w:hAnsi="Symbol"/>
    </w:rPr>
  </w:style>
  <w:style w:type="character" w:customStyle="1" w:styleId="WW8Num11z1">
    <w:name w:val="WW8Num11z1"/>
    <w:rsid w:val="00F36246"/>
    <w:rPr>
      <w:rFonts w:ascii="Courier New" w:hAnsi="Courier New" w:cs="Courier New"/>
    </w:rPr>
  </w:style>
  <w:style w:type="character" w:customStyle="1" w:styleId="WW8Num11z3">
    <w:name w:val="WW8Num11z3"/>
    <w:rsid w:val="00F36246"/>
    <w:rPr>
      <w:rFonts w:ascii="Symbol" w:hAnsi="Symbol"/>
    </w:rPr>
  </w:style>
  <w:style w:type="character" w:customStyle="1" w:styleId="WW8Num12z0">
    <w:name w:val="WW8Num12z0"/>
    <w:rsid w:val="00F36246"/>
    <w:rPr>
      <w:rFonts w:ascii="Wingdings" w:hAnsi="Wingdings"/>
    </w:rPr>
  </w:style>
  <w:style w:type="character" w:customStyle="1" w:styleId="WW8Num12z1">
    <w:name w:val="WW8Num12z1"/>
    <w:rsid w:val="00F36246"/>
    <w:rPr>
      <w:rFonts w:ascii="Courier New" w:hAnsi="Courier New"/>
    </w:rPr>
  </w:style>
  <w:style w:type="character" w:customStyle="1" w:styleId="WW8Num12z3">
    <w:name w:val="WW8Num12z3"/>
    <w:rsid w:val="00F36246"/>
    <w:rPr>
      <w:rFonts w:ascii="Symbol" w:hAnsi="Symbol"/>
    </w:rPr>
  </w:style>
  <w:style w:type="character" w:customStyle="1" w:styleId="WW8Num14z0">
    <w:name w:val="WW8Num14z0"/>
    <w:rsid w:val="00F36246"/>
    <w:rPr>
      <w:rFonts w:ascii="Wingdings" w:hAnsi="Wingdings"/>
      <w:color w:val="auto"/>
    </w:rPr>
  </w:style>
  <w:style w:type="character" w:customStyle="1" w:styleId="WW8Num15z0">
    <w:name w:val="WW8Num15z0"/>
    <w:rsid w:val="00F36246"/>
    <w:rPr>
      <w:rFonts w:ascii="Courier New" w:hAnsi="Courier New"/>
    </w:rPr>
  </w:style>
  <w:style w:type="character" w:customStyle="1" w:styleId="WW8Num16z0">
    <w:name w:val="WW8Num16z0"/>
    <w:rsid w:val="00F36246"/>
    <w:rPr>
      <w:rFonts w:ascii="Courier New" w:hAnsi="Courier New"/>
    </w:rPr>
  </w:style>
  <w:style w:type="character" w:customStyle="1" w:styleId="WW8Num17z0">
    <w:name w:val="WW8Num17z0"/>
    <w:rsid w:val="00F36246"/>
    <w:rPr>
      <w:rFonts w:ascii="Wingdings" w:hAnsi="Wingdings"/>
    </w:rPr>
  </w:style>
  <w:style w:type="character" w:customStyle="1" w:styleId="WW8Num18z3">
    <w:name w:val="WW8Num18z3"/>
    <w:rsid w:val="00F36246"/>
    <w:rPr>
      <w:rFonts w:ascii="Wingdings" w:hAnsi="Wingdings"/>
    </w:rPr>
  </w:style>
  <w:style w:type="character" w:customStyle="1" w:styleId="WW8Num19z0">
    <w:name w:val="WW8Num19z0"/>
    <w:rsid w:val="00F36246"/>
    <w:rPr>
      <w:rFonts w:ascii="Wingdings" w:hAnsi="Wingdings"/>
      <w:b w:val="0"/>
    </w:rPr>
  </w:style>
  <w:style w:type="character" w:customStyle="1" w:styleId="WW8Num20z0">
    <w:name w:val="WW8Num20z0"/>
    <w:rsid w:val="00F36246"/>
    <w:rPr>
      <w:rFonts w:ascii="Wingdings" w:hAnsi="Wingdings"/>
    </w:rPr>
  </w:style>
  <w:style w:type="character" w:customStyle="1" w:styleId="WW8Num20z1">
    <w:name w:val="WW8Num20z1"/>
    <w:rsid w:val="00F36246"/>
    <w:rPr>
      <w:rFonts w:ascii="Courier New" w:hAnsi="Courier New" w:cs="Courier New"/>
    </w:rPr>
  </w:style>
  <w:style w:type="character" w:customStyle="1" w:styleId="WW8Num20z2">
    <w:name w:val="WW8Num20z2"/>
    <w:rsid w:val="00F36246"/>
    <w:rPr>
      <w:rFonts w:ascii="Wingdings" w:hAnsi="Wingdings"/>
      <w:sz w:val="10"/>
      <w:szCs w:val="10"/>
    </w:rPr>
  </w:style>
  <w:style w:type="character" w:customStyle="1" w:styleId="WW8Num20z3">
    <w:name w:val="WW8Num20z3"/>
    <w:rsid w:val="00F36246"/>
    <w:rPr>
      <w:rFonts w:ascii="Symbol" w:hAnsi="Symbol"/>
    </w:rPr>
  </w:style>
  <w:style w:type="character" w:customStyle="1" w:styleId="WW8Num21z0">
    <w:name w:val="WW8Num21z0"/>
    <w:rsid w:val="00F36246"/>
    <w:rPr>
      <w:rFonts w:ascii="Wingdings" w:hAnsi="Wingdings"/>
    </w:rPr>
  </w:style>
  <w:style w:type="character" w:customStyle="1" w:styleId="WW8Num21z1">
    <w:name w:val="WW8Num21z1"/>
    <w:rsid w:val="00F36246"/>
    <w:rPr>
      <w:rFonts w:ascii="Courier New" w:hAnsi="Courier New" w:cs="Courier New"/>
    </w:rPr>
  </w:style>
  <w:style w:type="character" w:customStyle="1" w:styleId="WW8Num21z3">
    <w:name w:val="WW8Num21z3"/>
    <w:rsid w:val="00F36246"/>
    <w:rPr>
      <w:rFonts w:ascii="Wingdings" w:hAnsi="Wingdings"/>
    </w:rPr>
  </w:style>
  <w:style w:type="character" w:customStyle="1" w:styleId="WW8Num22z0">
    <w:name w:val="WW8Num22z0"/>
    <w:rsid w:val="00F36246"/>
    <w:rPr>
      <w:rFonts w:ascii="Courier New" w:hAnsi="Courier New"/>
    </w:rPr>
  </w:style>
  <w:style w:type="character" w:customStyle="1" w:styleId="WW8Num22z1">
    <w:name w:val="WW8Num22z1"/>
    <w:rsid w:val="00F36246"/>
    <w:rPr>
      <w:rFonts w:ascii="Courier New" w:hAnsi="Courier New" w:cs="Courier New"/>
    </w:rPr>
  </w:style>
  <w:style w:type="character" w:customStyle="1" w:styleId="WW8Num22z3">
    <w:name w:val="WW8Num22z3"/>
    <w:rsid w:val="00F36246"/>
    <w:rPr>
      <w:rFonts w:ascii="Symbol" w:hAnsi="Symbol"/>
    </w:rPr>
  </w:style>
  <w:style w:type="character" w:customStyle="1" w:styleId="WW8Num23z0">
    <w:name w:val="WW8Num23z0"/>
    <w:rsid w:val="00F36246"/>
    <w:rPr>
      <w:rFonts w:ascii="Symbol" w:hAnsi="Symbol"/>
    </w:rPr>
  </w:style>
  <w:style w:type="character" w:customStyle="1" w:styleId="WW8Num23z1">
    <w:name w:val="WW8Num23z1"/>
    <w:rsid w:val="00F36246"/>
    <w:rPr>
      <w:i w:val="0"/>
      <w:sz w:val="18"/>
      <w:szCs w:val="18"/>
    </w:rPr>
  </w:style>
  <w:style w:type="character" w:customStyle="1" w:styleId="WW8Num23z3">
    <w:name w:val="WW8Num23z3"/>
    <w:rsid w:val="00F36246"/>
    <w:rPr>
      <w:rFonts w:ascii="Symbol" w:hAnsi="Symbol"/>
    </w:rPr>
  </w:style>
  <w:style w:type="character" w:customStyle="1" w:styleId="WW8Num24z0">
    <w:name w:val="WW8Num24z0"/>
    <w:rsid w:val="00F36246"/>
    <w:rPr>
      <w:rFonts w:ascii="Wingdings" w:hAnsi="Wingdings"/>
    </w:rPr>
  </w:style>
  <w:style w:type="character" w:customStyle="1" w:styleId="WW8Num25z0">
    <w:name w:val="WW8Num25z0"/>
    <w:rsid w:val="00F36246"/>
    <w:rPr>
      <w:rFonts w:ascii="Wingdings" w:hAnsi="Wingdings"/>
    </w:rPr>
  </w:style>
  <w:style w:type="character" w:customStyle="1" w:styleId="WW8Num26z0">
    <w:name w:val="WW8Num26z0"/>
    <w:rsid w:val="00F36246"/>
    <w:rPr>
      <w:rFonts w:ascii="Wingdings" w:hAnsi="Wingdings"/>
    </w:rPr>
  </w:style>
  <w:style w:type="character" w:customStyle="1" w:styleId="WW8Num26z1">
    <w:name w:val="WW8Num26z1"/>
    <w:rsid w:val="00F36246"/>
    <w:rPr>
      <w:i w:val="0"/>
      <w:sz w:val="18"/>
      <w:szCs w:val="18"/>
    </w:rPr>
  </w:style>
  <w:style w:type="character" w:customStyle="1" w:styleId="WW8Num26z3">
    <w:name w:val="WW8Num26z3"/>
    <w:rsid w:val="00F36246"/>
    <w:rPr>
      <w:rFonts w:ascii="Symbol" w:hAnsi="Symbol"/>
    </w:rPr>
  </w:style>
  <w:style w:type="character" w:customStyle="1" w:styleId="WW8Num28z3">
    <w:name w:val="WW8Num28z3"/>
    <w:rsid w:val="00F36246"/>
    <w:rPr>
      <w:rFonts w:ascii="Wingdings" w:hAnsi="Wingdings"/>
    </w:rPr>
  </w:style>
  <w:style w:type="character" w:customStyle="1" w:styleId="WW8Num29z3">
    <w:name w:val="WW8Num29z3"/>
    <w:rsid w:val="00F36246"/>
    <w:rPr>
      <w:rFonts w:ascii="Wingdings" w:hAnsi="Wingdings"/>
    </w:rPr>
  </w:style>
  <w:style w:type="character" w:customStyle="1" w:styleId="WW8Num30z3">
    <w:name w:val="WW8Num30z3"/>
    <w:rsid w:val="00F36246"/>
    <w:rPr>
      <w:rFonts w:ascii="Symbol" w:hAnsi="Symbol"/>
    </w:rPr>
  </w:style>
  <w:style w:type="character" w:customStyle="1" w:styleId="WW8Num31z3">
    <w:name w:val="WW8Num31z3"/>
    <w:rsid w:val="00F36246"/>
    <w:rPr>
      <w:rFonts w:ascii="Wingdings" w:hAnsi="Wingdings"/>
    </w:rPr>
  </w:style>
  <w:style w:type="character" w:customStyle="1" w:styleId="WW8Num32z3">
    <w:name w:val="WW8Num32z3"/>
    <w:rsid w:val="00F36246"/>
    <w:rPr>
      <w:rFonts w:ascii="Wingdings" w:hAnsi="Wingdings"/>
    </w:rPr>
  </w:style>
  <w:style w:type="character" w:customStyle="1" w:styleId="WW8Num33z1">
    <w:name w:val="WW8Num33z1"/>
    <w:rsid w:val="00F36246"/>
    <w:rPr>
      <w:rFonts w:ascii="Courier New" w:hAnsi="Courier New" w:cs="Courier New"/>
    </w:rPr>
  </w:style>
  <w:style w:type="character" w:customStyle="1" w:styleId="WW8Num34z0">
    <w:name w:val="WW8Num34z0"/>
    <w:rsid w:val="00F36246"/>
    <w:rPr>
      <w:rFonts w:ascii="Wingdings" w:hAnsi="Wingdings"/>
    </w:rPr>
  </w:style>
  <w:style w:type="character" w:customStyle="1" w:styleId="WW8Num34z1">
    <w:name w:val="WW8Num34z1"/>
    <w:rsid w:val="00F36246"/>
    <w:rPr>
      <w:rFonts w:ascii="Courier New" w:hAnsi="Courier New" w:cs="Courier New"/>
    </w:rPr>
  </w:style>
  <w:style w:type="character" w:customStyle="1" w:styleId="WW8Num34z2">
    <w:name w:val="WW8Num34z2"/>
    <w:rsid w:val="00F36246"/>
    <w:rPr>
      <w:rFonts w:ascii="StarSymbol" w:hAnsi="StarSymbol"/>
      <w:sz w:val="10"/>
      <w:szCs w:val="10"/>
    </w:rPr>
  </w:style>
  <w:style w:type="character" w:customStyle="1" w:styleId="WW8Num34z3">
    <w:name w:val="WW8Num34z3"/>
    <w:rsid w:val="00F36246"/>
    <w:rPr>
      <w:rFonts w:ascii="Wingdings" w:hAnsi="Wingdings"/>
    </w:rPr>
  </w:style>
  <w:style w:type="character" w:customStyle="1" w:styleId="WW8Num35z0">
    <w:name w:val="WW8Num35z0"/>
    <w:rsid w:val="00F36246"/>
    <w:rPr>
      <w:rFonts w:ascii="Wingdings" w:hAnsi="Wingdings"/>
    </w:rPr>
  </w:style>
  <w:style w:type="character" w:customStyle="1" w:styleId="WW8Num35z1">
    <w:name w:val="WW8Num35z1"/>
    <w:rsid w:val="00F36246"/>
    <w:rPr>
      <w:rFonts w:ascii="Courier New" w:hAnsi="Courier New" w:cs="Times New Roman"/>
    </w:rPr>
  </w:style>
  <w:style w:type="character" w:customStyle="1" w:styleId="WW8Num35z3">
    <w:name w:val="WW8Num35z3"/>
    <w:rsid w:val="00F36246"/>
    <w:rPr>
      <w:rFonts w:ascii="Wingdings" w:hAnsi="Wingdings"/>
    </w:rPr>
  </w:style>
  <w:style w:type="character" w:customStyle="1" w:styleId="WW8Num36z0">
    <w:name w:val="WW8Num36z0"/>
    <w:rsid w:val="00F36246"/>
    <w:rPr>
      <w:rFonts w:ascii="Wingdings" w:hAnsi="Wingdings"/>
    </w:rPr>
  </w:style>
  <w:style w:type="character" w:customStyle="1" w:styleId="WW8Num36z1">
    <w:name w:val="WW8Num36z1"/>
    <w:rsid w:val="00F36246"/>
    <w:rPr>
      <w:rFonts w:ascii="Courier New" w:hAnsi="Courier New"/>
    </w:rPr>
  </w:style>
  <w:style w:type="character" w:customStyle="1" w:styleId="WW8Num36z3">
    <w:name w:val="WW8Num36z3"/>
    <w:rsid w:val="00F36246"/>
    <w:rPr>
      <w:rFonts w:ascii="Symbol" w:hAnsi="Symbol"/>
    </w:rPr>
  </w:style>
  <w:style w:type="character" w:customStyle="1" w:styleId="WW8Num37z0">
    <w:name w:val="WW8Num37z0"/>
    <w:rsid w:val="00F36246"/>
    <w:rPr>
      <w:rFonts w:ascii="Wingdings" w:hAnsi="Wingdings"/>
    </w:rPr>
  </w:style>
  <w:style w:type="character" w:customStyle="1" w:styleId="WW8Num37z1">
    <w:name w:val="WW8Num37z1"/>
    <w:rsid w:val="00F36246"/>
    <w:rPr>
      <w:rFonts w:ascii="Courier New" w:hAnsi="Courier New" w:cs="Courier New"/>
    </w:rPr>
  </w:style>
  <w:style w:type="character" w:customStyle="1" w:styleId="WW8Num37z3">
    <w:name w:val="WW8Num37z3"/>
    <w:rsid w:val="00F36246"/>
    <w:rPr>
      <w:rFonts w:ascii="Symbol" w:hAnsi="Symbol"/>
    </w:rPr>
  </w:style>
  <w:style w:type="character" w:customStyle="1" w:styleId="WW8Num40z0">
    <w:name w:val="WW8Num40z0"/>
    <w:rsid w:val="00F36246"/>
    <w:rPr>
      <w:rFonts w:ascii="Wingdings" w:hAnsi="Wingdings"/>
    </w:rPr>
  </w:style>
  <w:style w:type="character" w:customStyle="1" w:styleId="WW8Num41z0">
    <w:name w:val="WW8Num41z0"/>
    <w:rsid w:val="00F36246"/>
    <w:rPr>
      <w:rFonts w:ascii="Wingdings" w:hAnsi="Wingdings"/>
      <w:i w:val="0"/>
    </w:rPr>
  </w:style>
  <w:style w:type="character" w:customStyle="1" w:styleId="WW8Num42z1">
    <w:name w:val="WW8Num42z1"/>
    <w:rsid w:val="00F36246"/>
    <w:rPr>
      <w:rFonts w:ascii="Symbol" w:hAnsi="Symbol"/>
      <w:color w:val="000000"/>
    </w:rPr>
  </w:style>
  <w:style w:type="character" w:customStyle="1" w:styleId="WW8Num43z0">
    <w:name w:val="WW8Num43z0"/>
    <w:rsid w:val="00F36246"/>
    <w:rPr>
      <w:rFonts w:ascii="Symbol" w:hAnsi="Symbol"/>
    </w:rPr>
  </w:style>
  <w:style w:type="character" w:customStyle="1" w:styleId="WW8Num43z1">
    <w:name w:val="WW8Num43z1"/>
    <w:rsid w:val="00F36246"/>
    <w:rPr>
      <w:rFonts w:ascii="Arial" w:hAnsi="Arial" w:cs="Courier New"/>
      <w:sz w:val="18"/>
      <w:szCs w:val="18"/>
    </w:rPr>
  </w:style>
  <w:style w:type="character" w:customStyle="1" w:styleId="WW8Num44z0">
    <w:name w:val="WW8Num44z0"/>
    <w:rsid w:val="00F36246"/>
    <w:rPr>
      <w:rFonts w:ascii="Wingdings" w:hAnsi="Wingdings"/>
    </w:rPr>
  </w:style>
  <w:style w:type="character" w:customStyle="1" w:styleId="WW8Num46z0">
    <w:name w:val="WW8Num46z0"/>
    <w:rsid w:val="00F36246"/>
    <w:rPr>
      <w:rFonts w:ascii="Wingdings" w:hAnsi="Wingdings"/>
    </w:rPr>
  </w:style>
  <w:style w:type="character" w:customStyle="1" w:styleId="WW8Num48z0">
    <w:name w:val="WW8Num48z0"/>
    <w:rsid w:val="00F36246"/>
    <w:rPr>
      <w:rFonts w:ascii="Wingdings" w:hAnsi="Wingdings"/>
    </w:rPr>
  </w:style>
  <w:style w:type="character" w:customStyle="1" w:styleId="WW8Num50z0">
    <w:name w:val="WW8Num50z0"/>
    <w:rsid w:val="00F36246"/>
    <w:rPr>
      <w:rFonts w:ascii="Wingdings" w:hAnsi="Wingdings"/>
    </w:rPr>
  </w:style>
  <w:style w:type="character" w:customStyle="1" w:styleId="WW8Num52z0">
    <w:name w:val="WW8Num52z0"/>
    <w:rsid w:val="00F36246"/>
    <w:rPr>
      <w:rFonts w:ascii="Wingdings" w:hAnsi="Wingdings"/>
    </w:rPr>
  </w:style>
  <w:style w:type="character" w:customStyle="1" w:styleId="WW8Num53z0">
    <w:name w:val="WW8Num53z0"/>
    <w:rsid w:val="00F36246"/>
    <w:rPr>
      <w:rFonts w:ascii="Courier New" w:hAnsi="Courier New"/>
    </w:rPr>
  </w:style>
  <w:style w:type="character" w:customStyle="1" w:styleId="WW8Num54z0">
    <w:name w:val="WW8Num54z0"/>
    <w:rsid w:val="00F36246"/>
    <w:rPr>
      <w:rFonts w:ascii="Wingdings" w:hAnsi="Wingdings"/>
    </w:rPr>
  </w:style>
  <w:style w:type="character" w:customStyle="1" w:styleId="WW8Num55z0">
    <w:name w:val="WW8Num55z0"/>
    <w:rsid w:val="00F36246"/>
    <w:rPr>
      <w:rFonts w:ascii="Wingdings" w:hAnsi="Wingdings"/>
    </w:rPr>
  </w:style>
  <w:style w:type="character" w:customStyle="1" w:styleId="WW8Num56z0">
    <w:name w:val="WW8Num56z0"/>
    <w:rsid w:val="00F36246"/>
    <w:rPr>
      <w:rFonts w:ascii="Wingdings" w:hAnsi="Wingdings"/>
    </w:rPr>
  </w:style>
  <w:style w:type="character" w:customStyle="1" w:styleId="WW8Num56z1">
    <w:name w:val="WW8Num56z1"/>
    <w:rsid w:val="00F36246"/>
    <w:rPr>
      <w:rFonts w:ascii="Courier New" w:hAnsi="Courier New" w:cs="Courier New"/>
    </w:rPr>
  </w:style>
  <w:style w:type="character" w:customStyle="1" w:styleId="WW8Num57z0">
    <w:name w:val="WW8Num57z0"/>
    <w:rsid w:val="00F36246"/>
    <w:rPr>
      <w:rFonts w:ascii="Wingdings" w:hAnsi="Wingdings"/>
    </w:rPr>
  </w:style>
  <w:style w:type="character" w:customStyle="1" w:styleId="WW8Num58z0">
    <w:name w:val="WW8Num58z0"/>
    <w:rsid w:val="00F36246"/>
    <w:rPr>
      <w:rFonts w:ascii="Wingdings" w:hAnsi="Wingdings"/>
    </w:rPr>
  </w:style>
  <w:style w:type="character" w:customStyle="1" w:styleId="WW8Num58z1">
    <w:name w:val="WW8Num58z1"/>
    <w:rsid w:val="00F36246"/>
    <w:rPr>
      <w:rFonts w:ascii="Courier New" w:hAnsi="Courier New" w:cs="Courier New"/>
    </w:rPr>
  </w:style>
  <w:style w:type="character" w:customStyle="1" w:styleId="WW8Num58z3">
    <w:name w:val="WW8Num58z3"/>
    <w:rsid w:val="00F36246"/>
    <w:rPr>
      <w:rFonts w:ascii="Symbol" w:hAnsi="Symbol"/>
    </w:rPr>
  </w:style>
  <w:style w:type="character" w:customStyle="1" w:styleId="WW8Num59z0">
    <w:name w:val="WW8Num59z0"/>
    <w:rsid w:val="00F36246"/>
    <w:rPr>
      <w:rFonts w:ascii="Wingdings" w:hAnsi="Wingdings"/>
    </w:rPr>
  </w:style>
  <w:style w:type="character" w:customStyle="1" w:styleId="WW8Num59z1">
    <w:name w:val="WW8Num59z1"/>
    <w:rsid w:val="00F36246"/>
    <w:rPr>
      <w:rFonts w:ascii="Courier New" w:hAnsi="Courier New" w:cs="Times New Roman"/>
    </w:rPr>
  </w:style>
  <w:style w:type="character" w:customStyle="1" w:styleId="WW8Num59z3">
    <w:name w:val="WW8Num59z3"/>
    <w:rsid w:val="00F36246"/>
    <w:rPr>
      <w:rFonts w:ascii="Symbol" w:hAnsi="Symbol"/>
    </w:rPr>
  </w:style>
  <w:style w:type="character" w:customStyle="1" w:styleId="WW8Num60z0">
    <w:name w:val="WW8Num60z0"/>
    <w:rsid w:val="00F36246"/>
    <w:rPr>
      <w:rFonts w:ascii="Wingdings" w:hAnsi="Wingdings"/>
    </w:rPr>
  </w:style>
  <w:style w:type="character" w:customStyle="1" w:styleId="WW8Num60z1">
    <w:name w:val="WW8Num60z1"/>
    <w:rsid w:val="00F36246"/>
    <w:rPr>
      <w:rFonts w:ascii="Courier New" w:hAnsi="Courier New"/>
    </w:rPr>
  </w:style>
  <w:style w:type="character" w:customStyle="1" w:styleId="WW8Num60z3">
    <w:name w:val="WW8Num60z3"/>
    <w:rsid w:val="00F36246"/>
    <w:rPr>
      <w:rFonts w:ascii="Symbol" w:hAnsi="Symbol"/>
    </w:rPr>
  </w:style>
  <w:style w:type="character" w:customStyle="1" w:styleId="WW8Num61z0">
    <w:name w:val="WW8Num61z0"/>
    <w:rsid w:val="00F36246"/>
    <w:rPr>
      <w:rFonts w:ascii="Wingdings" w:hAnsi="Wingdings"/>
    </w:rPr>
  </w:style>
  <w:style w:type="character" w:customStyle="1" w:styleId="WW8Num61z1">
    <w:name w:val="WW8Num61z1"/>
    <w:rsid w:val="00F36246"/>
    <w:rPr>
      <w:rFonts w:ascii="Symbol" w:hAnsi="Symbol" w:cs="Courier New"/>
    </w:rPr>
  </w:style>
  <w:style w:type="character" w:customStyle="1" w:styleId="WW8Num61z3">
    <w:name w:val="WW8Num61z3"/>
    <w:rsid w:val="00F36246"/>
    <w:rPr>
      <w:rFonts w:ascii="Symbol" w:hAnsi="Symbol"/>
    </w:rPr>
  </w:style>
  <w:style w:type="character" w:customStyle="1" w:styleId="WW8Num62z0">
    <w:name w:val="WW8Num62z0"/>
    <w:rsid w:val="00F36246"/>
    <w:rPr>
      <w:rFonts w:ascii="Wingdings" w:hAnsi="Wingdings"/>
    </w:rPr>
  </w:style>
  <w:style w:type="character" w:customStyle="1" w:styleId="WW8Num62z1">
    <w:name w:val="WW8Num62z1"/>
    <w:rsid w:val="00F36246"/>
    <w:rPr>
      <w:rFonts w:ascii="Courier New" w:hAnsi="Courier New" w:cs="Courier New"/>
    </w:rPr>
  </w:style>
  <w:style w:type="character" w:customStyle="1" w:styleId="WW8Num62z3">
    <w:name w:val="WW8Num62z3"/>
    <w:rsid w:val="00F36246"/>
    <w:rPr>
      <w:rFonts w:ascii="Symbol" w:hAnsi="Symbol"/>
    </w:rPr>
  </w:style>
  <w:style w:type="character" w:customStyle="1" w:styleId="WW8Num63z0">
    <w:name w:val="WW8Num63z0"/>
    <w:rsid w:val="00F36246"/>
    <w:rPr>
      <w:rFonts w:ascii="Symbol" w:hAnsi="Symbol"/>
    </w:rPr>
  </w:style>
  <w:style w:type="character" w:customStyle="1" w:styleId="WW8Num63z1">
    <w:name w:val="WW8Num63z1"/>
    <w:rsid w:val="00F36246"/>
    <w:rPr>
      <w:rFonts w:ascii="Courier New" w:hAnsi="Courier New" w:cs="Courier New"/>
    </w:rPr>
  </w:style>
  <w:style w:type="character" w:customStyle="1" w:styleId="WW8Num63z3">
    <w:name w:val="WW8Num63z3"/>
    <w:rsid w:val="00F36246"/>
    <w:rPr>
      <w:rFonts w:ascii="Wingdings" w:hAnsi="Wingdings"/>
    </w:rPr>
  </w:style>
  <w:style w:type="character" w:customStyle="1" w:styleId="WW8Num64z0">
    <w:name w:val="WW8Num64z0"/>
    <w:rsid w:val="00F36246"/>
    <w:rPr>
      <w:rFonts w:ascii="Symbol" w:hAnsi="Symbol"/>
    </w:rPr>
  </w:style>
  <w:style w:type="character" w:customStyle="1" w:styleId="WW8Num64z1">
    <w:name w:val="WW8Num64z1"/>
    <w:rsid w:val="00F36246"/>
    <w:rPr>
      <w:rFonts w:ascii="Courier New" w:hAnsi="Courier New" w:cs="Courier New"/>
    </w:rPr>
  </w:style>
  <w:style w:type="character" w:customStyle="1" w:styleId="WW8Num64z3">
    <w:name w:val="WW8Num64z3"/>
    <w:rsid w:val="00F36246"/>
    <w:rPr>
      <w:rFonts w:ascii="Symbol" w:hAnsi="Symbol"/>
    </w:rPr>
  </w:style>
  <w:style w:type="character" w:customStyle="1" w:styleId="WW8Num65z0">
    <w:name w:val="WW8Num65z0"/>
    <w:rsid w:val="00F36246"/>
    <w:rPr>
      <w:rFonts w:ascii="Wingdings" w:hAnsi="Wingdings"/>
    </w:rPr>
  </w:style>
  <w:style w:type="character" w:customStyle="1" w:styleId="WW8Num65z1">
    <w:name w:val="WW8Num65z1"/>
    <w:rsid w:val="00F36246"/>
    <w:rPr>
      <w:i w:val="0"/>
      <w:sz w:val="18"/>
      <w:szCs w:val="18"/>
    </w:rPr>
  </w:style>
  <w:style w:type="character" w:customStyle="1" w:styleId="WW8Num65z2">
    <w:name w:val="WW8Num65z2"/>
    <w:rsid w:val="00F36246"/>
    <w:rPr>
      <w:rFonts w:ascii="Wingdings" w:hAnsi="Wingdings"/>
      <w:sz w:val="10"/>
      <w:szCs w:val="10"/>
    </w:rPr>
  </w:style>
  <w:style w:type="character" w:customStyle="1" w:styleId="WW8Num65z3">
    <w:name w:val="WW8Num65z3"/>
    <w:rsid w:val="00F36246"/>
    <w:rPr>
      <w:rFonts w:ascii="Wingdings" w:hAnsi="Wingdings"/>
      <w:i w:val="0"/>
    </w:rPr>
  </w:style>
  <w:style w:type="character" w:customStyle="1" w:styleId="WW8Num66z3">
    <w:name w:val="WW8Num66z3"/>
    <w:rsid w:val="00F36246"/>
    <w:rPr>
      <w:rFonts w:ascii="Wingdings" w:hAnsi="Wingdings"/>
    </w:rPr>
  </w:style>
  <w:style w:type="character" w:customStyle="1" w:styleId="WW8Num67z3">
    <w:name w:val="WW8Num67z3"/>
    <w:rsid w:val="00F36246"/>
    <w:rPr>
      <w:rFonts w:ascii="Wingdings" w:hAnsi="Wingdings"/>
    </w:rPr>
  </w:style>
  <w:style w:type="character" w:customStyle="1" w:styleId="WW8Num68z3">
    <w:name w:val="WW8Num68z3"/>
    <w:rsid w:val="00F36246"/>
    <w:rPr>
      <w:rFonts w:ascii="Wingdings" w:hAnsi="Wingdings"/>
    </w:rPr>
  </w:style>
  <w:style w:type="character" w:customStyle="1" w:styleId="WW8Num69z0">
    <w:name w:val="WW8Num69z0"/>
    <w:rsid w:val="00F36246"/>
    <w:rPr>
      <w:rFonts w:ascii="Wingdings" w:hAnsi="Wingdings"/>
    </w:rPr>
  </w:style>
  <w:style w:type="character" w:customStyle="1" w:styleId="WW8Num69z1">
    <w:name w:val="WW8Num69z1"/>
    <w:rsid w:val="00F36246"/>
    <w:rPr>
      <w:rFonts w:ascii="Courier New" w:hAnsi="Courier New" w:cs="Courier New"/>
    </w:rPr>
  </w:style>
  <w:style w:type="character" w:customStyle="1" w:styleId="WW8Num69z2">
    <w:name w:val="WW8Num69z2"/>
    <w:rsid w:val="00F36246"/>
    <w:rPr>
      <w:rFonts w:ascii="Wingdings" w:hAnsi="Wingdings"/>
    </w:rPr>
  </w:style>
  <w:style w:type="character" w:customStyle="1" w:styleId="WW8Num69z3">
    <w:name w:val="WW8Num69z3"/>
    <w:rsid w:val="00F36246"/>
    <w:rPr>
      <w:rFonts w:ascii="Symbol" w:hAnsi="Symbol"/>
    </w:rPr>
  </w:style>
  <w:style w:type="character" w:customStyle="1" w:styleId="WW8Num70z0">
    <w:name w:val="WW8Num70z0"/>
    <w:rsid w:val="00F36246"/>
    <w:rPr>
      <w:rFonts w:ascii="Wingdings" w:hAnsi="Wingdings"/>
    </w:rPr>
  </w:style>
  <w:style w:type="character" w:customStyle="1" w:styleId="WW8Num70z1">
    <w:name w:val="WW8Num70z1"/>
    <w:rsid w:val="00F36246"/>
    <w:rPr>
      <w:rFonts w:ascii="Courier New" w:hAnsi="Courier New" w:cs="Courier New"/>
    </w:rPr>
  </w:style>
  <w:style w:type="character" w:customStyle="1" w:styleId="WW8Num70z3">
    <w:name w:val="WW8Num70z3"/>
    <w:rsid w:val="00F36246"/>
    <w:rPr>
      <w:rFonts w:ascii="Symbol" w:hAnsi="Symbol"/>
    </w:rPr>
  </w:style>
  <w:style w:type="character" w:customStyle="1" w:styleId="Absatz-Standardschriftart">
    <w:name w:val="Absatz-Standardschriftart"/>
    <w:rsid w:val="00F36246"/>
  </w:style>
  <w:style w:type="character" w:customStyle="1" w:styleId="Znakiprzypiswdolnych">
    <w:name w:val="Znaki przypisów dolnych"/>
    <w:rsid w:val="00F36246"/>
  </w:style>
  <w:style w:type="character" w:customStyle="1" w:styleId="WW-Domylnaczcionkaakapitu1">
    <w:name w:val="WW-Domyślna czcionka akapitu1"/>
    <w:rsid w:val="00F36246"/>
  </w:style>
  <w:style w:type="character" w:customStyle="1" w:styleId="Znakinumeracji">
    <w:name w:val="Znaki numeracji"/>
    <w:rsid w:val="00F36246"/>
  </w:style>
  <w:style w:type="character" w:customStyle="1" w:styleId="Symbolewypunktowania">
    <w:name w:val="Symbole wypunktowania"/>
    <w:rsid w:val="00F36246"/>
    <w:rPr>
      <w:rFonts w:ascii="StarSymbol" w:eastAsia="StarSymbol" w:hAnsi="StarSymbol" w:cs="StarSymbol"/>
      <w:sz w:val="18"/>
      <w:szCs w:val="18"/>
    </w:rPr>
  </w:style>
  <w:style w:type="character" w:styleId="Hipercze">
    <w:name w:val="Hyperlink"/>
    <w:basedOn w:val="WW-Domylnaczcionkaakapitu1"/>
    <w:uiPriority w:val="99"/>
    <w:rsid w:val="00BC4098"/>
    <w:rPr>
      <w:color w:val="0000FF"/>
      <w:u w:val="single"/>
    </w:rPr>
  </w:style>
  <w:style w:type="character" w:customStyle="1" w:styleId="Polewypenienia">
    <w:name w:val="Pole wypełnienia"/>
    <w:rsid w:val="00F36246"/>
    <w:rPr>
      <w:smallCaps/>
      <w:color w:val="008080"/>
      <w:u w:val="dotted"/>
    </w:rPr>
  </w:style>
  <w:style w:type="character" w:customStyle="1" w:styleId="Znakiprzypiswkocowych">
    <w:name w:val="Znaki przypisów końcowych"/>
    <w:rsid w:val="00F36246"/>
  </w:style>
  <w:style w:type="character" w:customStyle="1" w:styleId="Domylnaczcionkaakapitu1">
    <w:name w:val="Domyślna czcionka akapitu1"/>
    <w:rsid w:val="00F36246"/>
  </w:style>
  <w:style w:type="character" w:styleId="Pogrubienie">
    <w:name w:val="Strong"/>
    <w:basedOn w:val="Domylnaczcionkaakapitu1"/>
    <w:qFormat/>
    <w:rsid w:val="00F36246"/>
    <w:rPr>
      <w:b/>
      <w:bCs/>
    </w:rPr>
  </w:style>
  <w:style w:type="character" w:customStyle="1" w:styleId="WW8Num2z1">
    <w:name w:val="WW8Num2z1"/>
    <w:rsid w:val="00F36246"/>
    <w:rPr>
      <w:rFonts w:ascii="Arial" w:hAnsi="Arial" w:cs="Courier New"/>
      <w:sz w:val="18"/>
      <w:szCs w:val="18"/>
    </w:rPr>
  </w:style>
  <w:style w:type="character" w:customStyle="1" w:styleId="WW-Absatz-Standardschriftart">
    <w:name w:val="WW-Absatz-Standardschriftart"/>
    <w:rsid w:val="00F36246"/>
  </w:style>
  <w:style w:type="character" w:customStyle="1" w:styleId="WW-WW8Num2z0">
    <w:name w:val="WW-WW8Num2z0"/>
    <w:rsid w:val="00F36246"/>
    <w:rPr>
      <w:rFonts w:ascii="Wingdings" w:hAnsi="Wingdings"/>
    </w:rPr>
  </w:style>
  <w:style w:type="character" w:customStyle="1" w:styleId="WW-WW8Num2z1">
    <w:name w:val="WW-WW8Num2z1"/>
    <w:rsid w:val="00F36246"/>
    <w:rPr>
      <w:rFonts w:ascii="Courier New" w:hAnsi="Courier New" w:cs="Courier New"/>
    </w:rPr>
  </w:style>
  <w:style w:type="character" w:customStyle="1" w:styleId="WW-Absatz-Standardschriftart1">
    <w:name w:val="WW-Absatz-Standardschriftart1"/>
    <w:rsid w:val="00F36246"/>
  </w:style>
  <w:style w:type="character" w:customStyle="1" w:styleId="WW-WW8Num2z01">
    <w:name w:val="WW-WW8Num2z01"/>
    <w:rsid w:val="00F36246"/>
    <w:rPr>
      <w:rFonts w:ascii="StarSymbol" w:hAnsi="StarSymbol" w:cs="StarSymbol"/>
      <w:sz w:val="18"/>
      <w:szCs w:val="18"/>
    </w:rPr>
  </w:style>
  <w:style w:type="character" w:customStyle="1" w:styleId="WW-WW8Num2z11">
    <w:name w:val="WW-WW8Num2z11"/>
    <w:rsid w:val="00F36246"/>
    <w:rPr>
      <w:i w:val="0"/>
      <w:sz w:val="18"/>
      <w:szCs w:val="18"/>
    </w:rPr>
  </w:style>
  <w:style w:type="character" w:customStyle="1" w:styleId="WW8Num4z0">
    <w:name w:val="WW8Num4z0"/>
    <w:rsid w:val="00F36246"/>
    <w:rPr>
      <w:rFonts w:ascii="Wingdings" w:hAnsi="Wingdings"/>
    </w:rPr>
  </w:style>
  <w:style w:type="character" w:customStyle="1" w:styleId="WW8Num13z0">
    <w:name w:val="WW8Num13z0"/>
    <w:rsid w:val="00F36246"/>
    <w:rPr>
      <w:rFonts w:ascii="Courier New" w:hAnsi="Courier New"/>
      <w:i w:val="0"/>
    </w:rPr>
  </w:style>
  <w:style w:type="character" w:customStyle="1" w:styleId="WW8Num18z0">
    <w:name w:val="WW8Num18z0"/>
    <w:rsid w:val="00F36246"/>
    <w:rPr>
      <w:rFonts w:ascii="Courier New" w:hAnsi="Courier New"/>
    </w:rPr>
  </w:style>
  <w:style w:type="character" w:customStyle="1" w:styleId="WW8Num23z2">
    <w:name w:val="WW8Num23z2"/>
    <w:rsid w:val="00F36246"/>
    <w:rPr>
      <w:rFonts w:ascii="Wingdings" w:hAnsi="Wingdings"/>
      <w:i w:val="0"/>
    </w:rPr>
  </w:style>
  <w:style w:type="character" w:customStyle="1" w:styleId="WW8Num27z0">
    <w:name w:val="WW8Num27z0"/>
    <w:rsid w:val="00F36246"/>
    <w:rPr>
      <w:rFonts w:ascii="Wingdings" w:hAnsi="Wingdings"/>
    </w:rPr>
  </w:style>
  <w:style w:type="character" w:customStyle="1" w:styleId="WW8Num28z0">
    <w:name w:val="WW8Num28z0"/>
    <w:rsid w:val="00F36246"/>
    <w:rPr>
      <w:rFonts w:ascii="Wingdings" w:hAnsi="Wingdings"/>
      <w:b w:val="0"/>
    </w:rPr>
  </w:style>
  <w:style w:type="character" w:customStyle="1" w:styleId="WW8Num29z0">
    <w:name w:val="WW8Num29z0"/>
    <w:rsid w:val="00F36246"/>
    <w:rPr>
      <w:rFonts w:ascii="Wingdings" w:hAnsi="Wingdings"/>
    </w:rPr>
  </w:style>
  <w:style w:type="character" w:customStyle="1" w:styleId="WW8Num30z0">
    <w:name w:val="WW8Num30z0"/>
    <w:rsid w:val="00F36246"/>
    <w:rPr>
      <w:rFonts w:ascii="Courier New" w:hAnsi="Courier New"/>
    </w:rPr>
  </w:style>
  <w:style w:type="character" w:customStyle="1" w:styleId="WW8Num31z0">
    <w:name w:val="WW8Num31z0"/>
    <w:rsid w:val="00F36246"/>
    <w:rPr>
      <w:rFonts w:ascii="Wingdings" w:hAnsi="Wingdings"/>
    </w:rPr>
  </w:style>
  <w:style w:type="character" w:customStyle="1" w:styleId="WW8Num32z0">
    <w:name w:val="WW8Num32z0"/>
    <w:rsid w:val="00F36246"/>
    <w:rPr>
      <w:rFonts w:ascii="Wingdings" w:hAnsi="Wingdings"/>
    </w:rPr>
  </w:style>
  <w:style w:type="character" w:customStyle="1" w:styleId="WW8Num33z0">
    <w:name w:val="WW8Num33z0"/>
    <w:rsid w:val="00F36246"/>
    <w:rPr>
      <w:rFonts w:ascii="Wingdings" w:hAnsi="Wingdings"/>
      <w:sz w:val="10"/>
      <w:szCs w:val="10"/>
    </w:rPr>
  </w:style>
  <w:style w:type="character" w:customStyle="1" w:styleId="WW8Num38z0">
    <w:name w:val="WW8Num38z0"/>
    <w:rsid w:val="00F36246"/>
    <w:rPr>
      <w:rFonts w:ascii="Wingdings" w:hAnsi="Wingdings"/>
    </w:rPr>
  </w:style>
  <w:style w:type="character" w:customStyle="1" w:styleId="WW8Num38z1">
    <w:name w:val="WW8Num38z1"/>
    <w:rsid w:val="00F36246"/>
    <w:rPr>
      <w:rFonts w:ascii="Courier New" w:hAnsi="Courier New" w:cs="Times New Roman"/>
    </w:rPr>
  </w:style>
  <w:style w:type="character" w:customStyle="1" w:styleId="WW8Num38z3">
    <w:name w:val="WW8Num38z3"/>
    <w:rsid w:val="00F36246"/>
    <w:rPr>
      <w:rFonts w:ascii="Symbol" w:hAnsi="Symbol"/>
    </w:rPr>
  </w:style>
  <w:style w:type="character" w:customStyle="1" w:styleId="WW8Num39z0">
    <w:name w:val="WW8Num39z0"/>
    <w:rsid w:val="00F36246"/>
    <w:rPr>
      <w:rFonts w:ascii="Wingdings" w:hAnsi="Wingdings"/>
    </w:rPr>
  </w:style>
  <w:style w:type="character" w:customStyle="1" w:styleId="WW8Num40z1">
    <w:name w:val="WW8Num40z1"/>
    <w:rsid w:val="00F36246"/>
    <w:rPr>
      <w:rFonts w:ascii="Courier New" w:hAnsi="Courier New" w:cs="Courier New"/>
    </w:rPr>
  </w:style>
  <w:style w:type="character" w:customStyle="1" w:styleId="WW8Num42z0">
    <w:name w:val="WW8Num42z0"/>
    <w:rsid w:val="00F36246"/>
    <w:rPr>
      <w:rFonts w:ascii="Symbol" w:hAnsi="Symbol"/>
    </w:rPr>
  </w:style>
  <w:style w:type="character" w:customStyle="1" w:styleId="WW8Num45z1">
    <w:name w:val="WW8Num45z1"/>
    <w:rsid w:val="00F36246"/>
    <w:rPr>
      <w:rFonts w:ascii="Symbol" w:hAnsi="Symbol" w:cs="Courier New"/>
    </w:rPr>
  </w:style>
  <w:style w:type="character" w:customStyle="1" w:styleId="WW8Num47z0">
    <w:name w:val="WW8Num47z0"/>
    <w:rsid w:val="00F36246"/>
    <w:rPr>
      <w:rFonts w:ascii="Wingdings" w:hAnsi="Wingdings"/>
    </w:rPr>
  </w:style>
  <w:style w:type="character" w:customStyle="1" w:styleId="WW8Num47z1">
    <w:name w:val="WW8Num47z1"/>
    <w:rsid w:val="00F36246"/>
    <w:rPr>
      <w:rFonts w:ascii="Symbol" w:hAnsi="Symbol" w:cs="Courier New"/>
    </w:rPr>
  </w:style>
  <w:style w:type="character" w:customStyle="1" w:styleId="WW8Num47z4">
    <w:name w:val="WW8Num47z4"/>
    <w:rsid w:val="00F36246"/>
    <w:rPr>
      <w:rFonts w:ascii="Courier New" w:hAnsi="Courier New" w:cs="Courier New"/>
    </w:rPr>
  </w:style>
  <w:style w:type="character" w:customStyle="1" w:styleId="WW8Num48z1">
    <w:name w:val="WW8Num48z1"/>
    <w:rsid w:val="00F36246"/>
    <w:rPr>
      <w:rFonts w:ascii="Symbol" w:hAnsi="Symbol" w:cs="Courier New"/>
    </w:rPr>
  </w:style>
  <w:style w:type="character" w:customStyle="1" w:styleId="WW8Num50z1">
    <w:name w:val="WW8Num50z1"/>
    <w:rsid w:val="00F36246"/>
    <w:rPr>
      <w:rFonts w:ascii="Symbol" w:hAnsi="Symbol"/>
      <w:i w:val="0"/>
      <w:sz w:val="18"/>
      <w:szCs w:val="18"/>
    </w:rPr>
  </w:style>
  <w:style w:type="character" w:customStyle="1" w:styleId="WW8Num57z1">
    <w:name w:val="WW8Num57z1"/>
    <w:rsid w:val="00F36246"/>
    <w:rPr>
      <w:rFonts w:ascii="Courier New" w:hAnsi="Courier New" w:cs="Courier New"/>
    </w:rPr>
  </w:style>
  <w:style w:type="character" w:customStyle="1" w:styleId="WW8Num67z0">
    <w:name w:val="WW8Num67z0"/>
    <w:rsid w:val="00F36246"/>
    <w:rPr>
      <w:rFonts w:ascii="Wingdings" w:hAnsi="Wingdings"/>
    </w:rPr>
  </w:style>
  <w:style w:type="character" w:customStyle="1" w:styleId="WW8Num71z0">
    <w:name w:val="WW8Num71z0"/>
    <w:rsid w:val="00F36246"/>
    <w:rPr>
      <w:rFonts w:ascii="Wingdings" w:hAnsi="Wingdings"/>
    </w:rPr>
  </w:style>
  <w:style w:type="character" w:customStyle="1" w:styleId="WW8Num72z0">
    <w:name w:val="WW8Num72z0"/>
    <w:rsid w:val="00F36246"/>
    <w:rPr>
      <w:rFonts w:ascii="Wingdings" w:hAnsi="Wingdings"/>
    </w:rPr>
  </w:style>
  <w:style w:type="character" w:customStyle="1" w:styleId="WW8Num74z0">
    <w:name w:val="WW8Num74z0"/>
    <w:rsid w:val="00F36246"/>
    <w:rPr>
      <w:rFonts w:ascii="Wingdings" w:hAnsi="Wingdings"/>
    </w:rPr>
  </w:style>
  <w:style w:type="character" w:customStyle="1" w:styleId="WW8Num75z0">
    <w:name w:val="WW8Num75z0"/>
    <w:rsid w:val="00F36246"/>
    <w:rPr>
      <w:rFonts w:ascii="Wingdings" w:hAnsi="Wingdings"/>
    </w:rPr>
  </w:style>
  <w:style w:type="character" w:customStyle="1" w:styleId="WW8Num77z0">
    <w:name w:val="WW8Num77z0"/>
    <w:rsid w:val="00F36246"/>
    <w:rPr>
      <w:rFonts w:ascii="Wingdings" w:hAnsi="Wingdings"/>
    </w:rPr>
  </w:style>
  <w:style w:type="character" w:customStyle="1" w:styleId="WW8Num77z1">
    <w:name w:val="WW8Num77z1"/>
    <w:rsid w:val="00F36246"/>
    <w:rPr>
      <w:rFonts w:ascii="Courier New" w:hAnsi="Courier New" w:cs="Courier New"/>
    </w:rPr>
  </w:style>
  <w:style w:type="character" w:customStyle="1" w:styleId="WW8Num79z0">
    <w:name w:val="WW8Num79z0"/>
    <w:rsid w:val="00F36246"/>
    <w:rPr>
      <w:rFonts w:ascii="Wingdings" w:hAnsi="Wingdings"/>
    </w:rPr>
  </w:style>
  <w:style w:type="character" w:customStyle="1" w:styleId="WW8Num79z1">
    <w:name w:val="WW8Num79z1"/>
    <w:rsid w:val="00F36246"/>
    <w:rPr>
      <w:rFonts w:ascii="Courier New" w:hAnsi="Courier New" w:cs="Courier New"/>
    </w:rPr>
  </w:style>
  <w:style w:type="character" w:customStyle="1" w:styleId="WW-Domylnaczcionkaakapitu">
    <w:name w:val="WW-Domyślna czcionka akapitu"/>
    <w:rsid w:val="00F36246"/>
  </w:style>
  <w:style w:type="character" w:customStyle="1" w:styleId="WW-WW8Num2z011">
    <w:name w:val="WW-WW8Num2z011"/>
    <w:rsid w:val="00F36246"/>
    <w:rPr>
      <w:rFonts w:ascii="StarSymbol" w:hAnsi="StarSymbol" w:cs="StarSymbol"/>
      <w:sz w:val="18"/>
      <w:szCs w:val="18"/>
    </w:rPr>
  </w:style>
  <w:style w:type="character" w:customStyle="1" w:styleId="WW-WW8Num2z111">
    <w:name w:val="WW-WW8Num2z111"/>
    <w:rsid w:val="00F36246"/>
    <w:rPr>
      <w:i w:val="0"/>
      <w:sz w:val="18"/>
      <w:szCs w:val="18"/>
    </w:rPr>
  </w:style>
  <w:style w:type="character" w:customStyle="1" w:styleId="WW-WW8Num3z0">
    <w:name w:val="WW-WW8Num3z0"/>
    <w:rsid w:val="00F36246"/>
    <w:rPr>
      <w:i w:val="0"/>
    </w:rPr>
  </w:style>
  <w:style w:type="character" w:customStyle="1" w:styleId="WW-WW8Num4z0">
    <w:name w:val="WW-WW8Num4z0"/>
    <w:rsid w:val="00F36246"/>
    <w:rPr>
      <w:rFonts w:ascii="Wingdings" w:hAnsi="Wingdings"/>
    </w:rPr>
  </w:style>
  <w:style w:type="character" w:customStyle="1" w:styleId="WW-WW8Num5z0">
    <w:name w:val="WW-WW8Num5z0"/>
    <w:rsid w:val="00F36246"/>
    <w:rPr>
      <w:rFonts w:ascii="Wingdings" w:hAnsi="Wingdings"/>
    </w:rPr>
  </w:style>
  <w:style w:type="character" w:customStyle="1" w:styleId="WW-WW8Num6z0">
    <w:name w:val="WW-WW8Num6z0"/>
    <w:rsid w:val="00F36246"/>
    <w:rPr>
      <w:rFonts w:ascii="Wingdings" w:hAnsi="Wingdings"/>
    </w:rPr>
  </w:style>
  <w:style w:type="character" w:customStyle="1" w:styleId="WW-WW8Num7z0">
    <w:name w:val="WW-WW8Num7z0"/>
    <w:rsid w:val="00F36246"/>
    <w:rPr>
      <w:rFonts w:ascii="Wingdings" w:hAnsi="Wingdings"/>
    </w:rPr>
  </w:style>
  <w:style w:type="character" w:customStyle="1" w:styleId="WW-WW8Num8z0">
    <w:name w:val="WW-WW8Num8z0"/>
    <w:rsid w:val="00F36246"/>
    <w:rPr>
      <w:rFonts w:ascii="Wingdings" w:hAnsi="Wingdings"/>
    </w:rPr>
  </w:style>
  <w:style w:type="character" w:customStyle="1" w:styleId="WW-WW8Num9z0">
    <w:name w:val="WW-WW8Num9z0"/>
    <w:rsid w:val="00F36246"/>
    <w:rPr>
      <w:rFonts w:ascii="Courier New" w:hAnsi="Courier New"/>
    </w:rPr>
  </w:style>
  <w:style w:type="character" w:customStyle="1" w:styleId="WW-WW8Num10z0">
    <w:name w:val="WW-WW8Num10z0"/>
    <w:rsid w:val="00F36246"/>
    <w:rPr>
      <w:rFonts w:ascii="Wingdings" w:hAnsi="Wingdings"/>
    </w:rPr>
  </w:style>
  <w:style w:type="character" w:customStyle="1" w:styleId="WW-WW8Num11z0">
    <w:name w:val="WW-WW8Num11z0"/>
    <w:rsid w:val="00F36246"/>
    <w:rPr>
      <w:rFonts w:ascii="Wingdings" w:hAnsi="Wingdings"/>
    </w:rPr>
  </w:style>
  <w:style w:type="character" w:customStyle="1" w:styleId="WW-WW8Num12z0">
    <w:name w:val="WW-WW8Num12z0"/>
    <w:rsid w:val="00F36246"/>
    <w:rPr>
      <w:rFonts w:ascii="Wingdings" w:hAnsi="Wingdings"/>
    </w:rPr>
  </w:style>
  <w:style w:type="character" w:customStyle="1" w:styleId="WW-WW8Num13z0">
    <w:name w:val="WW-WW8Num13z0"/>
    <w:rsid w:val="00F36246"/>
    <w:rPr>
      <w:rFonts w:ascii="Symbol" w:hAnsi="Symbol"/>
      <w:i w:val="0"/>
    </w:rPr>
  </w:style>
  <w:style w:type="character" w:customStyle="1" w:styleId="WW-WW8Num14z0">
    <w:name w:val="WW-WW8Num14z0"/>
    <w:rsid w:val="00F36246"/>
    <w:rPr>
      <w:rFonts w:ascii="Symbol" w:hAnsi="Symbol"/>
      <w:color w:val="auto"/>
    </w:rPr>
  </w:style>
  <w:style w:type="character" w:customStyle="1" w:styleId="WW-WW8Num15z0">
    <w:name w:val="WW-WW8Num15z0"/>
    <w:rsid w:val="00F36246"/>
    <w:rPr>
      <w:rFonts w:ascii="Courier New" w:hAnsi="Courier New"/>
    </w:rPr>
  </w:style>
  <w:style w:type="character" w:customStyle="1" w:styleId="WW-WW8Num16z0">
    <w:name w:val="WW-WW8Num16z0"/>
    <w:rsid w:val="00F36246"/>
    <w:rPr>
      <w:rFonts w:ascii="Wingdings" w:hAnsi="Wingdings"/>
    </w:rPr>
  </w:style>
  <w:style w:type="character" w:customStyle="1" w:styleId="WW-WW8Num17z0">
    <w:name w:val="WW-WW8Num17z0"/>
    <w:rsid w:val="00F36246"/>
    <w:rPr>
      <w:rFonts w:ascii="Wingdings" w:hAnsi="Wingdings"/>
    </w:rPr>
  </w:style>
  <w:style w:type="character" w:customStyle="1" w:styleId="WW-WW8Num18z0">
    <w:name w:val="WW-WW8Num18z0"/>
    <w:rsid w:val="00F36246"/>
    <w:rPr>
      <w:rFonts w:ascii="Wingdings" w:hAnsi="Wingdings"/>
    </w:rPr>
  </w:style>
  <w:style w:type="character" w:customStyle="1" w:styleId="WW-WW8Num19z0">
    <w:name w:val="WW-WW8Num19z0"/>
    <w:rsid w:val="00F36246"/>
    <w:rPr>
      <w:b w:val="0"/>
    </w:rPr>
  </w:style>
  <w:style w:type="character" w:customStyle="1" w:styleId="WW-WW8Num20z0">
    <w:name w:val="WW-WW8Num20z0"/>
    <w:rsid w:val="00F36246"/>
    <w:rPr>
      <w:rFonts w:ascii="Courier New" w:hAnsi="Courier New"/>
    </w:rPr>
  </w:style>
  <w:style w:type="character" w:customStyle="1" w:styleId="WW-WW8Num21z0">
    <w:name w:val="WW-WW8Num21z0"/>
    <w:rsid w:val="00F36246"/>
    <w:rPr>
      <w:rFonts w:ascii="Wingdings" w:hAnsi="Wingdings"/>
    </w:rPr>
  </w:style>
  <w:style w:type="character" w:customStyle="1" w:styleId="WW-WW8Num22z0">
    <w:name w:val="WW-WW8Num22z0"/>
    <w:rsid w:val="00F36246"/>
    <w:rPr>
      <w:rFonts w:ascii="Wingdings" w:hAnsi="Wingdings"/>
    </w:rPr>
  </w:style>
  <w:style w:type="character" w:customStyle="1" w:styleId="WW-WW8Num23z0">
    <w:name w:val="WW-WW8Num23z0"/>
    <w:rsid w:val="00F36246"/>
    <w:rPr>
      <w:rFonts w:ascii="Symbol" w:hAnsi="Symbol"/>
    </w:rPr>
  </w:style>
  <w:style w:type="character" w:customStyle="1" w:styleId="WW-WW8Num23z1">
    <w:name w:val="WW-WW8Num23z1"/>
    <w:rsid w:val="00F36246"/>
    <w:rPr>
      <w:i w:val="0"/>
      <w:sz w:val="18"/>
      <w:szCs w:val="18"/>
    </w:rPr>
  </w:style>
  <w:style w:type="character" w:customStyle="1" w:styleId="WW-WW8Num23z2">
    <w:name w:val="WW-WW8Num23z2"/>
    <w:rsid w:val="00F36246"/>
    <w:rPr>
      <w:rFonts w:ascii="Wingdings" w:hAnsi="Wingdings"/>
      <w:i w:val="0"/>
    </w:rPr>
  </w:style>
  <w:style w:type="character" w:customStyle="1" w:styleId="WW-WW8Num24z0">
    <w:name w:val="WW-WW8Num24z0"/>
    <w:rsid w:val="00F36246"/>
    <w:rPr>
      <w:rFonts w:ascii="Wingdings" w:hAnsi="Wingdings"/>
    </w:rPr>
  </w:style>
  <w:style w:type="character" w:customStyle="1" w:styleId="WW-WW8Num25z0">
    <w:name w:val="WW-WW8Num25z0"/>
    <w:rsid w:val="00F36246"/>
    <w:rPr>
      <w:rFonts w:ascii="Courier New" w:hAnsi="Courier New"/>
    </w:rPr>
  </w:style>
  <w:style w:type="character" w:customStyle="1" w:styleId="WW-WW8Num26z0">
    <w:name w:val="WW-WW8Num26z0"/>
    <w:rsid w:val="00F36246"/>
    <w:rPr>
      <w:rFonts w:ascii="Wingdings" w:hAnsi="Wingdings"/>
    </w:rPr>
  </w:style>
  <w:style w:type="character" w:customStyle="1" w:styleId="WW-WW8Num27z0">
    <w:name w:val="WW-WW8Num27z0"/>
    <w:rsid w:val="00F36246"/>
    <w:rPr>
      <w:rFonts w:ascii="Wingdings" w:hAnsi="Wingdings"/>
    </w:rPr>
  </w:style>
  <w:style w:type="character" w:customStyle="1" w:styleId="WW-WW8Num28z0">
    <w:name w:val="WW-WW8Num28z0"/>
    <w:rsid w:val="00F36246"/>
    <w:rPr>
      <w:b w:val="0"/>
    </w:rPr>
  </w:style>
  <w:style w:type="character" w:customStyle="1" w:styleId="WW-WW8Num29z0">
    <w:name w:val="WW-WW8Num29z0"/>
    <w:rsid w:val="00F36246"/>
    <w:rPr>
      <w:rFonts w:ascii="Courier New" w:hAnsi="Courier New"/>
    </w:rPr>
  </w:style>
  <w:style w:type="character" w:customStyle="1" w:styleId="WW-WW8Num30z0">
    <w:name w:val="WW-WW8Num30z0"/>
    <w:rsid w:val="00F36246"/>
    <w:rPr>
      <w:rFonts w:ascii="Courier New" w:hAnsi="Courier New"/>
    </w:rPr>
  </w:style>
  <w:style w:type="character" w:customStyle="1" w:styleId="WW-WW8Num31z0">
    <w:name w:val="WW-WW8Num31z0"/>
    <w:rsid w:val="00F36246"/>
    <w:rPr>
      <w:rFonts w:ascii="Wingdings" w:hAnsi="Wingdings"/>
    </w:rPr>
  </w:style>
  <w:style w:type="character" w:customStyle="1" w:styleId="WW-WW8Num32z0">
    <w:name w:val="WW-WW8Num32z0"/>
    <w:rsid w:val="00F36246"/>
    <w:rPr>
      <w:rFonts w:ascii="Wingdings" w:hAnsi="Wingdings"/>
    </w:rPr>
  </w:style>
  <w:style w:type="character" w:customStyle="1" w:styleId="WW-WW8Num33z0">
    <w:name w:val="WW-WW8Num33z0"/>
    <w:rsid w:val="00F36246"/>
    <w:rPr>
      <w:rFonts w:ascii="Wingdings" w:hAnsi="Wingdings"/>
    </w:rPr>
  </w:style>
  <w:style w:type="character" w:customStyle="1" w:styleId="WW-WW8Num34z0">
    <w:name w:val="WW-WW8Num34z0"/>
    <w:rsid w:val="00F36246"/>
    <w:rPr>
      <w:rFonts w:ascii="Courier New" w:hAnsi="Courier New"/>
    </w:rPr>
  </w:style>
  <w:style w:type="character" w:customStyle="1" w:styleId="WW-WW8Num35z0">
    <w:name w:val="WW-WW8Num35z0"/>
    <w:rsid w:val="00F36246"/>
    <w:rPr>
      <w:rFonts w:ascii="Wingdings" w:hAnsi="Wingdings"/>
    </w:rPr>
  </w:style>
  <w:style w:type="character" w:customStyle="1" w:styleId="WW-WW8Num37z0">
    <w:name w:val="WW-WW8Num37z0"/>
    <w:rsid w:val="00F36246"/>
    <w:rPr>
      <w:rFonts w:ascii="Wingdings" w:hAnsi="Wingdings"/>
    </w:rPr>
  </w:style>
  <w:style w:type="character" w:customStyle="1" w:styleId="WW-WW8Num38z0">
    <w:name w:val="WW-WW8Num38z0"/>
    <w:rsid w:val="00F36246"/>
    <w:rPr>
      <w:rFonts w:ascii="Courier New" w:hAnsi="Courier New"/>
    </w:rPr>
  </w:style>
  <w:style w:type="character" w:customStyle="1" w:styleId="WW-WW8Num38z1">
    <w:name w:val="WW-WW8Num38z1"/>
    <w:rsid w:val="00F36246"/>
    <w:rPr>
      <w:rFonts w:ascii="Courier New" w:hAnsi="Courier New" w:cs="Times New Roman"/>
    </w:rPr>
  </w:style>
  <w:style w:type="character" w:customStyle="1" w:styleId="WW-WW8Num38z3">
    <w:name w:val="WW-WW8Num38z3"/>
    <w:rsid w:val="00F36246"/>
    <w:rPr>
      <w:rFonts w:ascii="Symbol" w:hAnsi="Symbol"/>
    </w:rPr>
  </w:style>
  <w:style w:type="character" w:customStyle="1" w:styleId="WW-WW8Num39z0">
    <w:name w:val="WW-WW8Num39z0"/>
    <w:rsid w:val="00F36246"/>
    <w:rPr>
      <w:rFonts w:ascii="Symbol" w:hAnsi="Symbol"/>
    </w:rPr>
  </w:style>
  <w:style w:type="character" w:customStyle="1" w:styleId="WW-WW8Num40z0">
    <w:name w:val="WW-WW8Num40z0"/>
    <w:rsid w:val="00F36246"/>
    <w:rPr>
      <w:rFonts w:ascii="Wingdings" w:hAnsi="Wingdings"/>
    </w:rPr>
  </w:style>
  <w:style w:type="character" w:customStyle="1" w:styleId="WW-WW8Num40z1">
    <w:name w:val="WW-WW8Num40z1"/>
    <w:rsid w:val="00F36246"/>
    <w:rPr>
      <w:rFonts w:ascii="Courier New" w:hAnsi="Courier New" w:cs="Courier New"/>
    </w:rPr>
  </w:style>
  <w:style w:type="character" w:customStyle="1" w:styleId="WW8Num40z3">
    <w:name w:val="WW8Num40z3"/>
    <w:rsid w:val="00F36246"/>
    <w:rPr>
      <w:rFonts w:ascii="Symbol" w:hAnsi="Symbol"/>
    </w:rPr>
  </w:style>
  <w:style w:type="character" w:customStyle="1" w:styleId="WW-WW8Num41z0">
    <w:name w:val="WW-WW8Num41z0"/>
    <w:rsid w:val="00F36246"/>
    <w:rPr>
      <w:i w:val="0"/>
    </w:rPr>
  </w:style>
  <w:style w:type="character" w:customStyle="1" w:styleId="WW-WW8Num42z0">
    <w:name w:val="WW-WW8Num42z0"/>
    <w:rsid w:val="00F36246"/>
    <w:rPr>
      <w:rFonts w:ascii="UniversalMath1 BT" w:hAnsi="UniversalMath1 BT"/>
    </w:rPr>
  </w:style>
  <w:style w:type="character" w:customStyle="1" w:styleId="WW-WW8Num43z0">
    <w:name w:val="WW-WW8Num43z0"/>
    <w:rsid w:val="00F36246"/>
    <w:rPr>
      <w:rFonts w:ascii="Wingdings" w:hAnsi="Wingdings"/>
    </w:rPr>
  </w:style>
  <w:style w:type="character" w:customStyle="1" w:styleId="WW-WW8Num44z0">
    <w:name w:val="WW-WW8Num44z0"/>
    <w:rsid w:val="00F36246"/>
    <w:rPr>
      <w:rFonts w:ascii="Wingdings" w:hAnsi="Wingdings"/>
    </w:rPr>
  </w:style>
  <w:style w:type="character" w:customStyle="1" w:styleId="WW-WW8Num45z1">
    <w:name w:val="WW-WW8Num45z1"/>
    <w:rsid w:val="00F36246"/>
    <w:rPr>
      <w:rFonts w:ascii="Courier New" w:hAnsi="Courier New" w:cs="Courier New"/>
    </w:rPr>
  </w:style>
  <w:style w:type="character" w:customStyle="1" w:styleId="WW-WW8Num48z1">
    <w:name w:val="WW-WW8Num48z1"/>
    <w:rsid w:val="00F36246"/>
    <w:rPr>
      <w:rFonts w:ascii="Courier New" w:hAnsi="Courier New" w:cs="Courier New"/>
    </w:rPr>
  </w:style>
  <w:style w:type="character" w:customStyle="1" w:styleId="WW8Num48z4">
    <w:name w:val="WW8Num48z4"/>
    <w:rsid w:val="00F36246"/>
    <w:rPr>
      <w:rFonts w:ascii="Courier New" w:hAnsi="Courier New" w:cs="Courier New"/>
    </w:rPr>
  </w:style>
  <w:style w:type="character" w:customStyle="1" w:styleId="WW8Num49z1">
    <w:name w:val="WW8Num49z1"/>
    <w:rsid w:val="00F36246"/>
    <w:rPr>
      <w:rFonts w:ascii="Courier New" w:hAnsi="Courier New" w:cs="Courier New"/>
    </w:rPr>
  </w:style>
  <w:style w:type="character" w:customStyle="1" w:styleId="WW8Num51z1">
    <w:name w:val="WW8Num51z1"/>
    <w:rsid w:val="00F36246"/>
    <w:rPr>
      <w:i w:val="0"/>
      <w:sz w:val="18"/>
      <w:szCs w:val="18"/>
    </w:rPr>
  </w:style>
  <w:style w:type="character" w:customStyle="1" w:styleId="WW8Num66z0">
    <w:name w:val="WW8Num66z0"/>
    <w:rsid w:val="00F36246"/>
    <w:rPr>
      <w:rFonts w:ascii="Wingdings" w:hAnsi="Wingdings"/>
    </w:rPr>
  </w:style>
  <w:style w:type="character" w:customStyle="1" w:styleId="WW8Num68z0">
    <w:name w:val="WW8Num68z0"/>
    <w:rsid w:val="00F36246"/>
    <w:rPr>
      <w:rFonts w:ascii="Wingdings" w:hAnsi="Wingdings"/>
    </w:rPr>
  </w:style>
  <w:style w:type="character" w:customStyle="1" w:styleId="WW-WW8Num72z0">
    <w:name w:val="WW-WW8Num72z0"/>
    <w:rsid w:val="00F36246"/>
    <w:rPr>
      <w:rFonts w:ascii="Wingdings" w:hAnsi="Wingdings"/>
    </w:rPr>
  </w:style>
  <w:style w:type="character" w:customStyle="1" w:styleId="WW8Num73z0">
    <w:name w:val="WW8Num73z0"/>
    <w:rsid w:val="00F36246"/>
    <w:rPr>
      <w:rFonts w:ascii="Wingdings" w:hAnsi="Wingdings"/>
    </w:rPr>
  </w:style>
  <w:style w:type="character" w:customStyle="1" w:styleId="WW-WW8Num75z0">
    <w:name w:val="WW-WW8Num75z0"/>
    <w:rsid w:val="00F36246"/>
    <w:rPr>
      <w:rFonts w:ascii="Wingdings" w:hAnsi="Wingdings"/>
    </w:rPr>
  </w:style>
  <w:style w:type="character" w:customStyle="1" w:styleId="WW8Num76z0">
    <w:name w:val="WW8Num76z0"/>
    <w:rsid w:val="00F36246"/>
    <w:rPr>
      <w:rFonts w:ascii="Symbol" w:hAnsi="Symbol"/>
    </w:rPr>
  </w:style>
  <w:style w:type="character" w:customStyle="1" w:styleId="WW8Num78z0">
    <w:name w:val="WW8Num78z0"/>
    <w:rsid w:val="00F36246"/>
    <w:rPr>
      <w:rFonts w:ascii="Wingdings" w:hAnsi="Wingdings"/>
    </w:rPr>
  </w:style>
  <w:style w:type="character" w:customStyle="1" w:styleId="WW8Num78z1">
    <w:name w:val="WW8Num78z1"/>
    <w:rsid w:val="00F36246"/>
    <w:rPr>
      <w:rFonts w:ascii="Courier New" w:hAnsi="Courier New" w:cs="Courier New"/>
    </w:rPr>
  </w:style>
  <w:style w:type="character" w:customStyle="1" w:styleId="Domylnaczcionkaakapitu2">
    <w:name w:val="Domyślna czcionka akapitu2"/>
    <w:rsid w:val="00F36246"/>
  </w:style>
  <w:style w:type="character" w:customStyle="1" w:styleId="WW8Num3z1">
    <w:name w:val="WW8Num3z1"/>
    <w:rsid w:val="00F36246"/>
    <w:rPr>
      <w:i w:val="0"/>
      <w:sz w:val="18"/>
      <w:szCs w:val="18"/>
    </w:rPr>
  </w:style>
  <w:style w:type="character" w:customStyle="1" w:styleId="WW8Num26z2">
    <w:name w:val="WW8Num26z2"/>
    <w:rsid w:val="00F36246"/>
    <w:rPr>
      <w:rFonts w:ascii="Wingdings" w:hAnsi="Wingdings"/>
      <w:i w:val="0"/>
    </w:rPr>
  </w:style>
  <w:style w:type="character" w:customStyle="1" w:styleId="WW8Num41z1">
    <w:name w:val="WW8Num41z1"/>
    <w:rsid w:val="00F36246"/>
    <w:rPr>
      <w:i w:val="0"/>
      <w:sz w:val="18"/>
      <w:szCs w:val="18"/>
    </w:rPr>
  </w:style>
  <w:style w:type="character" w:customStyle="1" w:styleId="WW8Num41z3">
    <w:name w:val="WW8Num41z3"/>
    <w:rsid w:val="00F36246"/>
    <w:rPr>
      <w:rFonts w:ascii="Symbol" w:hAnsi="Symbol"/>
    </w:rPr>
  </w:style>
  <w:style w:type="character" w:customStyle="1" w:styleId="WW8Num44z1">
    <w:name w:val="WW8Num44z1"/>
    <w:rsid w:val="00F36246"/>
    <w:rPr>
      <w:i w:val="0"/>
      <w:sz w:val="18"/>
      <w:szCs w:val="18"/>
    </w:rPr>
  </w:style>
  <w:style w:type="character" w:customStyle="1" w:styleId="WW8Num44z3">
    <w:name w:val="WW8Num44z3"/>
    <w:rsid w:val="00F36246"/>
    <w:rPr>
      <w:rFonts w:ascii="Wingdings" w:hAnsi="Wingdings"/>
      <w:i w:val="0"/>
    </w:rPr>
  </w:style>
  <w:style w:type="character" w:customStyle="1" w:styleId="WW8Num45z0">
    <w:name w:val="WW8Num45z0"/>
    <w:rsid w:val="00F36246"/>
    <w:rPr>
      <w:rFonts w:ascii="Wingdings" w:hAnsi="Wingdings"/>
    </w:rPr>
  </w:style>
  <w:style w:type="character" w:customStyle="1" w:styleId="WW8Num45z3">
    <w:name w:val="WW8Num45z3"/>
    <w:rsid w:val="00F36246"/>
    <w:rPr>
      <w:rFonts w:ascii="Symbol" w:hAnsi="Symbol"/>
    </w:rPr>
  </w:style>
  <w:style w:type="character" w:customStyle="1" w:styleId="WW8Num48z2">
    <w:name w:val="WW8Num48z2"/>
    <w:rsid w:val="00F36246"/>
    <w:rPr>
      <w:rFonts w:ascii="Wingdings" w:hAnsi="Wingdings"/>
    </w:rPr>
  </w:style>
  <w:style w:type="character" w:customStyle="1" w:styleId="WW8Num48z3">
    <w:name w:val="WW8Num48z3"/>
    <w:rsid w:val="00F36246"/>
    <w:rPr>
      <w:rFonts w:ascii="Wingdings" w:hAnsi="Wingdings"/>
    </w:rPr>
  </w:style>
  <w:style w:type="character" w:customStyle="1" w:styleId="WW8Num49z0">
    <w:name w:val="WW8Num49z0"/>
    <w:rsid w:val="00F36246"/>
    <w:rPr>
      <w:rFonts w:ascii="Wingdings" w:hAnsi="Wingdings"/>
    </w:rPr>
  </w:style>
  <w:style w:type="character" w:customStyle="1" w:styleId="WW8Num49z2">
    <w:name w:val="WW8Num49z2"/>
    <w:rsid w:val="00F36246"/>
    <w:rPr>
      <w:rFonts w:ascii="Wingdings" w:hAnsi="Wingdings"/>
    </w:rPr>
  </w:style>
  <w:style w:type="character" w:customStyle="1" w:styleId="WW-WW8Num50z1">
    <w:name w:val="WW-WW8Num50z1"/>
    <w:rsid w:val="00F36246"/>
    <w:rPr>
      <w:rFonts w:ascii="Courier New" w:hAnsi="Courier New" w:cs="Courier New"/>
    </w:rPr>
  </w:style>
  <w:style w:type="character" w:customStyle="1" w:styleId="WW8Num50z3">
    <w:name w:val="WW8Num50z3"/>
    <w:rsid w:val="00F36246"/>
    <w:rPr>
      <w:rFonts w:ascii="Symbol" w:hAnsi="Symbol"/>
    </w:rPr>
  </w:style>
  <w:style w:type="character" w:customStyle="1" w:styleId="WW8Num55z1">
    <w:name w:val="WW8Num55z1"/>
    <w:rsid w:val="00F36246"/>
    <w:rPr>
      <w:rFonts w:ascii="Courier New" w:hAnsi="Courier New" w:cs="Times New Roman"/>
    </w:rPr>
  </w:style>
  <w:style w:type="character" w:customStyle="1" w:styleId="WW8Num55z4">
    <w:name w:val="WW8Num55z4"/>
    <w:rsid w:val="00F36246"/>
    <w:rPr>
      <w:rFonts w:ascii="Courier New" w:hAnsi="Courier New" w:cs="Courier New"/>
    </w:rPr>
  </w:style>
  <w:style w:type="character" w:customStyle="1" w:styleId="WW-WW8Num65z0">
    <w:name w:val="WW-WW8Num65z0"/>
    <w:rsid w:val="00F36246"/>
    <w:rPr>
      <w:i w:val="0"/>
    </w:rPr>
  </w:style>
  <w:style w:type="character" w:customStyle="1" w:styleId="WW8Num72z1">
    <w:name w:val="WW8Num72z1"/>
    <w:rsid w:val="00F36246"/>
    <w:rPr>
      <w:rFonts w:ascii="Symbol" w:hAnsi="Symbol"/>
    </w:rPr>
  </w:style>
  <w:style w:type="character" w:customStyle="1" w:styleId="WW8Num76z1">
    <w:name w:val="WW8Num76z1"/>
    <w:rsid w:val="00F36246"/>
    <w:rPr>
      <w:rFonts w:ascii="Courier New" w:hAnsi="Courier New" w:cs="Times New Roman"/>
    </w:rPr>
  </w:style>
  <w:style w:type="character" w:customStyle="1" w:styleId="WW8Num76z3">
    <w:name w:val="WW8Num76z3"/>
    <w:rsid w:val="00F36246"/>
    <w:rPr>
      <w:rFonts w:ascii="Wingdings" w:hAnsi="Wingdings"/>
      <w:i w:val="0"/>
    </w:rPr>
  </w:style>
  <w:style w:type="character" w:customStyle="1" w:styleId="WW-WW8Num79z0">
    <w:name w:val="WW-WW8Num79z0"/>
    <w:rsid w:val="00F36246"/>
    <w:rPr>
      <w:rFonts w:ascii="Wingdings" w:hAnsi="Wingdings"/>
    </w:rPr>
  </w:style>
  <w:style w:type="character" w:customStyle="1" w:styleId="WW-WW8Num79z1">
    <w:name w:val="WW-WW8Num79z1"/>
    <w:rsid w:val="00F36246"/>
    <w:rPr>
      <w:rFonts w:ascii="Courier New" w:hAnsi="Courier New" w:cs="Courier New"/>
    </w:rPr>
  </w:style>
  <w:style w:type="character" w:customStyle="1" w:styleId="WW8Num79z3">
    <w:name w:val="WW8Num79z3"/>
    <w:rsid w:val="00F36246"/>
    <w:rPr>
      <w:rFonts w:ascii="Symbol" w:hAnsi="Symbol"/>
    </w:rPr>
  </w:style>
  <w:style w:type="character" w:customStyle="1" w:styleId="WW8Num82z0">
    <w:name w:val="WW8Num82z0"/>
    <w:rsid w:val="00F36246"/>
    <w:rPr>
      <w:rFonts w:ascii="Wingdings" w:hAnsi="Wingdings"/>
    </w:rPr>
  </w:style>
  <w:style w:type="character" w:customStyle="1" w:styleId="WW8Num82z1">
    <w:name w:val="WW8Num82z1"/>
    <w:rsid w:val="00F36246"/>
    <w:rPr>
      <w:rFonts w:ascii="Courier New" w:hAnsi="Courier New" w:cs="Courier New"/>
    </w:rPr>
  </w:style>
  <w:style w:type="character" w:customStyle="1" w:styleId="WW8Num82z3">
    <w:name w:val="WW8Num82z3"/>
    <w:rsid w:val="00F36246"/>
    <w:rPr>
      <w:rFonts w:ascii="Symbol" w:hAnsi="Symbol"/>
    </w:rPr>
  </w:style>
  <w:style w:type="character" w:customStyle="1" w:styleId="WW8Num84z0">
    <w:name w:val="WW8Num84z0"/>
    <w:rsid w:val="00F36246"/>
    <w:rPr>
      <w:rFonts w:ascii="Symbol" w:hAnsi="Symbol"/>
    </w:rPr>
  </w:style>
  <w:style w:type="character" w:customStyle="1" w:styleId="WW8Num84z1">
    <w:name w:val="WW8Num84z1"/>
    <w:rsid w:val="00F36246"/>
    <w:rPr>
      <w:rFonts w:ascii="Courier New" w:hAnsi="Courier New" w:cs="Times New Roman"/>
    </w:rPr>
  </w:style>
  <w:style w:type="character" w:customStyle="1" w:styleId="WW8Num84z3">
    <w:name w:val="WW8Num84z3"/>
    <w:rsid w:val="00F36246"/>
    <w:rPr>
      <w:rFonts w:ascii="Wingdings" w:hAnsi="Wingdings"/>
      <w:i w:val="0"/>
    </w:rPr>
  </w:style>
  <w:style w:type="character" w:customStyle="1" w:styleId="WW8Num86z0">
    <w:name w:val="WW8Num86z0"/>
    <w:rsid w:val="00F36246"/>
    <w:rPr>
      <w:rFonts w:ascii="Wingdings" w:hAnsi="Wingdings"/>
    </w:rPr>
  </w:style>
  <w:style w:type="character" w:customStyle="1" w:styleId="WW8Num86z1">
    <w:name w:val="WW8Num86z1"/>
    <w:rsid w:val="00F36246"/>
    <w:rPr>
      <w:rFonts w:ascii="Courier New" w:hAnsi="Courier New" w:cs="Courier New"/>
    </w:rPr>
  </w:style>
  <w:style w:type="character" w:customStyle="1" w:styleId="WW8Num86z3">
    <w:name w:val="WW8Num86z3"/>
    <w:rsid w:val="00F36246"/>
    <w:rPr>
      <w:rFonts w:ascii="Symbol" w:hAnsi="Symbol"/>
    </w:rPr>
  </w:style>
  <w:style w:type="character" w:customStyle="1" w:styleId="WW8Num87z0">
    <w:name w:val="WW8Num87z0"/>
    <w:rsid w:val="00F36246"/>
    <w:rPr>
      <w:rFonts w:ascii="Wingdings" w:hAnsi="Wingdings"/>
    </w:rPr>
  </w:style>
  <w:style w:type="character" w:customStyle="1" w:styleId="WW8Num87z1">
    <w:name w:val="WW8Num87z1"/>
    <w:rsid w:val="00F36246"/>
    <w:rPr>
      <w:rFonts w:ascii="Courier New" w:hAnsi="Courier New" w:cs="Courier New"/>
    </w:rPr>
  </w:style>
  <w:style w:type="character" w:customStyle="1" w:styleId="WW8Num87z3">
    <w:name w:val="WW8Num87z3"/>
    <w:rsid w:val="00F36246"/>
    <w:rPr>
      <w:rFonts w:ascii="Wingdings" w:hAnsi="Wingdings"/>
    </w:rPr>
  </w:style>
  <w:style w:type="character" w:customStyle="1" w:styleId="WW8Num91z0">
    <w:name w:val="WW8Num91z0"/>
    <w:rsid w:val="00F36246"/>
    <w:rPr>
      <w:rFonts w:ascii="Courier New" w:hAnsi="Courier New"/>
    </w:rPr>
  </w:style>
  <w:style w:type="character" w:customStyle="1" w:styleId="WW8Num91z1">
    <w:name w:val="WW8Num91z1"/>
    <w:rsid w:val="00F36246"/>
    <w:rPr>
      <w:rFonts w:ascii="Courier New" w:hAnsi="Courier New" w:cs="Courier New"/>
    </w:rPr>
  </w:style>
  <w:style w:type="character" w:customStyle="1" w:styleId="WW8Num91z3">
    <w:name w:val="WW8Num91z3"/>
    <w:rsid w:val="00F36246"/>
    <w:rPr>
      <w:rFonts w:ascii="Symbol" w:hAnsi="Symbol"/>
    </w:rPr>
  </w:style>
  <w:style w:type="character" w:customStyle="1" w:styleId="WW8Num92z0">
    <w:name w:val="WW8Num92z0"/>
    <w:rsid w:val="00F36246"/>
    <w:rPr>
      <w:rFonts w:ascii="Wingdings" w:hAnsi="Wingdings"/>
    </w:rPr>
  </w:style>
  <w:style w:type="character" w:customStyle="1" w:styleId="WW8Num92z1">
    <w:name w:val="WW8Num92z1"/>
    <w:rsid w:val="00F36246"/>
    <w:rPr>
      <w:rFonts w:ascii="Courier New" w:hAnsi="Courier New" w:cs="Courier New"/>
    </w:rPr>
  </w:style>
  <w:style w:type="character" w:customStyle="1" w:styleId="WW8Num92z3">
    <w:name w:val="WW8Num92z3"/>
    <w:rsid w:val="00F36246"/>
    <w:rPr>
      <w:rFonts w:ascii="Symbol" w:hAnsi="Symbol"/>
    </w:rPr>
  </w:style>
  <w:style w:type="character" w:customStyle="1" w:styleId="WW-Absatz-Standardschriftart12">
    <w:name w:val="WW-Absatz-Standardschriftart12"/>
    <w:rsid w:val="00F36246"/>
  </w:style>
  <w:style w:type="character" w:customStyle="1" w:styleId="WW-Absatz-Standardschriftart11">
    <w:name w:val="WW-Absatz-Standardschriftart11"/>
    <w:rsid w:val="00F36246"/>
  </w:style>
  <w:style w:type="character" w:customStyle="1" w:styleId="WW8Num1z1">
    <w:name w:val="WW8Num1z1"/>
    <w:rsid w:val="00F36246"/>
    <w:rPr>
      <w:i w:val="0"/>
      <w:sz w:val="18"/>
      <w:szCs w:val="18"/>
    </w:rPr>
  </w:style>
  <w:style w:type="character" w:customStyle="1" w:styleId="WW-WW8Num2z0111">
    <w:name w:val="WW-WW8Num2z0111"/>
    <w:rsid w:val="00F36246"/>
    <w:rPr>
      <w:rFonts w:ascii="Symbol" w:hAnsi="Symbol"/>
      <w:color w:val="auto"/>
    </w:rPr>
  </w:style>
  <w:style w:type="character" w:customStyle="1" w:styleId="WW-WW8Num3z01">
    <w:name w:val="WW-WW8Num3z01"/>
    <w:rsid w:val="00F36246"/>
    <w:rPr>
      <w:rFonts w:ascii="Wingdings" w:hAnsi="Wingdings"/>
    </w:rPr>
  </w:style>
  <w:style w:type="character" w:customStyle="1" w:styleId="WW8Num4z3">
    <w:name w:val="WW8Num4z3"/>
    <w:rsid w:val="00F36246"/>
    <w:rPr>
      <w:rFonts w:ascii="Symbol" w:hAnsi="Symbol"/>
    </w:rPr>
  </w:style>
  <w:style w:type="character" w:customStyle="1" w:styleId="WW8Num4z4">
    <w:name w:val="WW8Num4z4"/>
    <w:rsid w:val="00F36246"/>
    <w:rPr>
      <w:rFonts w:ascii="Courier New" w:hAnsi="Courier New"/>
    </w:rPr>
  </w:style>
  <w:style w:type="character" w:customStyle="1" w:styleId="WW8Num39z1">
    <w:name w:val="WW8Num39z1"/>
    <w:rsid w:val="00F36246"/>
    <w:rPr>
      <w:rFonts w:ascii="Times New Roman" w:hAnsi="Times New Roman" w:cs="Times New Roman"/>
    </w:rPr>
  </w:style>
  <w:style w:type="character" w:customStyle="1" w:styleId="WW8Num39z2">
    <w:name w:val="WW8Num39z2"/>
    <w:rsid w:val="00F36246"/>
    <w:rPr>
      <w:rFonts w:ascii="Symbol" w:hAnsi="Symbol"/>
      <w:color w:val="000000"/>
    </w:rPr>
  </w:style>
  <w:style w:type="character" w:customStyle="1" w:styleId="WW8Num39z3">
    <w:name w:val="WW8Num39z3"/>
    <w:rsid w:val="00F36246"/>
    <w:rPr>
      <w:rFonts w:ascii="Wingdings" w:hAnsi="Wingdings"/>
    </w:rPr>
  </w:style>
  <w:style w:type="character" w:customStyle="1" w:styleId="WW8Num41z2">
    <w:name w:val="WW8Num41z2"/>
    <w:rsid w:val="00F36246"/>
    <w:rPr>
      <w:rFonts w:ascii="Wingdings" w:hAnsi="Wingdings"/>
      <w:i w:val="0"/>
    </w:rPr>
  </w:style>
  <w:style w:type="character" w:customStyle="1" w:styleId="WW-WW8Num47z0">
    <w:name w:val="WW-WW8Num47z0"/>
    <w:rsid w:val="00F36246"/>
    <w:rPr>
      <w:rFonts w:ascii="Wingdings" w:hAnsi="Wingdings"/>
    </w:rPr>
  </w:style>
  <w:style w:type="character" w:customStyle="1" w:styleId="WW-WW8Num57z0">
    <w:name w:val="WW-WW8Num57z0"/>
    <w:rsid w:val="00F36246"/>
    <w:rPr>
      <w:rFonts w:ascii="Wingdings" w:hAnsi="Wingdings"/>
    </w:rPr>
  </w:style>
  <w:style w:type="character" w:customStyle="1" w:styleId="WW-WW8Num61z1">
    <w:name w:val="WW-WW8Num61z1"/>
    <w:rsid w:val="00F36246"/>
    <w:rPr>
      <w:rFonts w:ascii="Courier New" w:hAnsi="Courier New" w:cs="Courier New"/>
    </w:rPr>
  </w:style>
  <w:style w:type="character" w:customStyle="1" w:styleId="WW-WW8Num63z0">
    <w:name w:val="WW-WW8Num63z0"/>
    <w:rsid w:val="00F36246"/>
    <w:rPr>
      <w:rFonts w:ascii="Wingdings" w:hAnsi="Wingdings"/>
    </w:rPr>
  </w:style>
  <w:style w:type="character" w:customStyle="1" w:styleId="WW-Absatz-Standardschriftart111">
    <w:name w:val="WW-Absatz-Standardschriftart111"/>
    <w:rsid w:val="00F36246"/>
  </w:style>
  <w:style w:type="character" w:customStyle="1" w:styleId="WW-WW8Num1z0">
    <w:name w:val="WW-WW8Num1z0"/>
    <w:rsid w:val="00F36246"/>
    <w:rPr>
      <w:i w:val="0"/>
    </w:rPr>
  </w:style>
  <w:style w:type="character" w:customStyle="1" w:styleId="WW-WW8Num1z1">
    <w:name w:val="WW-WW8Num1z1"/>
    <w:rsid w:val="00F36246"/>
    <w:rPr>
      <w:i w:val="0"/>
      <w:sz w:val="18"/>
      <w:szCs w:val="18"/>
    </w:rPr>
  </w:style>
  <w:style w:type="character" w:customStyle="1" w:styleId="WW-WW8Num2z01111">
    <w:name w:val="WW-WW8Num2z01111"/>
    <w:rsid w:val="00F36246"/>
    <w:rPr>
      <w:rFonts w:ascii="Symbol" w:hAnsi="Symbol"/>
      <w:color w:val="auto"/>
    </w:rPr>
  </w:style>
  <w:style w:type="character" w:customStyle="1" w:styleId="WW-WW8Num3z011">
    <w:name w:val="WW-WW8Num3z011"/>
    <w:rsid w:val="00F36246"/>
    <w:rPr>
      <w:rFonts w:ascii="Wingdings" w:hAnsi="Wingdings"/>
    </w:rPr>
  </w:style>
  <w:style w:type="character" w:customStyle="1" w:styleId="WW-WW8Num4z01">
    <w:name w:val="WW-WW8Num4z01"/>
    <w:rsid w:val="00F36246"/>
    <w:rPr>
      <w:rFonts w:ascii="Wingdings" w:hAnsi="Wingdings"/>
    </w:rPr>
  </w:style>
  <w:style w:type="character" w:customStyle="1" w:styleId="WW-WW8Num4z1">
    <w:name w:val="WW-WW8Num4z1"/>
    <w:rsid w:val="00F36246"/>
    <w:rPr>
      <w:rFonts w:ascii="Symbol" w:hAnsi="Symbol"/>
      <w:color w:val="000000"/>
    </w:rPr>
  </w:style>
  <w:style w:type="character" w:customStyle="1" w:styleId="WW-WW8Num4z3">
    <w:name w:val="WW-WW8Num4z3"/>
    <w:rsid w:val="00F36246"/>
    <w:rPr>
      <w:rFonts w:ascii="Symbol" w:hAnsi="Symbol"/>
    </w:rPr>
  </w:style>
  <w:style w:type="character" w:customStyle="1" w:styleId="WW-WW8Num4z4">
    <w:name w:val="WW-WW8Num4z4"/>
    <w:rsid w:val="00F36246"/>
    <w:rPr>
      <w:rFonts w:ascii="Courier New" w:hAnsi="Courier New"/>
    </w:rPr>
  </w:style>
  <w:style w:type="character" w:customStyle="1" w:styleId="WW-WW8Num5z01">
    <w:name w:val="WW-WW8Num5z01"/>
    <w:rsid w:val="00F36246"/>
    <w:rPr>
      <w:rFonts w:ascii="Wingdings" w:hAnsi="Wingdings"/>
    </w:rPr>
  </w:style>
  <w:style w:type="character" w:customStyle="1" w:styleId="WW-WW8Num6z01">
    <w:name w:val="WW-WW8Num6z01"/>
    <w:rsid w:val="00F36246"/>
    <w:rPr>
      <w:rFonts w:ascii="Wingdings" w:hAnsi="Wingdings"/>
    </w:rPr>
  </w:style>
  <w:style w:type="character" w:customStyle="1" w:styleId="WW-WW8Num7z01">
    <w:name w:val="WW-WW8Num7z01"/>
    <w:rsid w:val="00F36246"/>
    <w:rPr>
      <w:rFonts w:ascii="Wingdings" w:hAnsi="Wingdings"/>
    </w:rPr>
  </w:style>
  <w:style w:type="character" w:customStyle="1" w:styleId="WW-WW8Num8z01">
    <w:name w:val="WW-WW8Num8z01"/>
    <w:rsid w:val="00F36246"/>
    <w:rPr>
      <w:rFonts w:ascii="Wingdings" w:hAnsi="Wingdings"/>
    </w:rPr>
  </w:style>
  <w:style w:type="character" w:customStyle="1" w:styleId="WW-WW8Num9z01">
    <w:name w:val="WW-WW8Num9z01"/>
    <w:rsid w:val="00F36246"/>
    <w:rPr>
      <w:rFonts w:ascii="Courier New" w:hAnsi="Courier New"/>
    </w:rPr>
  </w:style>
  <w:style w:type="character" w:customStyle="1" w:styleId="WW-WW8Num10z01">
    <w:name w:val="WW-WW8Num10z01"/>
    <w:rsid w:val="00F36246"/>
    <w:rPr>
      <w:rFonts w:ascii="Wingdings" w:hAnsi="Wingdings"/>
    </w:rPr>
  </w:style>
  <w:style w:type="character" w:customStyle="1" w:styleId="WW-WW8Num11z01">
    <w:name w:val="WW-WW8Num11z01"/>
    <w:rsid w:val="00F36246"/>
    <w:rPr>
      <w:rFonts w:ascii="Wingdings" w:hAnsi="Wingdings"/>
    </w:rPr>
  </w:style>
  <w:style w:type="character" w:customStyle="1" w:styleId="WW-WW8Num12z01">
    <w:name w:val="WW-WW8Num12z01"/>
    <w:rsid w:val="00F36246"/>
    <w:rPr>
      <w:rFonts w:ascii="Wingdings" w:hAnsi="Wingdings"/>
    </w:rPr>
  </w:style>
  <w:style w:type="character" w:customStyle="1" w:styleId="WW-WW8Num14z01">
    <w:name w:val="WW-WW8Num14z01"/>
    <w:rsid w:val="00F36246"/>
    <w:rPr>
      <w:rFonts w:ascii="Symbol" w:hAnsi="Symbol"/>
      <w:color w:val="auto"/>
    </w:rPr>
  </w:style>
  <w:style w:type="character" w:customStyle="1" w:styleId="WW-WW8Num15z01">
    <w:name w:val="WW-WW8Num15z01"/>
    <w:rsid w:val="00F36246"/>
    <w:rPr>
      <w:rFonts w:ascii="Courier New" w:hAnsi="Courier New"/>
    </w:rPr>
  </w:style>
  <w:style w:type="character" w:customStyle="1" w:styleId="WW-WW8Num16z01">
    <w:name w:val="WW-WW8Num16z01"/>
    <w:rsid w:val="00F36246"/>
    <w:rPr>
      <w:rFonts w:ascii="Wingdings" w:hAnsi="Wingdings"/>
    </w:rPr>
  </w:style>
  <w:style w:type="character" w:customStyle="1" w:styleId="WW-WW8Num17z01">
    <w:name w:val="WW-WW8Num17z01"/>
    <w:rsid w:val="00F36246"/>
    <w:rPr>
      <w:rFonts w:ascii="Wingdings" w:hAnsi="Wingdings"/>
    </w:rPr>
  </w:style>
  <w:style w:type="character" w:customStyle="1" w:styleId="WW-WW8Num18z01">
    <w:name w:val="WW-WW8Num18z01"/>
    <w:rsid w:val="00F36246"/>
    <w:rPr>
      <w:rFonts w:ascii="Wingdings" w:hAnsi="Wingdings"/>
    </w:rPr>
  </w:style>
  <w:style w:type="character" w:customStyle="1" w:styleId="WW-WW8Num19z01">
    <w:name w:val="WW-WW8Num19z01"/>
    <w:rsid w:val="00F36246"/>
    <w:rPr>
      <w:b w:val="0"/>
    </w:rPr>
  </w:style>
  <w:style w:type="character" w:customStyle="1" w:styleId="WW-WW8Num20z01">
    <w:name w:val="WW-WW8Num20z01"/>
    <w:rsid w:val="00F36246"/>
    <w:rPr>
      <w:rFonts w:ascii="Courier New" w:hAnsi="Courier New"/>
    </w:rPr>
  </w:style>
  <w:style w:type="character" w:customStyle="1" w:styleId="WW-WW8Num21z01">
    <w:name w:val="WW-WW8Num21z01"/>
    <w:rsid w:val="00F36246"/>
    <w:rPr>
      <w:rFonts w:ascii="Wingdings" w:hAnsi="Wingdings"/>
    </w:rPr>
  </w:style>
  <w:style w:type="character" w:customStyle="1" w:styleId="WW-WW8Num22z01">
    <w:name w:val="WW-WW8Num22z01"/>
    <w:rsid w:val="00F36246"/>
    <w:rPr>
      <w:rFonts w:ascii="Wingdings" w:hAnsi="Wingdings"/>
    </w:rPr>
  </w:style>
  <w:style w:type="character" w:customStyle="1" w:styleId="WW-WW8Num23z01">
    <w:name w:val="WW-WW8Num23z01"/>
    <w:rsid w:val="00F36246"/>
    <w:rPr>
      <w:rFonts w:ascii="Symbol" w:hAnsi="Symbol"/>
    </w:rPr>
  </w:style>
  <w:style w:type="character" w:customStyle="1" w:styleId="WW-WW8Num24z01">
    <w:name w:val="WW-WW8Num24z01"/>
    <w:rsid w:val="00F36246"/>
    <w:rPr>
      <w:rFonts w:ascii="Wingdings" w:hAnsi="Wingdings"/>
    </w:rPr>
  </w:style>
  <w:style w:type="character" w:customStyle="1" w:styleId="WW-WW8Num25z01">
    <w:name w:val="WW-WW8Num25z01"/>
    <w:rsid w:val="00F36246"/>
    <w:rPr>
      <w:rFonts w:ascii="Courier New" w:hAnsi="Courier New"/>
    </w:rPr>
  </w:style>
  <w:style w:type="character" w:customStyle="1" w:styleId="WW-WW8Num26z01">
    <w:name w:val="WW-WW8Num26z01"/>
    <w:rsid w:val="00F36246"/>
    <w:rPr>
      <w:rFonts w:ascii="Wingdings" w:hAnsi="Wingdings"/>
    </w:rPr>
  </w:style>
  <w:style w:type="character" w:customStyle="1" w:styleId="WW-WW8Num28z01">
    <w:name w:val="WW-WW8Num28z01"/>
    <w:rsid w:val="00F36246"/>
    <w:rPr>
      <w:b w:val="0"/>
    </w:rPr>
  </w:style>
  <w:style w:type="character" w:customStyle="1" w:styleId="WW-WW8Num29z01">
    <w:name w:val="WW-WW8Num29z01"/>
    <w:rsid w:val="00F36246"/>
    <w:rPr>
      <w:rFonts w:ascii="Courier New" w:hAnsi="Courier New"/>
    </w:rPr>
  </w:style>
  <w:style w:type="character" w:customStyle="1" w:styleId="WW-WW8Num30z01">
    <w:name w:val="WW-WW8Num30z01"/>
    <w:rsid w:val="00F36246"/>
    <w:rPr>
      <w:rFonts w:ascii="Courier New" w:hAnsi="Courier New"/>
    </w:rPr>
  </w:style>
  <w:style w:type="character" w:customStyle="1" w:styleId="WW-WW8Num32z01">
    <w:name w:val="WW-WW8Num32z01"/>
    <w:rsid w:val="00F36246"/>
    <w:rPr>
      <w:rFonts w:ascii="Wingdings" w:hAnsi="Wingdings"/>
    </w:rPr>
  </w:style>
  <w:style w:type="character" w:customStyle="1" w:styleId="WW-WW8Num33z01">
    <w:name w:val="WW-WW8Num33z01"/>
    <w:rsid w:val="00F36246"/>
    <w:rPr>
      <w:rFonts w:ascii="Wingdings" w:hAnsi="Wingdings"/>
    </w:rPr>
  </w:style>
  <w:style w:type="character" w:customStyle="1" w:styleId="WW-WW8Num34z01">
    <w:name w:val="WW-WW8Num34z01"/>
    <w:rsid w:val="00F36246"/>
    <w:rPr>
      <w:rFonts w:ascii="Courier New" w:hAnsi="Courier New"/>
    </w:rPr>
  </w:style>
  <w:style w:type="character" w:customStyle="1" w:styleId="WW-WW8Num35z01">
    <w:name w:val="WW-WW8Num35z01"/>
    <w:rsid w:val="00F36246"/>
    <w:rPr>
      <w:rFonts w:ascii="Wingdings" w:hAnsi="Wingdings"/>
    </w:rPr>
  </w:style>
  <w:style w:type="character" w:customStyle="1" w:styleId="WW-WW8Num36z0">
    <w:name w:val="WW-WW8Num36z0"/>
    <w:rsid w:val="00F36246"/>
    <w:rPr>
      <w:rFonts w:ascii="Wingdings" w:hAnsi="Wingdings"/>
    </w:rPr>
  </w:style>
  <w:style w:type="character" w:customStyle="1" w:styleId="WW-WW8Num37z01">
    <w:name w:val="WW-WW8Num37z01"/>
    <w:rsid w:val="00F36246"/>
    <w:rPr>
      <w:rFonts w:ascii="Wingdings" w:hAnsi="Wingdings"/>
    </w:rPr>
  </w:style>
  <w:style w:type="character" w:customStyle="1" w:styleId="WW-WW8Num38z01">
    <w:name w:val="WW-WW8Num38z01"/>
    <w:rsid w:val="00F36246"/>
    <w:rPr>
      <w:rFonts w:ascii="Courier New" w:hAnsi="Courier New"/>
    </w:rPr>
  </w:style>
  <w:style w:type="character" w:customStyle="1" w:styleId="WW-WW8Num39z1">
    <w:name w:val="WW-WW8Num39z1"/>
    <w:rsid w:val="00F36246"/>
    <w:rPr>
      <w:rFonts w:ascii="Times New Roman" w:hAnsi="Times New Roman" w:cs="Times New Roman"/>
    </w:rPr>
  </w:style>
  <w:style w:type="character" w:customStyle="1" w:styleId="WW-WW8Num39z2">
    <w:name w:val="WW-WW8Num39z2"/>
    <w:rsid w:val="00F36246"/>
    <w:rPr>
      <w:rFonts w:ascii="Symbol" w:hAnsi="Symbol"/>
      <w:color w:val="000000"/>
    </w:rPr>
  </w:style>
  <w:style w:type="character" w:customStyle="1" w:styleId="WW-WW8Num39z3">
    <w:name w:val="WW-WW8Num39z3"/>
    <w:rsid w:val="00F36246"/>
    <w:rPr>
      <w:rFonts w:ascii="Wingdings" w:hAnsi="Wingdings"/>
    </w:rPr>
  </w:style>
  <w:style w:type="character" w:customStyle="1" w:styleId="WW-WW8Num41z01">
    <w:name w:val="WW-WW8Num41z01"/>
    <w:rsid w:val="00F36246"/>
    <w:rPr>
      <w:i w:val="0"/>
    </w:rPr>
  </w:style>
  <w:style w:type="character" w:customStyle="1" w:styleId="WW-WW8Num41z1">
    <w:name w:val="WW-WW8Num41z1"/>
    <w:rsid w:val="00F36246"/>
    <w:rPr>
      <w:i w:val="0"/>
      <w:sz w:val="18"/>
      <w:szCs w:val="18"/>
    </w:rPr>
  </w:style>
  <w:style w:type="character" w:customStyle="1" w:styleId="WW-WW8Num41z2">
    <w:name w:val="WW-WW8Num41z2"/>
    <w:rsid w:val="00F36246"/>
    <w:rPr>
      <w:rFonts w:ascii="Wingdings" w:hAnsi="Wingdings"/>
      <w:i w:val="0"/>
    </w:rPr>
  </w:style>
  <w:style w:type="character" w:customStyle="1" w:styleId="WW-WW8Num42z01">
    <w:name w:val="WW-WW8Num42z01"/>
    <w:rsid w:val="00F36246"/>
    <w:rPr>
      <w:rFonts w:ascii="UniversalMath1 BT" w:hAnsi="UniversalMath1 BT"/>
    </w:rPr>
  </w:style>
  <w:style w:type="character" w:customStyle="1" w:styleId="WW-WW8Num43z01">
    <w:name w:val="WW-WW8Num43z01"/>
    <w:rsid w:val="00F36246"/>
    <w:rPr>
      <w:rFonts w:ascii="Wingdings" w:hAnsi="Wingdings"/>
    </w:rPr>
  </w:style>
  <w:style w:type="character" w:customStyle="1" w:styleId="WW-WW8Num44z01">
    <w:name w:val="WW-WW8Num44z01"/>
    <w:rsid w:val="00F36246"/>
    <w:rPr>
      <w:rFonts w:ascii="Wingdings" w:hAnsi="Wingdings"/>
    </w:rPr>
  </w:style>
  <w:style w:type="character" w:customStyle="1" w:styleId="WW-WW8Num45z0">
    <w:name w:val="WW-WW8Num45z0"/>
    <w:rsid w:val="00F36246"/>
    <w:rPr>
      <w:rFonts w:ascii="Wingdings" w:hAnsi="Wingdings"/>
    </w:rPr>
  </w:style>
  <w:style w:type="character" w:customStyle="1" w:styleId="WW-WW8Num46z0">
    <w:name w:val="WW-WW8Num46z0"/>
    <w:rsid w:val="00F36246"/>
    <w:rPr>
      <w:rFonts w:ascii="Wingdings" w:hAnsi="Wingdings"/>
    </w:rPr>
  </w:style>
  <w:style w:type="character" w:customStyle="1" w:styleId="WW-WW8Num47z01">
    <w:name w:val="WW-WW8Num47z01"/>
    <w:rsid w:val="00F36246"/>
    <w:rPr>
      <w:rFonts w:ascii="Wingdings" w:hAnsi="Wingdings"/>
    </w:rPr>
  </w:style>
  <w:style w:type="character" w:customStyle="1" w:styleId="WW-WW8Num48z0">
    <w:name w:val="WW-WW8Num48z0"/>
    <w:rsid w:val="00F36246"/>
    <w:rPr>
      <w:rFonts w:ascii="Wingdings" w:hAnsi="Wingdings"/>
    </w:rPr>
  </w:style>
  <w:style w:type="character" w:customStyle="1" w:styleId="WW-WW8Num49z0">
    <w:name w:val="WW-WW8Num49z0"/>
    <w:rsid w:val="00F36246"/>
    <w:rPr>
      <w:rFonts w:ascii="Wingdings" w:hAnsi="Wingdings"/>
    </w:rPr>
  </w:style>
  <w:style w:type="character" w:customStyle="1" w:styleId="WW-WW8Num50z0">
    <w:name w:val="WW-WW8Num50z0"/>
    <w:rsid w:val="00F36246"/>
    <w:rPr>
      <w:rFonts w:ascii="Wingdings" w:hAnsi="Wingdings"/>
    </w:rPr>
  </w:style>
  <w:style w:type="character" w:customStyle="1" w:styleId="WW-WW8Num52z0">
    <w:name w:val="WW-WW8Num52z0"/>
    <w:rsid w:val="00F36246"/>
    <w:rPr>
      <w:rFonts w:ascii="Wingdings" w:hAnsi="Wingdings"/>
    </w:rPr>
  </w:style>
  <w:style w:type="character" w:customStyle="1" w:styleId="WW-WW8Num53z0">
    <w:name w:val="WW-WW8Num53z0"/>
    <w:rsid w:val="00F36246"/>
    <w:rPr>
      <w:rFonts w:ascii="Courier New" w:hAnsi="Courier New"/>
    </w:rPr>
  </w:style>
  <w:style w:type="character" w:customStyle="1" w:styleId="WW-WW8Num54z0">
    <w:name w:val="WW-WW8Num54z0"/>
    <w:rsid w:val="00F36246"/>
    <w:rPr>
      <w:rFonts w:ascii="Wingdings" w:hAnsi="Wingdings"/>
    </w:rPr>
  </w:style>
  <w:style w:type="character" w:customStyle="1" w:styleId="WW-WW8Num55z0">
    <w:name w:val="WW-WW8Num55z0"/>
    <w:rsid w:val="00F36246"/>
    <w:rPr>
      <w:rFonts w:ascii="Wingdings" w:hAnsi="Wingdings"/>
    </w:rPr>
  </w:style>
  <w:style w:type="character" w:customStyle="1" w:styleId="WW-WW8Num56z0">
    <w:name w:val="WW-WW8Num56z0"/>
    <w:rsid w:val="00F36246"/>
    <w:rPr>
      <w:rFonts w:ascii="Wingdings" w:hAnsi="Wingdings"/>
    </w:rPr>
  </w:style>
  <w:style w:type="character" w:customStyle="1" w:styleId="WW-WW8Num57z01">
    <w:name w:val="WW-WW8Num57z01"/>
    <w:rsid w:val="00F36246"/>
    <w:rPr>
      <w:rFonts w:ascii="Wingdings" w:hAnsi="Wingdings"/>
    </w:rPr>
  </w:style>
  <w:style w:type="character" w:customStyle="1" w:styleId="WW-WW8Num58z0">
    <w:name w:val="WW-WW8Num58z0"/>
    <w:rsid w:val="00F36246"/>
    <w:rPr>
      <w:rFonts w:ascii="Wingdings" w:hAnsi="Wingdings"/>
    </w:rPr>
  </w:style>
  <w:style w:type="character" w:customStyle="1" w:styleId="WW-WW8Num60z0">
    <w:name w:val="WW-WW8Num60z0"/>
    <w:rsid w:val="00F36246"/>
    <w:rPr>
      <w:rFonts w:ascii="Wingdings" w:hAnsi="Wingdings"/>
    </w:rPr>
  </w:style>
  <w:style w:type="character" w:customStyle="1" w:styleId="WW-WW8Num61z0">
    <w:name w:val="WW-WW8Num61z0"/>
    <w:rsid w:val="00F36246"/>
    <w:rPr>
      <w:rFonts w:ascii="Wingdings" w:hAnsi="Wingdings"/>
    </w:rPr>
  </w:style>
  <w:style w:type="character" w:customStyle="1" w:styleId="WW-WW8Num61z11">
    <w:name w:val="WW-WW8Num61z11"/>
    <w:rsid w:val="00F36246"/>
    <w:rPr>
      <w:rFonts w:ascii="Courier New" w:hAnsi="Courier New" w:cs="Courier New"/>
    </w:rPr>
  </w:style>
  <w:style w:type="character" w:customStyle="1" w:styleId="WW-WW8Num61z3">
    <w:name w:val="WW-WW8Num61z3"/>
    <w:rsid w:val="00F36246"/>
    <w:rPr>
      <w:rFonts w:ascii="Symbol" w:hAnsi="Symbol"/>
    </w:rPr>
  </w:style>
  <w:style w:type="character" w:customStyle="1" w:styleId="WW-WW8Num62z0">
    <w:name w:val="WW-WW8Num62z0"/>
    <w:rsid w:val="00F36246"/>
    <w:rPr>
      <w:rFonts w:ascii="Wingdings" w:hAnsi="Wingdings"/>
    </w:rPr>
  </w:style>
  <w:style w:type="character" w:customStyle="1" w:styleId="WW-WW8Num63z01">
    <w:name w:val="WW-WW8Num63z01"/>
    <w:rsid w:val="00F36246"/>
    <w:rPr>
      <w:rFonts w:ascii="Wingdings" w:hAnsi="Wingdings"/>
    </w:rPr>
  </w:style>
  <w:style w:type="character" w:customStyle="1" w:styleId="WW-WW8Num64z0">
    <w:name w:val="WW-WW8Num64z0"/>
    <w:rsid w:val="00F36246"/>
    <w:rPr>
      <w:rFonts w:ascii="Symbol" w:hAnsi="Symbol"/>
    </w:rPr>
  </w:style>
  <w:style w:type="character" w:customStyle="1" w:styleId="WW-WW8Num65z01">
    <w:name w:val="WW-WW8Num65z01"/>
    <w:rsid w:val="00F36246"/>
    <w:rPr>
      <w:i w:val="0"/>
    </w:rPr>
  </w:style>
  <w:style w:type="character" w:customStyle="1" w:styleId="WW-WW8Num65z1">
    <w:name w:val="WW-WW8Num65z1"/>
    <w:rsid w:val="00F36246"/>
    <w:rPr>
      <w:i w:val="0"/>
      <w:sz w:val="18"/>
      <w:szCs w:val="18"/>
    </w:rPr>
  </w:style>
  <w:style w:type="character" w:customStyle="1" w:styleId="WW-Absatz-Standardschriftart1111">
    <w:name w:val="WW-Absatz-Standardschriftart1111"/>
    <w:rsid w:val="00F36246"/>
  </w:style>
  <w:style w:type="character" w:customStyle="1" w:styleId="WW-WW8Num1z01">
    <w:name w:val="WW-WW8Num1z01"/>
    <w:rsid w:val="00F36246"/>
    <w:rPr>
      <w:i w:val="0"/>
    </w:rPr>
  </w:style>
  <w:style w:type="character" w:customStyle="1" w:styleId="WW-WW8Num1z11">
    <w:name w:val="WW-WW8Num1z11"/>
    <w:rsid w:val="00F36246"/>
    <w:rPr>
      <w:i w:val="0"/>
      <w:sz w:val="18"/>
      <w:szCs w:val="18"/>
    </w:rPr>
  </w:style>
  <w:style w:type="character" w:customStyle="1" w:styleId="WW-WW8Num2z011111">
    <w:name w:val="WW-WW8Num2z011111"/>
    <w:rsid w:val="00F36246"/>
    <w:rPr>
      <w:rFonts w:ascii="Symbol" w:hAnsi="Symbol"/>
      <w:color w:val="auto"/>
    </w:rPr>
  </w:style>
  <w:style w:type="character" w:customStyle="1" w:styleId="WW-WW8Num3z0111">
    <w:name w:val="WW-WW8Num3z0111"/>
    <w:rsid w:val="00F36246"/>
    <w:rPr>
      <w:rFonts w:ascii="Wingdings" w:hAnsi="Wingdings"/>
    </w:rPr>
  </w:style>
  <w:style w:type="character" w:customStyle="1" w:styleId="WW-WW8Num4z011">
    <w:name w:val="WW-WW8Num4z011"/>
    <w:rsid w:val="00F36246"/>
    <w:rPr>
      <w:rFonts w:ascii="Wingdings" w:hAnsi="Wingdings"/>
    </w:rPr>
  </w:style>
  <w:style w:type="character" w:customStyle="1" w:styleId="WW-WW8Num4z11">
    <w:name w:val="WW-WW8Num4z11"/>
    <w:rsid w:val="00F36246"/>
    <w:rPr>
      <w:rFonts w:ascii="Symbol" w:hAnsi="Symbol"/>
      <w:color w:val="000000"/>
    </w:rPr>
  </w:style>
  <w:style w:type="character" w:customStyle="1" w:styleId="WW-WW8Num4z31">
    <w:name w:val="WW-WW8Num4z31"/>
    <w:rsid w:val="00F36246"/>
    <w:rPr>
      <w:rFonts w:ascii="Symbol" w:hAnsi="Symbol"/>
    </w:rPr>
  </w:style>
  <w:style w:type="character" w:customStyle="1" w:styleId="WW-WW8Num4z41">
    <w:name w:val="WW-WW8Num4z41"/>
    <w:rsid w:val="00F36246"/>
    <w:rPr>
      <w:rFonts w:ascii="Courier New" w:hAnsi="Courier New"/>
    </w:rPr>
  </w:style>
  <w:style w:type="character" w:customStyle="1" w:styleId="WW-WW8Num5z011">
    <w:name w:val="WW-WW8Num5z011"/>
    <w:rsid w:val="00F36246"/>
    <w:rPr>
      <w:rFonts w:ascii="Wingdings" w:hAnsi="Wingdings"/>
    </w:rPr>
  </w:style>
  <w:style w:type="character" w:customStyle="1" w:styleId="WW-WW8Num6z011">
    <w:name w:val="WW-WW8Num6z011"/>
    <w:rsid w:val="00F36246"/>
    <w:rPr>
      <w:rFonts w:ascii="Wingdings" w:hAnsi="Wingdings"/>
    </w:rPr>
  </w:style>
  <w:style w:type="character" w:customStyle="1" w:styleId="WW-WW8Num7z011">
    <w:name w:val="WW-WW8Num7z011"/>
    <w:rsid w:val="00F36246"/>
    <w:rPr>
      <w:rFonts w:ascii="Wingdings" w:hAnsi="Wingdings"/>
    </w:rPr>
  </w:style>
  <w:style w:type="character" w:customStyle="1" w:styleId="WW-WW8Num8z011">
    <w:name w:val="WW-WW8Num8z011"/>
    <w:rsid w:val="00F36246"/>
    <w:rPr>
      <w:rFonts w:ascii="Wingdings" w:hAnsi="Wingdings"/>
    </w:rPr>
  </w:style>
  <w:style w:type="character" w:customStyle="1" w:styleId="WW-WW8Num9z011">
    <w:name w:val="WW-WW8Num9z011"/>
    <w:rsid w:val="00F36246"/>
    <w:rPr>
      <w:rFonts w:ascii="Courier New" w:hAnsi="Courier New"/>
    </w:rPr>
  </w:style>
  <w:style w:type="character" w:customStyle="1" w:styleId="WW-WW8Num10z011">
    <w:name w:val="WW-WW8Num10z011"/>
    <w:rsid w:val="00F36246"/>
    <w:rPr>
      <w:rFonts w:ascii="Wingdings" w:hAnsi="Wingdings"/>
    </w:rPr>
  </w:style>
  <w:style w:type="character" w:customStyle="1" w:styleId="WW-WW8Num11z011">
    <w:name w:val="WW-WW8Num11z011"/>
    <w:rsid w:val="00F36246"/>
    <w:rPr>
      <w:rFonts w:ascii="Wingdings" w:hAnsi="Wingdings"/>
    </w:rPr>
  </w:style>
  <w:style w:type="character" w:customStyle="1" w:styleId="WW-WW8Num12z011">
    <w:name w:val="WW-WW8Num12z011"/>
    <w:rsid w:val="00F36246"/>
    <w:rPr>
      <w:rFonts w:ascii="Wingdings" w:hAnsi="Wingdings"/>
    </w:rPr>
  </w:style>
  <w:style w:type="character" w:customStyle="1" w:styleId="WW-WW8Num14z011">
    <w:name w:val="WW-WW8Num14z011"/>
    <w:rsid w:val="00F36246"/>
    <w:rPr>
      <w:rFonts w:ascii="Symbol" w:hAnsi="Symbol"/>
      <w:color w:val="auto"/>
    </w:rPr>
  </w:style>
  <w:style w:type="character" w:customStyle="1" w:styleId="WW-WW8Num15z011">
    <w:name w:val="WW-WW8Num15z011"/>
    <w:rsid w:val="00F36246"/>
    <w:rPr>
      <w:rFonts w:ascii="Courier New" w:hAnsi="Courier New"/>
    </w:rPr>
  </w:style>
  <w:style w:type="character" w:customStyle="1" w:styleId="WW-WW8Num16z011">
    <w:name w:val="WW-WW8Num16z011"/>
    <w:rsid w:val="00F36246"/>
    <w:rPr>
      <w:rFonts w:ascii="Wingdings" w:hAnsi="Wingdings"/>
    </w:rPr>
  </w:style>
  <w:style w:type="character" w:customStyle="1" w:styleId="WW-WW8Num17z011">
    <w:name w:val="WW-WW8Num17z011"/>
    <w:rsid w:val="00F36246"/>
    <w:rPr>
      <w:rFonts w:ascii="Wingdings" w:hAnsi="Wingdings"/>
    </w:rPr>
  </w:style>
  <w:style w:type="character" w:customStyle="1" w:styleId="WW-WW8Num18z011">
    <w:name w:val="WW-WW8Num18z011"/>
    <w:rsid w:val="00F36246"/>
    <w:rPr>
      <w:rFonts w:ascii="Wingdings" w:hAnsi="Wingdings"/>
    </w:rPr>
  </w:style>
  <w:style w:type="character" w:customStyle="1" w:styleId="WW-WW8Num19z011">
    <w:name w:val="WW-WW8Num19z011"/>
    <w:rsid w:val="00F36246"/>
    <w:rPr>
      <w:b w:val="0"/>
    </w:rPr>
  </w:style>
  <w:style w:type="character" w:customStyle="1" w:styleId="WW-WW8Num20z011">
    <w:name w:val="WW-WW8Num20z011"/>
    <w:rsid w:val="00F36246"/>
    <w:rPr>
      <w:rFonts w:ascii="Courier New" w:hAnsi="Courier New"/>
    </w:rPr>
  </w:style>
  <w:style w:type="character" w:customStyle="1" w:styleId="WW-WW8Num21z011">
    <w:name w:val="WW-WW8Num21z011"/>
    <w:rsid w:val="00F36246"/>
    <w:rPr>
      <w:rFonts w:ascii="Wingdings" w:hAnsi="Wingdings"/>
    </w:rPr>
  </w:style>
  <w:style w:type="character" w:customStyle="1" w:styleId="WW-WW8Num22z011">
    <w:name w:val="WW-WW8Num22z011"/>
    <w:rsid w:val="00F36246"/>
    <w:rPr>
      <w:rFonts w:ascii="Wingdings" w:hAnsi="Wingdings"/>
    </w:rPr>
  </w:style>
  <w:style w:type="character" w:customStyle="1" w:styleId="WW-WW8Num23z011">
    <w:name w:val="WW-WW8Num23z011"/>
    <w:rsid w:val="00F36246"/>
    <w:rPr>
      <w:rFonts w:ascii="Symbol" w:hAnsi="Symbol"/>
    </w:rPr>
  </w:style>
  <w:style w:type="character" w:customStyle="1" w:styleId="WW-WW8Num24z011">
    <w:name w:val="WW-WW8Num24z011"/>
    <w:rsid w:val="00F36246"/>
    <w:rPr>
      <w:rFonts w:ascii="Wingdings" w:hAnsi="Wingdings"/>
    </w:rPr>
  </w:style>
  <w:style w:type="character" w:customStyle="1" w:styleId="WW-WW8Num25z011">
    <w:name w:val="WW-WW8Num25z011"/>
    <w:rsid w:val="00F36246"/>
    <w:rPr>
      <w:rFonts w:ascii="Courier New" w:hAnsi="Courier New"/>
    </w:rPr>
  </w:style>
  <w:style w:type="character" w:customStyle="1" w:styleId="WW-WW8Num26z011">
    <w:name w:val="WW-WW8Num26z011"/>
    <w:rsid w:val="00F36246"/>
    <w:rPr>
      <w:rFonts w:ascii="Wingdings" w:hAnsi="Wingdings"/>
    </w:rPr>
  </w:style>
  <w:style w:type="character" w:customStyle="1" w:styleId="WW-WW8Num28z011">
    <w:name w:val="WW-WW8Num28z011"/>
    <w:rsid w:val="00F36246"/>
    <w:rPr>
      <w:b w:val="0"/>
    </w:rPr>
  </w:style>
  <w:style w:type="character" w:customStyle="1" w:styleId="WW-WW8Num29z011">
    <w:name w:val="WW-WW8Num29z011"/>
    <w:rsid w:val="00F36246"/>
    <w:rPr>
      <w:rFonts w:ascii="Courier New" w:hAnsi="Courier New"/>
    </w:rPr>
  </w:style>
  <w:style w:type="character" w:customStyle="1" w:styleId="WW-WW8Num30z011">
    <w:name w:val="WW-WW8Num30z011"/>
    <w:rsid w:val="00F36246"/>
    <w:rPr>
      <w:rFonts w:ascii="Courier New" w:hAnsi="Courier New"/>
    </w:rPr>
  </w:style>
  <w:style w:type="character" w:customStyle="1" w:styleId="WW-WW8Num32z011">
    <w:name w:val="WW-WW8Num32z011"/>
    <w:rsid w:val="00F36246"/>
    <w:rPr>
      <w:rFonts w:ascii="Wingdings" w:hAnsi="Wingdings"/>
    </w:rPr>
  </w:style>
  <w:style w:type="character" w:customStyle="1" w:styleId="WW-WW8Num33z011">
    <w:name w:val="WW-WW8Num33z011"/>
    <w:rsid w:val="00F36246"/>
    <w:rPr>
      <w:rFonts w:ascii="Wingdings" w:hAnsi="Wingdings"/>
    </w:rPr>
  </w:style>
  <w:style w:type="character" w:customStyle="1" w:styleId="WW-WW8Num34z011">
    <w:name w:val="WW-WW8Num34z011"/>
    <w:rsid w:val="00F36246"/>
    <w:rPr>
      <w:rFonts w:ascii="Courier New" w:hAnsi="Courier New"/>
    </w:rPr>
  </w:style>
  <w:style w:type="character" w:customStyle="1" w:styleId="WW-WW8Num35z011">
    <w:name w:val="WW-WW8Num35z011"/>
    <w:rsid w:val="00F36246"/>
    <w:rPr>
      <w:rFonts w:ascii="Wingdings" w:hAnsi="Wingdings"/>
    </w:rPr>
  </w:style>
  <w:style w:type="character" w:customStyle="1" w:styleId="WW-WW8Num36z01">
    <w:name w:val="WW-WW8Num36z01"/>
    <w:rsid w:val="00F36246"/>
    <w:rPr>
      <w:rFonts w:ascii="Wingdings" w:hAnsi="Wingdings"/>
    </w:rPr>
  </w:style>
  <w:style w:type="character" w:customStyle="1" w:styleId="WW-WW8Num37z011">
    <w:name w:val="WW-WW8Num37z011"/>
    <w:rsid w:val="00F36246"/>
    <w:rPr>
      <w:rFonts w:ascii="Wingdings" w:hAnsi="Wingdings"/>
    </w:rPr>
  </w:style>
  <w:style w:type="character" w:customStyle="1" w:styleId="WW-WW8Num38z011">
    <w:name w:val="WW-WW8Num38z011"/>
    <w:rsid w:val="00F36246"/>
    <w:rPr>
      <w:rFonts w:ascii="Courier New" w:hAnsi="Courier New"/>
    </w:rPr>
  </w:style>
  <w:style w:type="character" w:customStyle="1" w:styleId="WW-WW8Num39z11">
    <w:name w:val="WW-WW8Num39z11"/>
    <w:rsid w:val="00F36246"/>
    <w:rPr>
      <w:rFonts w:ascii="Times New Roman" w:hAnsi="Times New Roman" w:cs="Times New Roman"/>
    </w:rPr>
  </w:style>
  <w:style w:type="character" w:customStyle="1" w:styleId="WW-WW8Num39z21">
    <w:name w:val="WW-WW8Num39z21"/>
    <w:rsid w:val="00F36246"/>
    <w:rPr>
      <w:rFonts w:ascii="Symbol" w:hAnsi="Symbol"/>
      <w:color w:val="000000"/>
    </w:rPr>
  </w:style>
  <w:style w:type="character" w:customStyle="1" w:styleId="WW-WW8Num39z31">
    <w:name w:val="WW-WW8Num39z31"/>
    <w:rsid w:val="00F36246"/>
    <w:rPr>
      <w:rFonts w:ascii="Wingdings" w:hAnsi="Wingdings"/>
    </w:rPr>
  </w:style>
  <w:style w:type="character" w:customStyle="1" w:styleId="WW-WW8Num41z011">
    <w:name w:val="WW-WW8Num41z011"/>
    <w:rsid w:val="00F36246"/>
    <w:rPr>
      <w:i w:val="0"/>
    </w:rPr>
  </w:style>
  <w:style w:type="character" w:customStyle="1" w:styleId="WW-WW8Num41z11">
    <w:name w:val="WW-WW8Num41z11"/>
    <w:rsid w:val="00F36246"/>
    <w:rPr>
      <w:i w:val="0"/>
      <w:sz w:val="18"/>
      <w:szCs w:val="18"/>
    </w:rPr>
  </w:style>
  <w:style w:type="character" w:customStyle="1" w:styleId="WW-WW8Num41z21">
    <w:name w:val="WW-WW8Num41z21"/>
    <w:rsid w:val="00F36246"/>
    <w:rPr>
      <w:rFonts w:ascii="Wingdings" w:hAnsi="Wingdings"/>
      <w:i w:val="0"/>
    </w:rPr>
  </w:style>
  <w:style w:type="character" w:customStyle="1" w:styleId="WW-WW8Num42z011">
    <w:name w:val="WW-WW8Num42z011"/>
    <w:rsid w:val="00F36246"/>
    <w:rPr>
      <w:rFonts w:ascii="UniversalMath1 BT" w:hAnsi="UniversalMath1 BT"/>
    </w:rPr>
  </w:style>
  <w:style w:type="character" w:customStyle="1" w:styleId="WW-WW8Num43z011">
    <w:name w:val="WW-WW8Num43z011"/>
    <w:rsid w:val="00F36246"/>
    <w:rPr>
      <w:rFonts w:ascii="Wingdings" w:hAnsi="Wingdings"/>
    </w:rPr>
  </w:style>
  <w:style w:type="character" w:customStyle="1" w:styleId="WW-WW8Num44z011">
    <w:name w:val="WW-WW8Num44z011"/>
    <w:rsid w:val="00F36246"/>
    <w:rPr>
      <w:rFonts w:ascii="Wingdings" w:hAnsi="Wingdings"/>
    </w:rPr>
  </w:style>
  <w:style w:type="character" w:customStyle="1" w:styleId="WW-WW8Num45z01">
    <w:name w:val="WW-WW8Num45z01"/>
    <w:rsid w:val="00F36246"/>
    <w:rPr>
      <w:rFonts w:ascii="Wingdings" w:hAnsi="Wingdings"/>
    </w:rPr>
  </w:style>
  <w:style w:type="character" w:customStyle="1" w:styleId="WW-WW8Num46z01">
    <w:name w:val="WW-WW8Num46z01"/>
    <w:rsid w:val="00F36246"/>
    <w:rPr>
      <w:rFonts w:ascii="Wingdings" w:hAnsi="Wingdings"/>
    </w:rPr>
  </w:style>
  <w:style w:type="character" w:customStyle="1" w:styleId="WW-WW8Num47z011">
    <w:name w:val="WW-WW8Num47z011"/>
    <w:rsid w:val="00F36246"/>
    <w:rPr>
      <w:rFonts w:ascii="Wingdings" w:hAnsi="Wingdings"/>
    </w:rPr>
  </w:style>
  <w:style w:type="character" w:customStyle="1" w:styleId="WW-WW8Num48z01">
    <w:name w:val="WW-WW8Num48z01"/>
    <w:rsid w:val="00F36246"/>
    <w:rPr>
      <w:rFonts w:ascii="Wingdings" w:hAnsi="Wingdings"/>
    </w:rPr>
  </w:style>
  <w:style w:type="character" w:customStyle="1" w:styleId="WW-WW8Num49z01">
    <w:name w:val="WW-WW8Num49z01"/>
    <w:rsid w:val="00F36246"/>
    <w:rPr>
      <w:rFonts w:ascii="Wingdings" w:hAnsi="Wingdings"/>
    </w:rPr>
  </w:style>
  <w:style w:type="character" w:customStyle="1" w:styleId="WW-WW8Num50z01">
    <w:name w:val="WW-WW8Num50z01"/>
    <w:rsid w:val="00F36246"/>
    <w:rPr>
      <w:rFonts w:ascii="Wingdings" w:hAnsi="Wingdings"/>
    </w:rPr>
  </w:style>
  <w:style w:type="character" w:customStyle="1" w:styleId="WW-WW8Num52z01">
    <w:name w:val="WW-WW8Num52z01"/>
    <w:rsid w:val="00F36246"/>
    <w:rPr>
      <w:rFonts w:ascii="Wingdings" w:hAnsi="Wingdings"/>
    </w:rPr>
  </w:style>
  <w:style w:type="character" w:customStyle="1" w:styleId="WW-WW8Num53z01">
    <w:name w:val="WW-WW8Num53z01"/>
    <w:rsid w:val="00F36246"/>
    <w:rPr>
      <w:rFonts w:ascii="Courier New" w:hAnsi="Courier New"/>
    </w:rPr>
  </w:style>
  <w:style w:type="character" w:customStyle="1" w:styleId="WW-WW8Num54z01">
    <w:name w:val="WW-WW8Num54z01"/>
    <w:rsid w:val="00F36246"/>
    <w:rPr>
      <w:rFonts w:ascii="Wingdings" w:hAnsi="Wingdings"/>
    </w:rPr>
  </w:style>
  <w:style w:type="character" w:customStyle="1" w:styleId="WW-WW8Num55z01">
    <w:name w:val="WW-WW8Num55z01"/>
    <w:rsid w:val="00F36246"/>
    <w:rPr>
      <w:rFonts w:ascii="Wingdings" w:hAnsi="Wingdings"/>
    </w:rPr>
  </w:style>
  <w:style w:type="character" w:customStyle="1" w:styleId="WW-WW8Num56z01">
    <w:name w:val="WW-WW8Num56z01"/>
    <w:rsid w:val="00F36246"/>
    <w:rPr>
      <w:rFonts w:ascii="Wingdings" w:hAnsi="Wingdings"/>
    </w:rPr>
  </w:style>
  <w:style w:type="character" w:customStyle="1" w:styleId="WW-WW8Num57z011">
    <w:name w:val="WW-WW8Num57z011"/>
    <w:rsid w:val="00F36246"/>
    <w:rPr>
      <w:rFonts w:ascii="Wingdings" w:hAnsi="Wingdings"/>
    </w:rPr>
  </w:style>
  <w:style w:type="character" w:customStyle="1" w:styleId="WW-WW8Num58z01">
    <w:name w:val="WW-WW8Num58z01"/>
    <w:rsid w:val="00F36246"/>
    <w:rPr>
      <w:rFonts w:ascii="Wingdings" w:hAnsi="Wingdings"/>
    </w:rPr>
  </w:style>
  <w:style w:type="character" w:customStyle="1" w:styleId="WW-WW8Num60z01">
    <w:name w:val="WW-WW8Num60z01"/>
    <w:rsid w:val="00F36246"/>
    <w:rPr>
      <w:rFonts w:ascii="Wingdings" w:hAnsi="Wingdings"/>
    </w:rPr>
  </w:style>
  <w:style w:type="character" w:customStyle="1" w:styleId="WW-WW8Num61z01">
    <w:name w:val="WW-WW8Num61z01"/>
    <w:rsid w:val="00F36246"/>
    <w:rPr>
      <w:rFonts w:ascii="Wingdings" w:hAnsi="Wingdings"/>
    </w:rPr>
  </w:style>
  <w:style w:type="character" w:customStyle="1" w:styleId="WW-WW8Num61z111">
    <w:name w:val="WW-WW8Num61z111"/>
    <w:rsid w:val="00F36246"/>
    <w:rPr>
      <w:rFonts w:ascii="Courier New" w:hAnsi="Courier New" w:cs="Courier New"/>
    </w:rPr>
  </w:style>
  <w:style w:type="character" w:customStyle="1" w:styleId="WW-WW8Num61z31">
    <w:name w:val="WW-WW8Num61z31"/>
    <w:rsid w:val="00F36246"/>
    <w:rPr>
      <w:rFonts w:ascii="Symbol" w:hAnsi="Symbol"/>
    </w:rPr>
  </w:style>
  <w:style w:type="character" w:customStyle="1" w:styleId="WW-WW8Num62z01">
    <w:name w:val="WW-WW8Num62z01"/>
    <w:rsid w:val="00F36246"/>
    <w:rPr>
      <w:rFonts w:ascii="Wingdings" w:hAnsi="Wingdings"/>
    </w:rPr>
  </w:style>
  <w:style w:type="character" w:customStyle="1" w:styleId="WW-WW8Num63z011">
    <w:name w:val="WW-WW8Num63z011"/>
    <w:rsid w:val="00F36246"/>
    <w:rPr>
      <w:rFonts w:ascii="Wingdings" w:hAnsi="Wingdings"/>
    </w:rPr>
  </w:style>
  <w:style w:type="character" w:customStyle="1" w:styleId="WW-WW8Num64z01">
    <w:name w:val="WW-WW8Num64z01"/>
    <w:rsid w:val="00F36246"/>
    <w:rPr>
      <w:rFonts w:ascii="Symbol" w:hAnsi="Symbol"/>
    </w:rPr>
  </w:style>
  <w:style w:type="character" w:customStyle="1" w:styleId="WW-WW8Num65z011">
    <w:name w:val="WW-WW8Num65z011"/>
    <w:rsid w:val="00F36246"/>
    <w:rPr>
      <w:i w:val="0"/>
    </w:rPr>
  </w:style>
  <w:style w:type="character" w:customStyle="1" w:styleId="WW-WW8Num65z11">
    <w:name w:val="WW-WW8Num65z11"/>
    <w:rsid w:val="00F36246"/>
    <w:rPr>
      <w:i w:val="0"/>
      <w:sz w:val="18"/>
      <w:szCs w:val="18"/>
    </w:rPr>
  </w:style>
  <w:style w:type="character" w:customStyle="1" w:styleId="WW-Absatz-Standardschriftart11111">
    <w:name w:val="WW-Absatz-Standardschriftart11111"/>
    <w:rsid w:val="00F36246"/>
  </w:style>
  <w:style w:type="character" w:customStyle="1" w:styleId="WW-WW8Num1z011">
    <w:name w:val="WW-WW8Num1z011"/>
    <w:rsid w:val="00F36246"/>
    <w:rPr>
      <w:i w:val="0"/>
    </w:rPr>
  </w:style>
  <w:style w:type="character" w:customStyle="1" w:styleId="WW-WW8Num1z111">
    <w:name w:val="WW-WW8Num1z111"/>
    <w:rsid w:val="00F36246"/>
    <w:rPr>
      <w:i w:val="0"/>
      <w:sz w:val="18"/>
      <w:szCs w:val="18"/>
    </w:rPr>
  </w:style>
  <w:style w:type="character" w:customStyle="1" w:styleId="WW-WW8Num2z0111111">
    <w:name w:val="WW-WW8Num2z0111111"/>
    <w:rsid w:val="00F36246"/>
    <w:rPr>
      <w:rFonts w:ascii="Symbol" w:hAnsi="Symbol"/>
      <w:color w:val="auto"/>
    </w:rPr>
  </w:style>
  <w:style w:type="character" w:customStyle="1" w:styleId="WW-WW8Num3z01111">
    <w:name w:val="WW-WW8Num3z01111"/>
    <w:rsid w:val="00F36246"/>
    <w:rPr>
      <w:rFonts w:ascii="Wingdings" w:hAnsi="Wingdings"/>
    </w:rPr>
  </w:style>
  <w:style w:type="character" w:customStyle="1" w:styleId="WW-WW8Num4z0111">
    <w:name w:val="WW-WW8Num4z0111"/>
    <w:rsid w:val="00F36246"/>
    <w:rPr>
      <w:rFonts w:ascii="Wingdings" w:hAnsi="Wingdings"/>
    </w:rPr>
  </w:style>
  <w:style w:type="character" w:customStyle="1" w:styleId="WW-WW8Num4z111">
    <w:name w:val="WW-WW8Num4z111"/>
    <w:rsid w:val="00F36246"/>
    <w:rPr>
      <w:rFonts w:ascii="Symbol" w:hAnsi="Symbol"/>
      <w:color w:val="000000"/>
    </w:rPr>
  </w:style>
  <w:style w:type="character" w:customStyle="1" w:styleId="WW-WW8Num4z311">
    <w:name w:val="WW-WW8Num4z311"/>
    <w:rsid w:val="00F36246"/>
    <w:rPr>
      <w:rFonts w:ascii="Symbol" w:hAnsi="Symbol"/>
    </w:rPr>
  </w:style>
  <w:style w:type="character" w:customStyle="1" w:styleId="WW-WW8Num4z411">
    <w:name w:val="WW-WW8Num4z411"/>
    <w:rsid w:val="00F36246"/>
    <w:rPr>
      <w:rFonts w:ascii="Courier New" w:hAnsi="Courier New"/>
    </w:rPr>
  </w:style>
  <w:style w:type="character" w:customStyle="1" w:styleId="WW-WW8Num5z0111">
    <w:name w:val="WW-WW8Num5z0111"/>
    <w:rsid w:val="00F36246"/>
    <w:rPr>
      <w:rFonts w:ascii="Wingdings" w:hAnsi="Wingdings"/>
    </w:rPr>
  </w:style>
  <w:style w:type="character" w:customStyle="1" w:styleId="WW-WW8Num6z0111">
    <w:name w:val="WW-WW8Num6z0111"/>
    <w:rsid w:val="00F36246"/>
    <w:rPr>
      <w:rFonts w:ascii="Wingdings" w:hAnsi="Wingdings"/>
    </w:rPr>
  </w:style>
  <w:style w:type="character" w:customStyle="1" w:styleId="WW-WW8Num7z0111">
    <w:name w:val="WW-WW8Num7z0111"/>
    <w:rsid w:val="00F36246"/>
    <w:rPr>
      <w:rFonts w:ascii="Wingdings" w:hAnsi="Wingdings"/>
    </w:rPr>
  </w:style>
  <w:style w:type="character" w:customStyle="1" w:styleId="WW-WW8Num8z0111">
    <w:name w:val="WW-WW8Num8z0111"/>
    <w:rsid w:val="00F36246"/>
    <w:rPr>
      <w:rFonts w:ascii="Wingdings" w:hAnsi="Wingdings"/>
    </w:rPr>
  </w:style>
  <w:style w:type="character" w:customStyle="1" w:styleId="WW-WW8Num9z0111">
    <w:name w:val="WW-WW8Num9z0111"/>
    <w:rsid w:val="00F36246"/>
    <w:rPr>
      <w:rFonts w:ascii="Courier New" w:hAnsi="Courier New"/>
    </w:rPr>
  </w:style>
  <w:style w:type="character" w:customStyle="1" w:styleId="WW-WW8Num10z0111">
    <w:name w:val="WW-WW8Num10z0111"/>
    <w:rsid w:val="00F36246"/>
    <w:rPr>
      <w:rFonts w:ascii="Wingdings" w:hAnsi="Wingdings"/>
    </w:rPr>
  </w:style>
  <w:style w:type="character" w:customStyle="1" w:styleId="WW-WW8Num11z0111">
    <w:name w:val="WW-WW8Num11z0111"/>
    <w:rsid w:val="00F36246"/>
    <w:rPr>
      <w:rFonts w:ascii="Wingdings" w:hAnsi="Wingdings"/>
    </w:rPr>
  </w:style>
  <w:style w:type="character" w:customStyle="1" w:styleId="WW-WW8Num12z0111">
    <w:name w:val="WW-WW8Num12z0111"/>
    <w:rsid w:val="00F36246"/>
    <w:rPr>
      <w:rFonts w:ascii="Wingdings" w:hAnsi="Wingdings"/>
    </w:rPr>
  </w:style>
  <w:style w:type="character" w:customStyle="1" w:styleId="WW-WW8Num14z0111">
    <w:name w:val="WW-WW8Num14z0111"/>
    <w:rsid w:val="00F36246"/>
    <w:rPr>
      <w:rFonts w:ascii="Symbol" w:hAnsi="Symbol"/>
      <w:color w:val="auto"/>
    </w:rPr>
  </w:style>
  <w:style w:type="character" w:customStyle="1" w:styleId="WW-WW8Num15z0111">
    <w:name w:val="WW-WW8Num15z0111"/>
    <w:rsid w:val="00F36246"/>
    <w:rPr>
      <w:rFonts w:ascii="Courier New" w:hAnsi="Courier New"/>
    </w:rPr>
  </w:style>
  <w:style w:type="character" w:customStyle="1" w:styleId="WW-WW8Num16z0111">
    <w:name w:val="WW-WW8Num16z0111"/>
    <w:rsid w:val="00F36246"/>
    <w:rPr>
      <w:rFonts w:ascii="Wingdings" w:hAnsi="Wingdings"/>
    </w:rPr>
  </w:style>
  <w:style w:type="character" w:customStyle="1" w:styleId="WW-WW8Num17z0111">
    <w:name w:val="WW-WW8Num17z0111"/>
    <w:rsid w:val="00F36246"/>
    <w:rPr>
      <w:rFonts w:ascii="Wingdings" w:hAnsi="Wingdings"/>
    </w:rPr>
  </w:style>
  <w:style w:type="character" w:customStyle="1" w:styleId="WW-WW8Num18z0111">
    <w:name w:val="WW-WW8Num18z0111"/>
    <w:rsid w:val="00F36246"/>
    <w:rPr>
      <w:rFonts w:ascii="Wingdings" w:hAnsi="Wingdings"/>
    </w:rPr>
  </w:style>
  <w:style w:type="character" w:customStyle="1" w:styleId="WW-WW8Num19z0111">
    <w:name w:val="WW-WW8Num19z0111"/>
    <w:rsid w:val="00F36246"/>
    <w:rPr>
      <w:b w:val="0"/>
    </w:rPr>
  </w:style>
  <w:style w:type="character" w:customStyle="1" w:styleId="WW-WW8Num20z0111">
    <w:name w:val="WW-WW8Num20z0111"/>
    <w:rsid w:val="00F36246"/>
    <w:rPr>
      <w:rFonts w:ascii="Courier New" w:hAnsi="Courier New"/>
    </w:rPr>
  </w:style>
  <w:style w:type="character" w:customStyle="1" w:styleId="WW-WW8Num21z0111">
    <w:name w:val="WW-WW8Num21z0111"/>
    <w:rsid w:val="00F36246"/>
    <w:rPr>
      <w:rFonts w:ascii="Wingdings" w:hAnsi="Wingdings"/>
    </w:rPr>
  </w:style>
  <w:style w:type="character" w:customStyle="1" w:styleId="WW-WW8Num22z0111">
    <w:name w:val="WW-WW8Num22z0111"/>
    <w:rsid w:val="00F36246"/>
    <w:rPr>
      <w:rFonts w:ascii="Wingdings" w:hAnsi="Wingdings"/>
    </w:rPr>
  </w:style>
  <w:style w:type="character" w:customStyle="1" w:styleId="WW-WW8Num23z0111">
    <w:name w:val="WW-WW8Num23z0111"/>
    <w:rsid w:val="00F36246"/>
    <w:rPr>
      <w:rFonts w:ascii="Symbol" w:hAnsi="Symbol"/>
    </w:rPr>
  </w:style>
  <w:style w:type="character" w:customStyle="1" w:styleId="WW-WW8Num24z0111">
    <w:name w:val="WW-WW8Num24z0111"/>
    <w:rsid w:val="00F36246"/>
    <w:rPr>
      <w:rFonts w:ascii="Wingdings" w:hAnsi="Wingdings"/>
    </w:rPr>
  </w:style>
  <w:style w:type="character" w:customStyle="1" w:styleId="WW-WW8Num25z0111">
    <w:name w:val="WW-WW8Num25z0111"/>
    <w:rsid w:val="00F36246"/>
    <w:rPr>
      <w:rFonts w:ascii="Courier New" w:hAnsi="Courier New"/>
    </w:rPr>
  </w:style>
  <w:style w:type="character" w:customStyle="1" w:styleId="WW-WW8Num26z0111">
    <w:name w:val="WW-WW8Num26z0111"/>
    <w:rsid w:val="00F36246"/>
    <w:rPr>
      <w:rFonts w:ascii="Wingdings" w:hAnsi="Wingdings"/>
    </w:rPr>
  </w:style>
  <w:style w:type="character" w:customStyle="1" w:styleId="WW-WW8Num28z0111">
    <w:name w:val="WW-WW8Num28z0111"/>
    <w:rsid w:val="00F36246"/>
    <w:rPr>
      <w:b w:val="0"/>
    </w:rPr>
  </w:style>
  <w:style w:type="character" w:customStyle="1" w:styleId="WW-WW8Num29z0111">
    <w:name w:val="WW-WW8Num29z0111"/>
    <w:rsid w:val="00F36246"/>
    <w:rPr>
      <w:rFonts w:ascii="Courier New" w:hAnsi="Courier New"/>
    </w:rPr>
  </w:style>
  <w:style w:type="character" w:customStyle="1" w:styleId="WW-WW8Num30z0111">
    <w:name w:val="WW-WW8Num30z0111"/>
    <w:rsid w:val="00F36246"/>
    <w:rPr>
      <w:rFonts w:ascii="Courier New" w:hAnsi="Courier New"/>
    </w:rPr>
  </w:style>
  <w:style w:type="character" w:customStyle="1" w:styleId="WW-WW8Num32z0111">
    <w:name w:val="WW-WW8Num32z0111"/>
    <w:rsid w:val="00F36246"/>
    <w:rPr>
      <w:rFonts w:ascii="Wingdings" w:hAnsi="Wingdings"/>
    </w:rPr>
  </w:style>
  <w:style w:type="character" w:customStyle="1" w:styleId="WW-WW8Num33z0111">
    <w:name w:val="WW-WW8Num33z0111"/>
    <w:rsid w:val="00F36246"/>
    <w:rPr>
      <w:rFonts w:ascii="Wingdings" w:hAnsi="Wingdings"/>
    </w:rPr>
  </w:style>
  <w:style w:type="character" w:customStyle="1" w:styleId="WW-WW8Num34z0111">
    <w:name w:val="WW-WW8Num34z0111"/>
    <w:rsid w:val="00F36246"/>
    <w:rPr>
      <w:rFonts w:ascii="Courier New" w:hAnsi="Courier New"/>
    </w:rPr>
  </w:style>
  <w:style w:type="character" w:customStyle="1" w:styleId="WW-WW8Num35z0111">
    <w:name w:val="WW-WW8Num35z0111"/>
    <w:rsid w:val="00F36246"/>
    <w:rPr>
      <w:rFonts w:ascii="Wingdings" w:hAnsi="Wingdings"/>
    </w:rPr>
  </w:style>
  <w:style w:type="character" w:customStyle="1" w:styleId="WW-WW8Num36z011">
    <w:name w:val="WW-WW8Num36z011"/>
    <w:rsid w:val="00F36246"/>
    <w:rPr>
      <w:rFonts w:ascii="Wingdings" w:hAnsi="Wingdings"/>
    </w:rPr>
  </w:style>
  <w:style w:type="character" w:customStyle="1" w:styleId="WW-WW8Num37z0111">
    <w:name w:val="WW-WW8Num37z0111"/>
    <w:rsid w:val="00F36246"/>
    <w:rPr>
      <w:rFonts w:ascii="Wingdings" w:hAnsi="Wingdings"/>
    </w:rPr>
  </w:style>
  <w:style w:type="character" w:customStyle="1" w:styleId="WW-WW8Num38z0111">
    <w:name w:val="WW-WW8Num38z0111"/>
    <w:rsid w:val="00F36246"/>
    <w:rPr>
      <w:rFonts w:ascii="Courier New" w:hAnsi="Courier New"/>
    </w:rPr>
  </w:style>
  <w:style w:type="character" w:customStyle="1" w:styleId="WW-WW8Num39z111">
    <w:name w:val="WW-WW8Num39z111"/>
    <w:rsid w:val="00F36246"/>
    <w:rPr>
      <w:rFonts w:ascii="Times New Roman" w:hAnsi="Times New Roman" w:cs="Times New Roman"/>
    </w:rPr>
  </w:style>
  <w:style w:type="character" w:customStyle="1" w:styleId="WW-WW8Num39z211">
    <w:name w:val="WW-WW8Num39z211"/>
    <w:rsid w:val="00F36246"/>
    <w:rPr>
      <w:rFonts w:ascii="Symbol" w:hAnsi="Symbol"/>
      <w:color w:val="000000"/>
    </w:rPr>
  </w:style>
  <w:style w:type="character" w:customStyle="1" w:styleId="WW-WW8Num39z311">
    <w:name w:val="WW-WW8Num39z311"/>
    <w:rsid w:val="00F36246"/>
    <w:rPr>
      <w:rFonts w:ascii="Wingdings" w:hAnsi="Wingdings"/>
    </w:rPr>
  </w:style>
  <w:style w:type="character" w:customStyle="1" w:styleId="WW-WW8Num41z0111">
    <w:name w:val="WW-WW8Num41z0111"/>
    <w:rsid w:val="00F36246"/>
    <w:rPr>
      <w:i w:val="0"/>
    </w:rPr>
  </w:style>
  <w:style w:type="character" w:customStyle="1" w:styleId="WW-WW8Num41z111">
    <w:name w:val="WW-WW8Num41z111"/>
    <w:rsid w:val="00F36246"/>
    <w:rPr>
      <w:i w:val="0"/>
      <w:sz w:val="18"/>
      <w:szCs w:val="18"/>
    </w:rPr>
  </w:style>
  <w:style w:type="character" w:customStyle="1" w:styleId="WW-WW8Num41z211">
    <w:name w:val="WW-WW8Num41z211"/>
    <w:rsid w:val="00F36246"/>
    <w:rPr>
      <w:rFonts w:ascii="Wingdings" w:hAnsi="Wingdings"/>
      <w:i w:val="0"/>
    </w:rPr>
  </w:style>
  <w:style w:type="character" w:customStyle="1" w:styleId="WW-WW8Num42z0111">
    <w:name w:val="WW-WW8Num42z0111"/>
    <w:rsid w:val="00F36246"/>
    <w:rPr>
      <w:rFonts w:ascii="UniversalMath1 BT" w:hAnsi="UniversalMath1 BT"/>
    </w:rPr>
  </w:style>
  <w:style w:type="character" w:customStyle="1" w:styleId="WW-WW8Num43z0111">
    <w:name w:val="WW-WW8Num43z0111"/>
    <w:rsid w:val="00F36246"/>
    <w:rPr>
      <w:rFonts w:ascii="Wingdings" w:hAnsi="Wingdings"/>
    </w:rPr>
  </w:style>
  <w:style w:type="character" w:customStyle="1" w:styleId="WW-WW8Num44z0111">
    <w:name w:val="WW-WW8Num44z0111"/>
    <w:rsid w:val="00F36246"/>
    <w:rPr>
      <w:rFonts w:ascii="Wingdings" w:hAnsi="Wingdings"/>
    </w:rPr>
  </w:style>
  <w:style w:type="character" w:customStyle="1" w:styleId="WW-WW8Num45z011">
    <w:name w:val="WW-WW8Num45z011"/>
    <w:rsid w:val="00F36246"/>
    <w:rPr>
      <w:rFonts w:ascii="Wingdings" w:hAnsi="Wingdings"/>
    </w:rPr>
  </w:style>
  <w:style w:type="character" w:customStyle="1" w:styleId="WW-WW8Num46z011">
    <w:name w:val="WW-WW8Num46z011"/>
    <w:rsid w:val="00F36246"/>
    <w:rPr>
      <w:rFonts w:ascii="Wingdings" w:hAnsi="Wingdings"/>
    </w:rPr>
  </w:style>
  <w:style w:type="character" w:customStyle="1" w:styleId="WW-WW8Num47z0111">
    <w:name w:val="WW-WW8Num47z0111"/>
    <w:rsid w:val="00F36246"/>
    <w:rPr>
      <w:rFonts w:ascii="Wingdings" w:hAnsi="Wingdings"/>
    </w:rPr>
  </w:style>
  <w:style w:type="character" w:customStyle="1" w:styleId="WW-WW8Num48z011">
    <w:name w:val="WW-WW8Num48z011"/>
    <w:rsid w:val="00F36246"/>
    <w:rPr>
      <w:rFonts w:ascii="Wingdings" w:hAnsi="Wingdings"/>
    </w:rPr>
  </w:style>
  <w:style w:type="character" w:customStyle="1" w:styleId="WW-WW8Num49z011">
    <w:name w:val="WW-WW8Num49z011"/>
    <w:rsid w:val="00F36246"/>
    <w:rPr>
      <w:rFonts w:ascii="Wingdings" w:hAnsi="Wingdings"/>
    </w:rPr>
  </w:style>
  <w:style w:type="character" w:customStyle="1" w:styleId="WW-WW8Num50z011">
    <w:name w:val="WW-WW8Num50z011"/>
    <w:rsid w:val="00F36246"/>
    <w:rPr>
      <w:rFonts w:ascii="Wingdings" w:hAnsi="Wingdings"/>
    </w:rPr>
  </w:style>
  <w:style w:type="character" w:customStyle="1" w:styleId="WW-WW8Num52z011">
    <w:name w:val="WW-WW8Num52z011"/>
    <w:rsid w:val="00F36246"/>
    <w:rPr>
      <w:rFonts w:ascii="Wingdings" w:hAnsi="Wingdings"/>
    </w:rPr>
  </w:style>
  <w:style w:type="character" w:customStyle="1" w:styleId="WW-WW8Num53z011">
    <w:name w:val="WW-WW8Num53z011"/>
    <w:rsid w:val="00F36246"/>
    <w:rPr>
      <w:rFonts w:ascii="Courier New" w:hAnsi="Courier New"/>
    </w:rPr>
  </w:style>
  <w:style w:type="character" w:customStyle="1" w:styleId="WW-WW8Num54z011">
    <w:name w:val="WW-WW8Num54z011"/>
    <w:rsid w:val="00F36246"/>
    <w:rPr>
      <w:rFonts w:ascii="Wingdings" w:hAnsi="Wingdings"/>
    </w:rPr>
  </w:style>
  <w:style w:type="character" w:customStyle="1" w:styleId="WW-WW8Num55z011">
    <w:name w:val="WW-WW8Num55z011"/>
    <w:rsid w:val="00F36246"/>
    <w:rPr>
      <w:rFonts w:ascii="Wingdings" w:hAnsi="Wingdings"/>
    </w:rPr>
  </w:style>
  <w:style w:type="character" w:customStyle="1" w:styleId="WW-WW8Num56z011">
    <w:name w:val="WW-WW8Num56z011"/>
    <w:rsid w:val="00F36246"/>
    <w:rPr>
      <w:rFonts w:ascii="Wingdings" w:hAnsi="Wingdings"/>
    </w:rPr>
  </w:style>
  <w:style w:type="character" w:customStyle="1" w:styleId="WW-WW8Num57z0111">
    <w:name w:val="WW-WW8Num57z0111"/>
    <w:rsid w:val="00F36246"/>
    <w:rPr>
      <w:rFonts w:ascii="Wingdings" w:hAnsi="Wingdings"/>
    </w:rPr>
  </w:style>
  <w:style w:type="character" w:customStyle="1" w:styleId="WW-WW8Num58z011">
    <w:name w:val="WW-WW8Num58z011"/>
    <w:rsid w:val="00F36246"/>
    <w:rPr>
      <w:rFonts w:ascii="Wingdings" w:hAnsi="Wingdings"/>
    </w:rPr>
  </w:style>
  <w:style w:type="character" w:customStyle="1" w:styleId="WW-WW8Num60z011">
    <w:name w:val="WW-WW8Num60z011"/>
    <w:rsid w:val="00F36246"/>
    <w:rPr>
      <w:rFonts w:ascii="Wingdings" w:hAnsi="Wingdings"/>
    </w:rPr>
  </w:style>
  <w:style w:type="character" w:customStyle="1" w:styleId="WW-WW8Num61z011">
    <w:name w:val="WW-WW8Num61z011"/>
    <w:rsid w:val="00F36246"/>
    <w:rPr>
      <w:rFonts w:ascii="Wingdings" w:hAnsi="Wingdings"/>
    </w:rPr>
  </w:style>
  <w:style w:type="character" w:customStyle="1" w:styleId="WW-WW8Num61z1111">
    <w:name w:val="WW-WW8Num61z1111"/>
    <w:rsid w:val="00F36246"/>
    <w:rPr>
      <w:rFonts w:ascii="Courier New" w:hAnsi="Courier New" w:cs="Courier New"/>
    </w:rPr>
  </w:style>
  <w:style w:type="character" w:customStyle="1" w:styleId="WW-WW8Num61z311">
    <w:name w:val="WW-WW8Num61z311"/>
    <w:rsid w:val="00F36246"/>
    <w:rPr>
      <w:rFonts w:ascii="Symbol" w:hAnsi="Symbol"/>
    </w:rPr>
  </w:style>
  <w:style w:type="character" w:customStyle="1" w:styleId="WW-WW8Num62z011">
    <w:name w:val="WW-WW8Num62z011"/>
    <w:rsid w:val="00F36246"/>
    <w:rPr>
      <w:rFonts w:ascii="Wingdings" w:hAnsi="Wingdings"/>
    </w:rPr>
  </w:style>
  <w:style w:type="character" w:customStyle="1" w:styleId="WW-WW8Num63z0111">
    <w:name w:val="WW-WW8Num63z0111"/>
    <w:rsid w:val="00F36246"/>
    <w:rPr>
      <w:rFonts w:ascii="Wingdings" w:hAnsi="Wingdings"/>
    </w:rPr>
  </w:style>
  <w:style w:type="character" w:customStyle="1" w:styleId="WW-WW8Num64z011">
    <w:name w:val="WW-WW8Num64z011"/>
    <w:rsid w:val="00F36246"/>
    <w:rPr>
      <w:rFonts w:ascii="Symbol" w:hAnsi="Symbol"/>
    </w:rPr>
  </w:style>
  <w:style w:type="character" w:customStyle="1" w:styleId="WW-WW8Num65z0111">
    <w:name w:val="WW-WW8Num65z0111"/>
    <w:rsid w:val="00F36246"/>
    <w:rPr>
      <w:i w:val="0"/>
    </w:rPr>
  </w:style>
  <w:style w:type="character" w:customStyle="1" w:styleId="WW-WW8Num65z111">
    <w:name w:val="WW-WW8Num65z111"/>
    <w:rsid w:val="00F36246"/>
    <w:rPr>
      <w:i w:val="0"/>
      <w:sz w:val="18"/>
      <w:szCs w:val="18"/>
    </w:rPr>
  </w:style>
  <w:style w:type="character" w:customStyle="1" w:styleId="WW-Absatz-Standardschriftart111111">
    <w:name w:val="WW-Absatz-Standardschriftart111111"/>
    <w:rsid w:val="00F36246"/>
  </w:style>
  <w:style w:type="character" w:customStyle="1" w:styleId="WW-WW8Num1z0111">
    <w:name w:val="WW-WW8Num1z0111"/>
    <w:rsid w:val="00F36246"/>
    <w:rPr>
      <w:rFonts w:ascii="Symbol" w:hAnsi="Symbol"/>
    </w:rPr>
  </w:style>
  <w:style w:type="character" w:customStyle="1" w:styleId="WW-WW8Num3z011111">
    <w:name w:val="WW-WW8Num3z011111"/>
    <w:rsid w:val="00F36246"/>
    <w:rPr>
      <w:rFonts w:ascii="Courier New" w:hAnsi="Courier New" w:cs="Courier New"/>
    </w:rPr>
  </w:style>
  <w:style w:type="character" w:customStyle="1" w:styleId="WW8Num3z2">
    <w:name w:val="WW8Num3z2"/>
    <w:rsid w:val="00F36246"/>
    <w:rPr>
      <w:rFonts w:ascii="Wingdings" w:hAnsi="Wingdings"/>
    </w:rPr>
  </w:style>
  <w:style w:type="character" w:customStyle="1" w:styleId="WW8Num3z3">
    <w:name w:val="WW8Num3z3"/>
    <w:rsid w:val="00F36246"/>
    <w:rPr>
      <w:rFonts w:ascii="Symbol" w:hAnsi="Symbol"/>
    </w:rPr>
  </w:style>
  <w:style w:type="character" w:customStyle="1" w:styleId="WW-WW8Num4z01111">
    <w:name w:val="WW-WW8Num4z01111"/>
    <w:rsid w:val="00F36246"/>
    <w:rPr>
      <w:i w:val="0"/>
    </w:rPr>
  </w:style>
  <w:style w:type="character" w:customStyle="1" w:styleId="WW-WW8Num4z1111">
    <w:name w:val="WW-WW8Num4z1111"/>
    <w:rsid w:val="00F36246"/>
    <w:rPr>
      <w:i w:val="0"/>
      <w:sz w:val="18"/>
      <w:szCs w:val="18"/>
    </w:rPr>
  </w:style>
  <w:style w:type="character" w:customStyle="1" w:styleId="WW-WW8Num7z01111">
    <w:name w:val="WW-WW8Num7z01111"/>
    <w:rsid w:val="00F36246"/>
    <w:rPr>
      <w:rFonts w:ascii="Symbol" w:hAnsi="Symbol"/>
    </w:rPr>
  </w:style>
  <w:style w:type="character" w:customStyle="1" w:styleId="WW8Num7z2">
    <w:name w:val="WW8Num7z2"/>
    <w:rsid w:val="00F36246"/>
    <w:rPr>
      <w:rFonts w:ascii="Wingdings" w:hAnsi="Wingdings"/>
    </w:rPr>
  </w:style>
  <w:style w:type="character" w:customStyle="1" w:styleId="WW8Num7z4">
    <w:name w:val="WW8Num7z4"/>
    <w:rsid w:val="00F36246"/>
    <w:rPr>
      <w:rFonts w:ascii="Courier New" w:hAnsi="Courier New" w:cs="Times New Roman"/>
    </w:rPr>
  </w:style>
  <w:style w:type="character" w:customStyle="1" w:styleId="WW-WW8Num8z01111">
    <w:name w:val="WW-WW8Num8z01111"/>
    <w:rsid w:val="00F36246"/>
    <w:rPr>
      <w:rFonts w:ascii="Symbol" w:hAnsi="Symbol"/>
      <w:color w:val="auto"/>
    </w:rPr>
  </w:style>
  <w:style w:type="character" w:customStyle="1" w:styleId="WW-WW8Num9z01111">
    <w:name w:val="WW-WW8Num9z01111"/>
    <w:rsid w:val="00F36246"/>
    <w:rPr>
      <w:rFonts w:ascii="Wingdings" w:hAnsi="Wingdings"/>
    </w:rPr>
  </w:style>
  <w:style w:type="character" w:customStyle="1" w:styleId="WW-WW8Num10z01111">
    <w:name w:val="WW-WW8Num10z01111"/>
    <w:rsid w:val="00F36246"/>
    <w:rPr>
      <w:rFonts w:ascii="Wingdings" w:hAnsi="Wingdings"/>
    </w:rPr>
  </w:style>
  <w:style w:type="character" w:customStyle="1" w:styleId="WW-WW8Num11z01111">
    <w:name w:val="WW-WW8Num11z01111"/>
    <w:rsid w:val="00F36246"/>
    <w:rPr>
      <w:rFonts w:ascii="Wingdings" w:hAnsi="Wingdings"/>
    </w:rPr>
  </w:style>
  <w:style w:type="character" w:customStyle="1" w:styleId="WW-WW8Num12z01111">
    <w:name w:val="WW-WW8Num12z01111"/>
    <w:rsid w:val="00F36246"/>
    <w:rPr>
      <w:rFonts w:ascii="Wingdings" w:hAnsi="Wingdings"/>
    </w:rPr>
  </w:style>
  <w:style w:type="character" w:customStyle="1" w:styleId="WW8Num13z1">
    <w:name w:val="WW8Num13z1"/>
    <w:rsid w:val="00F36246"/>
    <w:rPr>
      <w:i w:val="0"/>
      <w:sz w:val="18"/>
      <w:szCs w:val="18"/>
    </w:rPr>
  </w:style>
  <w:style w:type="character" w:customStyle="1" w:styleId="WW-WW8Num14z01111">
    <w:name w:val="WW-WW8Num14z01111"/>
    <w:rsid w:val="00F36246"/>
    <w:rPr>
      <w:rFonts w:ascii="Wingdings" w:hAnsi="Wingdings"/>
    </w:rPr>
  </w:style>
  <w:style w:type="character" w:customStyle="1" w:styleId="WW-WW8Num15z01111">
    <w:name w:val="WW-WW8Num15z01111"/>
    <w:rsid w:val="00F36246"/>
    <w:rPr>
      <w:rFonts w:ascii="Wingdings" w:hAnsi="Wingdings"/>
    </w:rPr>
  </w:style>
  <w:style w:type="character" w:customStyle="1" w:styleId="WW-WW8Num16z01111">
    <w:name w:val="WW-WW8Num16z01111"/>
    <w:rsid w:val="00F36246"/>
    <w:rPr>
      <w:rFonts w:ascii="Symbol" w:hAnsi="Symbol"/>
    </w:rPr>
  </w:style>
  <w:style w:type="character" w:customStyle="1" w:styleId="WW-WW8Num17z01111">
    <w:name w:val="WW-WW8Num17z01111"/>
    <w:rsid w:val="00F36246"/>
    <w:rPr>
      <w:rFonts w:ascii="Courier New" w:hAnsi="Courier New"/>
    </w:rPr>
  </w:style>
  <w:style w:type="character" w:customStyle="1" w:styleId="WW-WW8Num18z01111">
    <w:name w:val="WW-WW8Num18z01111"/>
    <w:rsid w:val="00F36246"/>
    <w:rPr>
      <w:rFonts w:ascii="Symbol" w:hAnsi="Symbol"/>
    </w:rPr>
  </w:style>
  <w:style w:type="character" w:customStyle="1" w:styleId="WW-WW8Num19z01111">
    <w:name w:val="WW-WW8Num19z01111"/>
    <w:rsid w:val="00F36246"/>
    <w:rPr>
      <w:rFonts w:ascii="Wingdings" w:hAnsi="Wingdings"/>
    </w:rPr>
  </w:style>
  <w:style w:type="character" w:customStyle="1" w:styleId="WW-WW8Num20z01111">
    <w:name w:val="WW-WW8Num20z01111"/>
    <w:rsid w:val="00F36246"/>
    <w:rPr>
      <w:rFonts w:ascii="Courier New" w:hAnsi="Courier New"/>
    </w:rPr>
  </w:style>
  <w:style w:type="character" w:customStyle="1" w:styleId="WW-WW8Num21z01111">
    <w:name w:val="WW-WW8Num21z01111"/>
    <w:rsid w:val="00F36246"/>
    <w:rPr>
      <w:rFonts w:ascii="Symbol" w:hAnsi="Symbol"/>
    </w:rPr>
  </w:style>
  <w:style w:type="character" w:customStyle="1" w:styleId="WW-WW8Num23z01111">
    <w:name w:val="WW-WW8Num23z01111"/>
    <w:rsid w:val="00F36246"/>
    <w:rPr>
      <w:rFonts w:ascii="Wingdings" w:hAnsi="Wingdings"/>
    </w:rPr>
  </w:style>
  <w:style w:type="character" w:customStyle="1" w:styleId="WW-WW8Num24z01111">
    <w:name w:val="WW-WW8Num24z01111"/>
    <w:rsid w:val="00F36246"/>
    <w:rPr>
      <w:rFonts w:ascii="Symbol" w:hAnsi="Symbol"/>
      <w:sz w:val="20"/>
    </w:rPr>
  </w:style>
  <w:style w:type="character" w:customStyle="1" w:styleId="WW8Num24z1">
    <w:name w:val="WW8Num24z1"/>
    <w:rsid w:val="00F36246"/>
    <w:rPr>
      <w:rFonts w:ascii="Courier New" w:hAnsi="Courier New"/>
      <w:sz w:val="20"/>
    </w:rPr>
  </w:style>
  <w:style w:type="character" w:customStyle="1" w:styleId="WW8Num24z2">
    <w:name w:val="WW8Num24z2"/>
    <w:rsid w:val="00F36246"/>
    <w:rPr>
      <w:rFonts w:ascii="Wingdings" w:hAnsi="Wingdings"/>
      <w:sz w:val="20"/>
    </w:rPr>
  </w:style>
  <w:style w:type="character" w:customStyle="1" w:styleId="WW-WW8Num25z01111">
    <w:name w:val="WW-WW8Num25z01111"/>
    <w:rsid w:val="00F36246"/>
    <w:rPr>
      <w:rFonts w:ascii="Wingdings" w:hAnsi="Wingdings"/>
    </w:rPr>
  </w:style>
  <w:style w:type="character" w:customStyle="1" w:styleId="WW8Num25z1">
    <w:name w:val="WW8Num25z1"/>
    <w:rsid w:val="00F36246"/>
    <w:rPr>
      <w:rFonts w:ascii="Symbol" w:hAnsi="Symbol"/>
      <w:color w:val="000000"/>
    </w:rPr>
  </w:style>
  <w:style w:type="character" w:customStyle="1" w:styleId="WW8Num25z3">
    <w:name w:val="WW8Num25z3"/>
    <w:rsid w:val="00F36246"/>
    <w:rPr>
      <w:rFonts w:ascii="Symbol" w:hAnsi="Symbol"/>
    </w:rPr>
  </w:style>
  <w:style w:type="character" w:customStyle="1" w:styleId="WW8Num25z4">
    <w:name w:val="WW8Num25z4"/>
    <w:rsid w:val="00F36246"/>
    <w:rPr>
      <w:rFonts w:ascii="Courier New" w:hAnsi="Courier New"/>
    </w:rPr>
  </w:style>
  <w:style w:type="character" w:customStyle="1" w:styleId="WW-WW8Num26z01111">
    <w:name w:val="WW-WW8Num26z01111"/>
    <w:rsid w:val="00F36246"/>
    <w:rPr>
      <w:rFonts w:ascii="Wingdings" w:hAnsi="Wingdings"/>
    </w:rPr>
  </w:style>
  <w:style w:type="character" w:customStyle="1" w:styleId="WW-WW8Num28z01111">
    <w:name w:val="WW-WW8Num28z01111"/>
    <w:rsid w:val="00F36246"/>
    <w:rPr>
      <w:rFonts w:ascii="Courier New" w:hAnsi="Courier New"/>
    </w:rPr>
  </w:style>
  <w:style w:type="character" w:customStyle="1" w:styleId="WW-WW8Num29z01111">
    <w:name w:val="WW-WW8Num29z01111"/>
    <w:rsid w:val="00F36246"/>
    <w:rPr>
      <w:rFonts w:ascii="Symbol" w:hAnsi="Symbol"/>
    </w:rPr>
  </w:style>
  <w:style w:type="character" w:customStyle="1" w:styleId="WW-WW8Num30z01111">
    <w:name w:val="WW-WW8Num30z01111"/>
    <w:rsid w:val="00F36246"/>
    <w:rPr>
      <w:rFonts w:ascii="Arial" w:hAnsi="Arial"/>
    </w:rPr>
  </w:style>
  <w:style w:type="character" w:customStyle="1" w:styleId="WW8Num30z1">
    <w:name w:val="WW8Num30z1"/>
    <w:rsid w:val="00F36246"/>
    <w:rPr>
      <w:rFonts w:ascii="Courier New" w:hAnsi="Courier New" w:cs="Times New Roman"/>
    </w:rPr>
  </w:style>
  <w:style w:type="character" w:customStyle="1" w:styleId="WW8Num30z2">
    <w:name w:val="WW8Num30z2"/>
    <w:rsid w:val="00F36246"/>
    <w:rPr>
      <w:rFonts w:ascii="Wingdings" w:hAnsi="Wingdings"/>
    </w:rPr>
  </w:style>
  <w:style w:type="character" w:customStyle="1" w:styleId="WW8Num31z2">
    <w:name w:val="WW8Num31z2"/>
    <w:rsid w:val="00F36246"/>
    <w:rPr>
      <w:rFonts w:ascii="Wingdings" w:hAnsi="Wingdings"/>
    </w:rPr>
  </w:style>
  <w:style w:type="character" w:customStyle="1" w:styleId="WW-WW8Num32z01111">
    <w:name w:val="WW-WW8Num32z01111"/>
    <w:rsid w:val="00F36246"/>
    <w:rPr>
      <w:rFonts w:ascii="Wingdings" w:hAnsi="Wingdings"/>
    </w:rPr>
  </w:style>
  <w:style w:type="character" w:customStyle="1" w:styleId="WW8Num33z3">
    <w:name w:val="WW8Num33z3"/>
    <w:rsid w:val="00F36246"/>
    <w:rPr>
      <w:rFonts w:ascii="Wingdings" w:hAnsi="Wingdings"/>
    </w:rPr>
  </w:style>
  <w:style w:type="character" w:customStyle="1" w:styleId="WW-WW8Num36z0111">
    <w:name w:val="WW-WW8Num36z0111"/>
    <w:rsid w:val="00F36246"/>
    <w:rPr>
      <w:rFonts w:ascii="Symbol" w:hAnsi="Symbol"/>
    </w:rPr>
  </w:style>
  <w:style w:type="character" w:customStyle="1" w:styleId="WW8Num36z2">
    <w:name w:val="WW8Num36z2"/>
    <w:rsid w:val="00F36246"/>
    <w:rPr>
      <w:rFonts w:ascii="Wingdings" w:hAnsi="Wingdings"/>
    </w:rPr>
  </w:style>
  <w:style w:type="character" w:customStyle="1" w:styleId="WW-WW8Num37z01111">
    <w:name w:val="WW-WW8Num37z01111"/>
    <w:rsid w:val="00F36246"/>
    <w:rPr>
      <w:rFonts w:ascii="Wingdings" w:hAnsi="Wingdings"/>
    </w:rPr>
  </w:style>
  <w:style w:type="character" w:customStyle="1" w:styleId="WW-WW8Num38z01111">
    <w:name w:val="WW-WW8Num38z01111"/>
    <w:rsid w:val="00F36246"/>
    <w:rPr>
      <w:rFonts w:ascii="Symbol" w:hAnsi="Symbol"/>
    </w:rPr>
  </w:style>
  <w:style w:type="character" w:customStyle="1" w:styleId="WW8Num38z2">
    <w:name w:val="WW8Num38z2"/>
    <w:rsid w:val="00F36246"/>
    <w:rPr>
      <w:rFonts w:ascii="Wingdings" w:hAnsi="Wingdings"/>
    </w:rPr>
  </w:style>
  <w:style w:type="character" w:customStyle="1" w:styleId="WW-WW8Num42z01111">
    <w:name w:val="WW-WW8Num42z01111"/>
    <w:rsid w:val="00F36246"/>
    <w:rPr>
      <w:rFonts w:ascii="Wingdings" w:hAnsi="Wingdings"/>
    </w:rPr>
  </w:style>
  <w:style w:type="character" w:customStyle="1" w:styleId="WW-WW8Num45z0111">
    <w:name w:val="WW-WW8Num45z0111"/>
    <w:rsid w:val="00F36246"/>
    <w:rPr>
      <w:rFonts w:ascii="Wingdings" w:hAnsi="Wingdings"/>
    </w:rPr>
  </w:style>
  <w:style w:type="character" w:customStyle="1" w:styleId="WW-WW8Num46z0111">
    <w:name w:val="WW-WW8Num46z0111"/>
    <w:rsid w:val="00F36246"/>
    <w:rPr>
      <w:rFonts w:ascii="Symbol" w:hAnsi="Symbol"/>
    </w:rPr>
  </w:style>
  <w:style w:type="character" w:customStyle="1" w:styleId="WW-WW8Num47z01111">
    <w:name w:val="WW-WW8Num47z01111"/>
    <w:rsid w:val="00F36246"/>
    <w:rPr>
      <w:rFonts w:ascii="Symbol" w:hAnsi="Symbol"/>
      <w:i w:val="0"/>
    </w:rPr>
  </w:style>
  <w:style w:type="character" w:customStyle="1" w:styleId="WW-WW8Num47z1">
    <w:name w:val="WW-WW8Num47z1"/>
    <w:rsid w:val="00F36246"/>
    <w:rPr>
      <w:i w:val="0"/>
      <w:sz w:val="18"/>
      <w:szCs w:val="18"/>
    </w:rPr>
  </w:style>
  <w:style w:type="character" w:customStyle="1" w:styleId="WW8Num49z3">
    <w:name w:val="WW8Num49z3"/>
    <w:rsid w:val="00F36246"/>
    <w:rPr>
      <w:rFonts w:ascii="Wingdings" w:hAnsi="Wingdings"/>
    </w:rPr>
  </w:style>
  <w:style w:type="character" w:customStyle="1" w:styleId="WW-WW8Num50z0111">
    <w:name w:val="WW-WW8Num50z0111"/>
    <w:rsid w:val="00F36246"/>
    <w:rPr>
      <w:rFonts w:ascii="Symbol" w:hAnsi="Symbol"/>
    </w:rPr>
  </w:style>
  <w:style w:type="character" w:customStyle="1" w:styleId="WW8Num51z0">
    <w:name w:val="WW8Num51z0"/>
    <w:rsid w:val="00F36246"/>
    <w:rPr>
      <w:i w:val="0"/>
    </w:rPr>
  </w:style>
  <w:style w:type="character" w:customStyle="1" w:styleId="WW-WW8Num52z0111">
    <w:name w:val="WW-WW8Num52z0111"/>
    <w:rsid w:val="00F36246"/>
    <w:rPr>
      <w:rFonts w:ascii="Wingdings" w:hAnsi="Wingdings"/>
      <w:color w:val="000000"/>
    </w:rPr>
  </w:style>
  <w:style w:type="character" w:customStyle="1" w:styleId="WW8Num52z1">
    <w:name w:val="WW8Num52z1"/>
    <w:rsid w:val="00F36246"/>
    <w:rPr>
      <w:color w:val="000000"/>
    </w:rPr>
  </w:style>
  <w:style w:type="character" w:customStyle="1" w:styleId="WW-WW8Num53z0111">
    <w:name w:val="WW-WW8Num53z0111"/>
    <w:rsid w:val="00F36246"/>
    <w:rPr>
      <w:rFonts w:ascii="Symbol" w:hAnsi="Symbol"/>
    </w:rPr>
  </w:style>
  <w:style w:type="character" w:customStyle="1" w:styleId="WW-WW8Num54z0111">
    <w:name w:val="WW-WW8Num54z0111"/>
    <w:rsid w:val="00F36246"/>
    <w:rPr>
      <w:rFonts w:ascii="Courier New" w:hAnsi="Courier New" w:cs="Courier New"/>
    </w:rPr>
  </w:style>
  <w:style w:type="character" w:customStyle="1" w:styleId="WW8Num54z2">
    <w:name w:val="WW8Num54z2"/>
    <w:rsid w:val="00F36246"/>
    <w:rPr>
      <w:rFonts w:ascii="Wingdings" w:hAnsi="Wingdings"/>
    </w:rPr>
  </w:style>
  <w:style w:type="character" w:customStyle="1" w:styleId="WW8Num54z3">
    <w:name w:val="WW8Num54z3"/>
    <w:rsid w:val="00F36246"/>
    <w:rPr>
      <w:rFonts w:ascii="Symbol" w:hAnsi="Symbol"/>
    </w:rPr>
  </w:style>
  <w:style w:type="character" w:customStyle="1" w:styleId="WW8Num55z2">
    <w:name w:val="WW8Num55z2"/>
    <w:rsid w:val="00F36246"/>
    <w:rPr>
      <w:rFonts w:ascii="Wingdings" w:hAnsi="Wingdings"/>
    </w:rPr>
  </w:style>
  <w:style w:type="character" w:customStyle="1" w:styleId="WW8Num55z3">
    <w:name w:val="WW8Num55z3"/>
    <w:rsid w:val="00F36246"/>
    <w:rPr>
      <w:rFonts w:ascii="Symbol" w:hAnsi="Symbol"/>
    </w:rPr>
  </w:style>
  <w:style w:type="character" w:customStyle="1" w:styleId="WW-WW8Num56z0111">
    <w:name w:val="WW-WW8Num56z0111"/>
    <w:rsid w:val="00F36246"/>
    <w:rPr>
      <w:rFonts w:ascii="Wingdings" w:hAnsi="Wingdings"/>
    </w:rPr>
  </w:style>
  <w:style w:type="character" w:customStyle="1" w:styleId="WW8Num56z3">
    <w:name w:val="WW8Num56z3"/>
    <w:rsid w:val="00F36246"/>
    <w:rPr>
      <w:rFonts w:ascii="Symbol" w:hAnsi="Symbol"/>
    </w:rPr>
  </w:style>
  <w:style w:type="character" w:customStyle="1" w:styleId="WW-WW8Num57z1">
    <w:name w:val="WW-WW8Num57z1"/>
    <w:rsid w:val="00F36246"/>
    <w:rPr>
      <w:rFonts w:ascii="Courier New" w:hAnsi="Courier New" w:cs="Times New Roman"/>
    </w:rPr>
  </w:style>
  <w:style w:type="character" w:customStyle="1" w:styleId="WW8Num57z2">
    <w:name w:val="WW8Num57z2"/>
    <w:rsid w:val="00F36246"/>
    <w:rPr>
      <w:rFonts w:ascii="Wingdings" w:hAnsi="Wingdings"/>
    </w:rPr>
  </w:style>
  <w:style w:type="character" w:customStyle="1" w:styleId="WW8Num57z3">
    <w:name w:val="WW8Num57z3"/>
    <w:rsid w:val="00F36246"/>
    <w:rPr>
      <w:rFonts w:ascii="Symbol" w:hAnsi="Symbol"/>
    </w:rPr>
  </w:style>
  <w:style w:type="character" w:customStyle="1" w:styleId="WW-WW8Num58z0111">
    <w:name w:val="WW-WW8Num58z0111"/>
    <w:rsid w:val="00F36246"/>
    <w:rPr>
      <w:rFonts w:ascii="Wingdings" w:hAnsi="Wingdings"/>
    </w:rPr>
  </w:style>
  <w:style w:type="character" w:customStyle="1" w:styleId="WW-WW8Num61z3111">
    <w:name w:val="WW-WW8Num61z3111"/>
    <w:rsid w:val="00F36246"/>
    <w:rPr>
      <w:rFonts w:ascii="Wingdings" w:hAnsi="Wingdings"/>
    </w:rPr>
  </w:style>
  <w:style w:type="character" w:customStyle="1" w:styleId="WW-WW8Num62z0111">
    <w:name w:val="WW-WW8Num62z0111"/>
    <w:rsid w:val="00F36246"/>
    <w:rPr>
      <w:rFonts w:ascii="Wingdings" w:hAnsi="Wingdings"/>
    </w:rPr>
  </w:style>
  <w:style w:type="character" w:customStyle="1" w:styleId="WW-WW8Num63z01111">
    <w:name w:val="WW-WW8Num63z01111"/>
    <w:rsid w:val="00F36246"/>
    <w:rPr>
      <w:i/>
    </w:rPr>
  </w:style>
  <w:style w:type="character" w:customStyle="1" w:styleId="WW-WW8Num64z0111">
    <w:name w:val="WW-WW8Num64z0111"/>
    <w:rsid w:val="00F36246"/>
    <w:rPr>
      <w:rFonts w:ascii="Wingdings" w:hAnsi="Wingdings"/>
    </w:rPr>
  </w:style>
  <w:style w:type="character" w:customStyle="1" w:styleId="WW-WW8Num65z01111">
    <w:name w:val="WW-WW8Num65z01111"/>
    <w:rsid w:val="00F36246"/>
    <w:rPr>
      <w:rFonts w:ascii="Wingdings" w:hAnsi="Wingdings"/>
    </w:rPr>
  </w:style>
  <w:style w:type="character" w:customStyle="1" w:styleId="WW-WW8Num67z0">
    <w:name w:val="WW-WW8Num67z0"/>
    <w:rsid w:val="00F36246"/>
    <w:rPr>
      <w:rFonts w:ascii="Courier New" w:hAnsi="Courier New"/>
    </w:rPr>
  </w:style>
  <w:style w:type="character" w:customStyle="1" w:styleId="WW-WW8Num69z0">
    <w:name w:val="WW-WW8Num69z0"/>
    <w:rsid w:val="00F36246"/>
    <w:rPr>
      <w:rFonts w:ascii="Courier New" w:hAnsi="Courier New"/>
    </w:rPr>
  </w:style>
  <w:style w:type="character" w:customStyle="1" w:styleId="WW-WW8Num71z0">
    <w:name w:val="WW-WW8Num71z0"/>
    <w:rsid w:val="00F36246"/>
    <w:rPr>
      <w:rFonts w:ascii="Times New Roman" w:eastAsia="Times New Roman" w:hAnsi="Times New Roman" w:cs="Times New Roman"/>
    </w:rPr>
  </w:style>
  <w:style w:type="character" w:customStyle="1" w:styleId="WW8Num71z1">
    <w:name w:val="WW8Num71z1"/>
    <w:rsid w:val="00F36246"/>
    <w:rPr>
      <w:rFonts w:ascii="Arial" w:hAnsi="Arial"/>
    </w:rPr>
  </w:style>
  <w:style w:type="character" w:customStyle="1" w:styleId="WW8Num71z2">
    <w:name w:val="WW8Num71z2"/>
    <w:rsid w:val="00F36246"/>
    <w:rPr>
      <w:rFonts w:ascii="Wingdings" w:hAnsi="Wingdings"/>
    </w:rPr>
  </w:style>
  <w:style w:type="character" w:customStyle="1" w:styleId="WW8Num71z3">
    <w:name w:val="WW8Num71z3"/>
    <w:rsid w:val="00F36246"/>
    <w:rPr>
      <w:rFonts w:ascii="Symbol" w:hAnsi="Symbol"/>
    </w:rPr>
  </w:style>
  <w:style w:type="character" w:customStyle="1" w:styleId="WW8Num71z4">
    <w:name w:val="WW8Num71z4"/>
    <w:rsid w:val="00F36246"/>
    <w:rPr>
      <w:rFonts w:ascii="Courier New" w:hAnsi="Courier New" w:cs="Times New Roman"/>
    </w:rPr>
  </w:style>
  <w:style w:type="character" w:customStyle="1" w:styleId="WW8Num72z3">
    <w:name w:val="WW8Num72z3"/>
    <w:rsid w:val="00F36246"/>
    <w:rPr>
      <w:rFonts w:ascii="Wingdings" w:hAnsi="Wingdings"/>
    </w:rPr>
  </w:style>
  <w:style w:type="character" w:customStyle="1" w:styleId="WW8Num76z2">
    <w:name w:val="WW8Num76z2"/>
    <w:rsid w:val="00F36246"/>
    <w:rPr>
      <w:rFonts w:ascii="Wingdings" w:hAnsi="Wingdings"/>
    </w:rPr>
  </w:style>
  <w:style w:type="character" w:customStyle="1" w:styleId="WW8Num77z3">
    <w:name w:val="WW8Num77z3"/>
    <w:rsid w:val="00F36246"/>
    <w:rPr>
      <w:rFonts w:ascii="Wingdings" w:hAnsi="Wingdings"/>
    </w:rPr>
  </w:style>
  <w:style w:type="character" w:customStyle="1" w:styleId="WW8Num78z3">
    <w:name w:val="WW8Num78z3"/>
    <w:rsid w:val="00F36246"/>
    <w:rPr>
      <w:rFonts w:ascii="Symbol" w:hAnsi="Symbol"/>
    </w:rPr>
  </w:style>
  <w:style w:type="character" w:customStyle="1" w:styleId="WW8Num80z0">
    <w:name w:val="WW8Num80z0"/>
    <w:rsid w:val="00F36246"/>
    <w:rPr>
      <w:i w:val="0"/>
    </w:rPr>
  </w:style>
  <w:style w:type="character" w:customStyle="1" w:styleId="WW8Num80z1">
    <w:name w:val="WW8Num80z1"/>
    <w:rsid w:val="00F36246"/>
    <w:rPr>
      <w:i w:val="0"/>
      <w:sz w:val="18"/>
      <w:szCs w:val="18"/>
    </w:rPr>
  </w:style>
  <w:style w:type="character" w:customStyle="1" w:styleId="WW8Num81z0">
    <w:name w:val="WW8Num81z0"/>
    <w:rsid w:val="00F36246"/>
    <w:rPr>
      <w:rFonts w:ascii="Wingdings" w:hAnsi="Wingdings"/>
    </w:rPr>
  </w:style>
  <w:style w:type="character" w:customStyle="1" w:styleId="WW8Num83z0">
    <w:name w:val="WW8Num83z0"/>
    <w:rsid w:val="00F36246"/>
    <w:rPr>
      <w:rFonts w:ascii="Symbol" w:hAnsi="Symbol"/>
    </w:rPr>
  </w:style>
  <w:style w:type="character" w:customStyle="1" w:styleId="WW8Num84z2">
    <w:name w:val="WW8Num84z2"/>
    <w:rsid w:val="00F36246"/>
    <w:rPr>
      <w:rFonts w:ascii="Wingdings" w:hAnsi="Wingdings"/>
    </w:rPr>
  </w:style>
  <w:style w:type="character" w:customStyle="1" w:styleId="WW8Num88z0">
    <w:name w:val="WW8Num88z0"/>
    <w:rsid w:val="00F36246"/>
    <w:rPr>
      <w:rFonts w:ascii="Symbol" w:hAnsi="Symbol"/>
    </w:rPr>
  </w:style>
  <w:style w:type="character" w:customStyle="1" w:styleId="WW8Num89z0">
    <w:name w:val="WW8Num89z0"/>
    <w:rsid w:val="00F36246"/>
    <w:rPr>
      <w:rFonts w:ascii="Wingdings" w:hAnsi="Wingdings"/>
    </w:rPr>
  </w:style>
  <w:style w:type="character" w:customStyle="1" w:styleId="WW8Num89z1">
    <w:name w:val="WW8Num89z1"/>
    <w:rsid w:val="00F36246"/>
    <w:rPr>
      <w:rFonts w:ascii="Courier New" w:hAnsi="Courier New" w:cs="Courier New"/>
    </w:rPr>
  </w:style>
  <w:style w:type="character" w:customStyle="1" w:styleId="WW8Num89z3">
    <w:name w:val="WW8Num89z3"/>
    <w:rsid w:val="00F36246"/>
    <w:rPr>
      <w:rFonts w:ascii="Symbol" w:hAnsi="Symbol"/>
    </w:rPr>
  </w:style>
  <w:style w:type="character" w:customStyle="1" w:styleId="WW8Num90z0">
    <w:name w:val="WW8Num90z0"/>
    <w:rsid w:val="00F36246"/>
    <w:rPr>
      <w:rFonts w:ascii="Symbol" w:hAnsi="Symbol"/>
      <w:color w:val="auto"/>
    </w:rPr>
  </w:style>
  <w:style w:type="character" w:customStyle="1" w:styleId="WW8Num93z0">
    <w:name w:val="WW8Num93z0"/>
    <w:rsid w:val="00F36246"/>
    <w:rPr>
      <w:rFonts w:ascii="Wingdings" w:hAnsi="Wingdings"/>
    </w:rPr>
  </w:style>
  <w:style w:type="character" w:customStyle="1" w:styleId="WW8Num93z1">
    <w:name w:val="WW8Num93z1"/>
    <w:rsid w:val="00F36246"/>
    <w:rPr>
      <w:rFonts w:ascii="Courier New" w:hAnsi="Courier New"/>
    </w:rPr>
  </w:style>
  <w:style w:type="character" w:customStyle="1" w:styleId="WW8Num93z3">
    <w:name w:val="WW8Num93z3"/>
    <w:rsid w:val="00F36246"/>
    <w:rPr>
      <w:rFonts w:ascii="Symbol" w:hAnsi="Symbol"/>
    </w:rPr>
  </w:style>
  <w:style w:type="character" w:customStyle="1" w:styleId="WW8Num94z0">
    <w:name w:val="WW8Num94z0"/>
    <w:rsid w:val="00F36246"/>
    <w:rPr>
      <w:rFonts w:ascii="Wingdings" w:hAnsi="Wingdings"/>
    </w:rPr>
  </w:style>
  <w:style w:type="character" w:customStyle="1" w:styleId="WW8Num94z1">
    <w:name w:val="WW8Num94z1"/>
    <w:rsid w:val="00F36246"/>
    <w:rPr>
      <w:rFonts w:ascii="Courier New" w:hAnsi="Courier New" w:cs="Courier New"/>
    </w:rPr>
  </w:style>
  <w:style w:type="character" w:customStyle="1" w:styleId="WW8Num94z3">
    <w:name w:val="WW8Num94z3"/>
    <w:rsid w:val="00F36246"/>
    <w:rPr>
      <w:rFonts w:ascii="Symbol" w:hAnsi="Symbol"/>
    </w:rPr>
  </w:style>
  <w:style w:type="character" w:customStyle="1" w:styleId="WW8Num95z0">
    <w:name w:val="WW8Num95z0"/>
    <w:rsid w:val="00F36246"/>
    <w:rPr>
      <w:rFonts w:ascii="Wingdings" w:hAnsi="Wingdings"/>
      <w:sz w:val="10"/>
      <w:szCs w:val="10"/>
    </w:rPr>
  </w:style>
  <w:style w:type="character" w:customStyle="1" w:styleId="WW8Num95z1">
    <w:name w:val="WW8Num95z1"/>
    <w:rsid w:val="00F36246"/>
    <w:rPr>
      <w:rFonts w:ascii="Courier New" w:hAnsi="Courier New" w:cs="Courier New"/>
    </w:rPr>
  </w:style>
  <w:style w:type="character" w:customStyle="1" w:styleId="WW8Num95z3">
    <w:name w:val="WW8Num95z3"/>
    <w:rsid w:val="00F36246"/>
    <w:rPr>
      <w:rFonts w:ascii="Symbol" w:hAnsi="Symbol"/>
    </w:rPr>
  </w:style>
  <w:style w:type="character" w:customStyle="1" w:styleId="WW8Num96z3">
    <w:name w:val="WW8Num96z3"/>
    <w:rsid w:val="00F36246"/>
    <w:rPr>
      <w:rFonts w:ascii="Wingdings" w:hAnsi="Wingdings"/>
    </w:rPr>
  </w:style>
  <w:style w:type="character" w:customStyle="1" w:styleId="WW8Num97z0">
    <w:name w:val="WW8Num97z0"/>
    <w:rsid w:val="00F36246"/>
    <w:rPr>
      <w:rFonts w:ascii="Wingdings" w:hAnsi="Wingdings"/>
    </w:rPr>
  </w:style>
  <w:style w:type="character" w:customStyle="1" w:styleId="WW8Num98z2">
    <w:name w:val="WW8Num98z2"/>
    <w:rsid w:val="00F36246"/>
    <w:rPr>
      <w:rFonts w:ascii="Wingdings" w:hAnsi="Wingdings"/>
    </w:rPr>
  </w:style>
  <w:style w:type="character" w:customStyle="1" w:styleId="WW8Num99z0">
    <w:name w:val="WW8Num99z0"/>
    <w:rsid w:val="00F36246"/>
    <w:rPr>
      <w:rFonts w:ascii="Symbol" w:hAnsi="Symbol"/>
    </w:rPr>
  </w:style>
  <w:style w:type="character" w:customStyle="1" w:styleId="WW8Num100z3">
    <w:name w:val="WW8Num100z3"/>
    <w:rsid w:val="00F36246"/>
    <w:rPr>
      <w:rFonts w:ascii="Wingdings" w:hAnsi="Wingdings"/>
    </w:rPr>
  </w:style>
  <w:style w:type="character" w:customStyle="1" w:styleId="WW8Num101z0">
    <w:name w:val="WW8Num101z0"/>
    <w:rsid w:val="00F36246"/>
    <w:rPr>
      <w:rFonts w:ascii="Wingdings" w:hAnsi="Wingdings"/>
    </w:rPr>
  </w:style>
  <w:style w:type="character" w:customStyle="1" w:styleId="WW8Num101z1">
    <w:name w:val="WW8Num101z1"/>
    <w:rsid w:val="00F36246"/>
    <w:rPr>
      <w:rFonts w:ascii="Courier New" w:hAnsi="Courier New" w:cs="Courier New"/>
    </w:rPr>
  </w:style>
  <w:style w:type="character" w:customStyle="1" w:styleId="WW8Num101z3">
    <w:name w:val="WW8Num101z3"/>
    <w:rsid w:val="00F36246"/>
    <w:rPr>
      <w:rFonts w:ascii="Symbol" w:hAnsi="Symbol"/>
    </w:rPr>
  </w:style>
  <w:style w:type="character" w:customStyle="1" w:styleId="WW8Num102z0">
    <w:name w:val="WW8Num102z0"/>
    <w:rsid w:val="00F36246"/>
    <w:rPr>
      <w:rFonts w:ascii="Symbol" w:hAnsi="Symbol"/>
    </w:rPr>
  </w:style>
  <w:style w:type="character" w:customStyle="1" w:styleId="WW8Num102z2">
    <w:name w:val="WW8Num102z2"/>
    <w:rsid w:val="00F36246"/>
    <w:rPr>
      <w:rFonts w:ascii="Wingdings" w:hAnsi="Wingdings"/>
    </w:rPr>
  </w:style>
  <w:style w:type="character" w:customStyle="1" w:styleId="WW8Num102z4">
    <w:name w:val="WW8Num102z4"/>
    <w:rsid w:val="00F36246"/>
    <w:rPr>
      <w:rFonts w:ascii="Courier New" w:hAnsi="Courier New" w:cs="Times New Roman"/>
    </w:rPr>
  </w:style>
  <w:style w:type="character" w:customStyle="1" w:styleId="WW8Num103z0">
    <w:name w:val="WW8Num103z0"/>
    <w:rsid w:val="00F36246"/>
    <w:rPr>
      <w:rFonts w:ascii="Wingdings" w:hAnsi="Wingdings"/>
    </w:rPr>
  </w:style>
  <w:style w:type="character" w:customStyle="1" w:styleId="WW8Num103z1">
    <w:name w:val="WW8Num103z1"/>
    <w:rsid w:val="00F36246"/>
    <w:rPr>
      <w:rFonts w:ascii="Courier New" w:hAnsi="Courier New" w:cs="Courier New"/>
    </w:rPr>
  </w:style>
  <w:style w:type="character" w:customStyle="1" w:styleId="WW8Num103z3">
    <w:name w:val="WW8Num103z3"/>
    <w:rsid w:val="00F36246"/>
    <w:rPr>
      <w:rFonts w:ascii="Symbol" w:hAnsi="Symbol"/>
    </w:rPr>
  </w:style>
  <w:style w:type="character" w:customStyle="1" w:styleId="WW8Num104z0">
    <w:name w:val="WW8Num104z0"/>
    <w:rsid w:val="00F36246"/>
    <w:rPr>
      <w:rFonts w:ascii="Symbol" w:hAnsi="Symbol"/>
    </w:rPr>
  </w:style>
  <w:style w:type="character" w:customStyle="1" w:styleId="WW8Num105z0">
    <w:name w:val="WW8Num105z0"/>
    <w:rsid w:val="00F36246"/>
    <w:rPr>
      <w:b w:val="0"/>
    </w:rPr>
  </w:style>
  <w:style w:type="character" w:customStyle="1" w:styleId="WW8Num107z0">
    <w:name w:val="WW8Num107z0"/>
    <w:rsid w:val="00F36246"/>
    <w:rPr>
      <w:rFonts w:ascii="Wingdings" w:hAnsi="Wingdings"/>
    </w:rPr>
  </w:style>
  <w:style w:type="character" w:customStyle="1" w:styleId="WW8Num107z1">
    <w:name w:val="WW8Num107z1"/>
    <w:rsid w:val="00F36246"/>
    <w:rPr>
      <w:rFonts w:ascii="Courier New" w:hAnsi="Courier New" w:cs="Courier New"/>
    </w:rPr>
  </w:style>
  <w:style w:type="character" w:customStyle="1" w:styleId="WW8Num107z3">
    <w:name w:val="WW8Num107z3"/>
    <w:rsid w:val="00F36246"/>
    <w:rPr>
      <w:rFonts w:ascii="Symbol" w:hAnsi="Symbol"/>
    </w:rPr>
  </w:style>
  <w:style w:type="character" w:customStyle="1" w:styleId="WW8Num108z0">
    <w:name w:val="WW8Num108z0"/>
    <w:rsid w:val="00F36246"/>
    <w:rPr>
      <w:rFonts w:ascii="Courier New" w:hAnsi="Courier New"/>
    </w:rPr>
  </w:style>
  <w:style w:type="character" w:customStyle="1" w:styleId="WW8Num109z3">
    <w:name w:val="WW8Num109z3"/>
    <w:rsid w:val="00F36246"/>
    <w:rPr>
      <w:rFonts w:ascii="Wingdings" w:hAnsi="Wingdings"/>
    </w:rPr>
  </w:style>
  <w:style w:type="character" w:customStyle="1" w:styleId="WW8Num111z0">
    <w:name w:val="WW8Num111z0"/>
    <w:rsid w:val="00F36246"/>
    <w:rPr>
      <w:rFonts w:ascii="Courier New" w:hAnsi="Courier New"/>
    </w:rPr>
  </w:style>
  <w:style w:type="character" w:customStyle="1" w:styleId="WW8Num112z0">
    <w:name w:val="WW8Num112z0"/>
    <w:rsid w:val="00F36246"/>
    <w:rPr>
      <w:rFonts w:ascii="Wingdings" w:hAnsi="Wingdings"/>
    </w:rPr>
  </w:style>
  <w:style w:type="character" w:customStyle="1" w:styleId="WW8Num112z1">
    <w:name w:val="WW8Num112z1"/>
    <w:rsid w:val="00F36246"/>
    <w:rPr>
      <w:rFonts w:ascii="Courier New" w:hAnsi="Courier New" w:cs="Courier New"/>
    </w:rPr>
  </w:style>
  <w:style w:type="character" w:customStyle="1" w:styleId="WW8Num112z3">
    <w:name w:val="WW8Num112z3"/>
    <w:rsid w:val="00F36246"/>
    <w:rPr>
      <w:rFonts w:ascii="Symbol" w:hAnsi="Symbol"/>
    </w:rPr>
  </w:style>
  <w:style w:type="character" w:customStyle="1" w:styleId="WW8Num113z0">
    <w:name w:val="WW8Num113z0"/>
    <w:rsid w:val="00F36246"/>
    <w:rPr>
      <w:rFonts w:ascii="Wingdings" w:hAnsi="Wingdings"/>
    </w:rPr>
  </w:style>
  <w:style w:type="character" w:customStyle="1" w:styleId="WW8Num114z0">
    <w:name w:val="WW8Num114z0"/>
    <w:rsid w:val="00F36246"/>
    <w:rPr>
      <w:rFonts w:ascii="Symbol" w:hAnsi="Symbol"/>
    </w:rPr>
  </w:style>
  <w:style w:type="character" w:customStyle="1" w:styleId="WW8Num114z1">
    <w:name w:val="WW8Num114z1"/>
    <w:rsid w:val="00F36246"/>
    <w:rPr>
      <w:rFonts w:ascii="Wingdings" w:hAnsi="Wingdings"/>
    </w:rPr>
  </w:style>
  <w:style w:type="character" w:customStyle="1" w:styleId="WW8Num114z4">
    <w:name w:val="WW8Num114z4"/>
    <w:rsid w:val="00F36246"/>
    <w:rPr>
      <w:rFonts w:ascii="Courier New" w:hAnsi="Courier New" w:cs="Courier New"/>
    </w:rPr>
  </w:style>
  <w:style w:type="character" w:customStyle="1" w:styleId="WW8Num115z0">
    <w:name w:val="WW8Num115z0"/>
    <w:rsid w:val="00F36246"/>
    <w:rPr>
      <w:rFonts w:ascii="Symbol" w:hAnsi="Symbol"/>
    </w:rPr>
  </w:style>
  <w:style w:type="character" w:customStyle="1" w:styleId="WW8Num116z0">
    <w:name w:val="WW8Num116z0"/>
    <w:rsid w:val="00F36246"/>
    <w:rPr>
      <w:rFonts w:ascii="Courier New" w:hAnsi="Courier New"/>
    </w:rPr>
  </w:style>
  <w:style w:type="character" w:customStyle="1" w:styleId="WW8Num117z0">
    <w:name w:val="WW8Num117z0"/>
    <w:rsid w:val="00F36246"/>
    <w:rPr>
      <w:rFonts w:ascii="Wingdings" w:hAnsi="Wingdings"/>
    </w:rPr>
  </w:style>
  <w:style w:type="character" w:customStyle="1" w:styleId="WW8Num117z1">
    <w:name w:val="WW8Num117z1"/>
    <w:rsid w:val="00F36246"/>
    <w:rPr>
      <w:rFonts w:ascii="Symbol" w:hAnsi="Symbol"/>
    </w:rPr>
  </w:style>
  <w:style w:type="character" w:customStyle="1" w:styleId="WW8Num117z4">
    <w:name w:val="WW8Num117z4"/>
    <w:rsid w:val="00F36246"/>
    <w:rPr>
      <w:rFonts w:ascii="Courier New" w:hAnsi="Courier New" w:cs="Courier New"/>
    </w:rPr>
  </w:style>
  <w:style w:type="character" w:customStyle="1" w:styleId="WW8Num118z0">
    <w:name w:val="WW8Num118z0"/>
    <w:rsid w:val="00F36246"/>
    <w:rPr>
      <w:rFonts w:ascii="Symbol" w:hAnsi="Symbol"/>
    </w:rPr>
  </w:style>
  <w:style w:type="character" w:customStyle="1" w:styleId="WW8Num119z0">
    <w:name w:val="WW8Num119z0"/>
    <w:rsid w:val="00F36246"/>
    <w:rPr>
      <w:rFonts w:ascii="Wingdings" w:hAnsi="Wingdings"/>
    </w:rPr>
  </w:style>
  <w:style w:type="character" w:customStyle="1" w:styleId="WW8Num120z0">
    <w:name w:val="WW8Num120z0"/>
    <w:rsid w:val="00F36246"/>
    <w:rPr>
      <w:rFonts w:ascii="Wingdings" w:hAnsi="Wingdings"/>
    </w:rPr>
  </w:style>
  <w:style w:type="character" w:customStyle="1" w:styleId="WW8Num120z1">
    <w:name w:val="WW8Num120z1"/>
    <w:rsid w:val="00F36246"/>
    <w:rPr>
      <w:rFonts w:ascii="Courier New" w:hAnsi="Courier New" w:cs="Courier New"/>
    </w:rPr>
  </w:style>
  <w:style w:type="character" w:customStyle="1" w:styleId="WW8Num120z3">
    <w:name w:val="WW8Num120z3"/>
    <w:rsid w:val="00F36246"/>
    <w:rPr>
      <w:rFonts w:ascii="Symbol" w:hAnsi="Symbol"/>
    </w:rPr>
  </w:style>
  <w:style w:type="character" w:customStyle="1" w:styleId="WW8Num121z0">
    <w:name w:val="WW8Num121z0"/>
    <w:rsid w:val="00F36246"/>
    <w:rPr>
      <w:rFonts w:ascii="Courier New" w:hAnsi="Courier New" w:cs="Courier New"/>
    </w:rPr>
  </w:style>
  <w:style w:type="character" w:customStyle="1" w:styleId="WW8Num121z2">
    <w:name w:val="WW8Num121z2"/>
    <w:rsid w:val="00F36246"/>
    <w:rPr>
      <w:rFonts w:ascii="Wingdings" w:hAnsi="Wingdings"/>
    </w:rPr>
  </w:style>
  <w:style w:type="character" w:customStyle="1" w:styleId="WW8Num121z3">
    <w:name w:val="WW8Num121z3"/>
    <w:rsid w:val="00F36246"/>
    <w:rPr>
      <w:rFonts w:ascii="Symbol" w:hAnsi="Symbol"/>
    </w:rPr>
  </w:style>
  <w:style w:type="character" w:customStyle="1" w:styleId="WW8Num122z0">
    <w:name w:val="WW8Num122z0"/>
    <w:rsid w:val="00F36246"/>
    <w:rPr>
      <w:rFonts w:ascii="Symbol" w:hAnsi="Symbol"/>
    </w:rPr>
  </w:style>
  <w:style w:type="character" w:customStyle="1" w:styleId="WW8Num123z0">
    <w:name w:val="WW8Num123z0"/>
    <w:rsid w:val="00F36246"/>
    <w:rPr>
      <w:rFonts w:ascii="Wingdings" w:hAnsi="Wingdings"/>
    </w:rPr>
  </w:style>
  <w:style w:type="character" w:customStyle="1" w:styleId="WW8Num124z0">
    <w:name w:val="WW8Num124z0"/>
    <w:rsid w:val="00F36246"/>
    <w:rPr>
      <w:rFonts w:ascii="Wingdings" w:hAnsi="Wingdings"/>
    </w:rPr>
  </w:style>
  <w:style w:type="character" w:customStyle="1" w:styleId="WW8Num126z3">
    <w:name w:val="WW8Num126z3"/>
    <w:rsid w:val="00F36246"/>
    <w:rPr>
      <w:rFonts w:ascii="Wingdings" w:hAnsi="Wingdings"/>
    </w:rPr>
  </w:style>
  <w:style w:type="character" w:customStyle="1" w:styleId="WW8Num127z0">
    <w:name w:val="WW8Num127z0"/>
    <w:rsid w:val="00F36246"/>
    <w:rPr>
      <w:rFonts w:ascii="Wingdings" w:hAnsi="Wingdings"/>
    </w:rPr>
  </w:style>
  <w:style w:type="character" w:customStyle="1" w:styleId="WW8Num127z1">
    <w:name w:val="WW8Num127z1"/>
    <w:rsid w:val="00F36246"/>
    <w:rPr>
      <w:rFonts w:ascii="Courier New" w:hAnsi="Courier New" w:cs="Courier New"/>
    </w:rPr>
  </w:style>
  <w:style w:type="character" w:customStyle="1" w:styleId="WW8Num127z3">
    <w:name w:val="WW8Num127z3"/>
    <w:rsid w:val="00F36246"/>
    <w:rPr>
      <w:rFonts w:ascii="Symbol" w:hAnsi="Symbol"/>
    </w:rPr>
  </w:style>
  <w:style w:type="character" w:customStyle="1" w:styleId="WW8Num128z1">
    <w:name w:val="WW8Num128z1"/>
    <w:rsid w:val="00F36246"/>
    <w:rPr>
      <w:rFonts w:ascii="Wingdings" w:hAnsi="Wingdings"/>
    </w:rPr>
  </w:style>
  <w:style w:type="character" w:customStyle="1" w:styleId="WW8Num129z0">
    <w:name w:val="WW8Num129z0"/>
    <w:rsid w:val="00F36246"/>
    <w:rPr>
      <w:b/>
    </w:rPr>
  </w:style>
  <w:style w:type="character" w:customStyle="1" w:styleId="WW8Num130z3">
    <w:name w:val="WW8Num130z3"/>
    <w:rsid w:val="00F36246"/>
    <w:rPr>
      <w:rFonts w:ascii="Wingdings" w:hAnsi="Wingdings"/>
    </w:rPr>
  </w:style>
  <w:style w:type="character" w:customStyle="1" w:styleId="WW8Num131z0">
    <w:name w:val="WW8Num131z0"/>
    <w:rsid w:val="00F36246"/>
    <w:rPr>
      <w:rFonts w:ascii="Wingdings" w:hAnsi="Wingdings"/>
    </w:rPr>
  </w:style>
  <w:style w:type="character" w:customStyle="1" w:styleId="WW8Num131z1">
    <w:name w:val="WW8Num131z1"/>
    <w:rsid w:val="00F36246"/>
    <w:rPr>
      <w:rFonts w:ascii="Courier New" w:hAnsi="Courier New" w:cs="Courier New"/>
    </w:rPr>
  </w:style>
  <w:style w:type="character" w:customStyle="1" w:styleId="WW8Num131z3">
    <w:name w:val="WW8Num131z3"/>
    <w:rsid w:val="00F36246"/>
    <w:rPr>
      <w:rFonts w:ascii="Symbol" w:hAnsi="Symbol"/>
    </w:rPr>
  </w:style>
  <w:style w:type="character" w:customStyle="1" w:styleId="WW8Num132z0">
    <w:name w:val="WW8Num132z0"/>
    <w:rsid w:val="00F36246"/>
    <w:rPr>
      <w:rFonts w:ascii="Symbol" w:hAnsi="Symbol"/>
      <w:color w:val="auto"/>
    </w:rPr>
  </w:style>
  <w:style w:type="character" w:customStyle="1" w:styleId="WW8Num133z0">
    <w:name w:val="WW8Num133z0"/>
    <w:rsid w:val="00F36246"/>
    <w:rPr>
      <w:rFonts w:ascii="Symbol" w:hAnsi="Symbol"/>
    </w:rPr>
  </w:style>
  <w:style w:type="character" w:customStyle="1" w:styleId="WW8Num133z1">
    <w:name w:val="WW8Num133z1"/>
    <w:rsid w:val="00F36246"/>
    <w:rPr>
      <w:rFonts w:ascii="Courier New" w:hAnsi="Courier New" w:cs="Times New Roman"/>
    </w:rPr>
  </w:style>
  <w:style w:type="character" w:customStyle="1" w:styleId="WW8Num133z2">
    <w:name w:val="WW8Num133z2"/>
    <w:rsid w:val="00F36246"/>
    <w:rPr>
      <w:rFonts w:ascii="Wingdings" w:hAnsi="Wingdings"/>
    </w:rPr>
  </w:style>
  <w:style w:type="character" w:customStyle="1" w:styleId="WW8Num135z0">
    <w:name w:val="WW8Num135z0"/>
    <w:rsid w:val="00F36246"/>
    <w:rPr>
      <w:rFonts w:ascii="Wingdings" w:hAnsi="Wingdings"/>
    </w:rPr>
  </w:style>
  <w:style w:type="character" w:customStyle="1" w:styleId="WW8Num135z1">
    <w:name w:val="WW8Num135z1"/>
    <w:rsid w:val="00F36246"/>
    <w:rPr>
      <w:rFonts w:ascii="Courier New" w:hAnsi="Courier New" w:cs="Courier New"/>
    </w:rPr>
  </w:style>
  <w:style w:type="character" w:customStyle="1" w:styleId="WW8Num135z6">
    <w:name w:val="WW8Num135z6"/>
    <w:rsid w:val="00F36246"/>
    <w:rPr>
      <w:rFonts w:ascii="Symbol" w:hAnsi="Symbol"/>
    </w:rPr>
  </w:style>
  <w:style w:type="character" w:customStyle="1" w:styleId="WW8Num136z0">
    <w:name w:val="WW8Num136z0"/>
    <w:rsid w:val="00F36246"/>
    <w:rPr>
      <w:rFonts w:ascii="Wingdings" w:hAnsi="Wingdings"/>
    </w:rPr>
  </w:style>
  <w:style w:type="character" w:customStyle="1" w:styleId="WW8Num137z0">
    <w:name w:val="WW8Num137z0"/>
    <w:rsid w:val="00F36246"/>
    <w:rPr>
      <w:rFonts w:ascii="Courier New" w:hAnsi="Courier New"/>
    </w:rPr>
  </w:style>
  <w:style w:type="character" w:customStyle="1" w:styleId="WW8Num138z0">
    <w:name w:val="WW8Num138z0"/>
    <w:rsid w:val="00F36246"/>
    <w:rPr>
      <w:rFonts w:ascii="Wingdings" w:hAnsi="Wingdings"/>
    </w:rPr>
  </w:style>
  <w:style w:type="character" w:customStyle="1" w:styleId="WW8Num138z1">
    <w:name w:val="WW8Num138z1"/>
    <w:rsid w:val="00F36246"/>
    <w:rPr>
      <w:rFonts w:ascii="Courier New" w:hAnsi="Courier New" w:cs="Courier New"/>
    </w:rPr>
  </w:style>
  <w:style w:type="character" w:customStyle="1" w:styleId="WW8Num138z3">
    <w:name w:val="WW8Num138z3"/>
    <w:rsid w:val="00F36246"/>
    <w:rPr>
      <w:rFonts w:ascii="Symbol" w:hAnsi="Symbol"/>
    </w:rPr>
  </w:style>
  <w:style w:type="character" w:customStyle="1" w:styleId="WW8Num139z4">
    <w:name w:val="WW8Num139z4"/>
    <w:rsid w:val="00F36246"/>
    <w:rPr>
      <w:rFonts w:ascii="Wingdings" w:hAnsi="Wingdings"/>
    </w:rPr>
  </w:style>
  <w:style w:type="character" w:customStyle="1" w:styleId="WW8Num140z0">
    <w:name w:val="WW8Num140z0"/>
    <w:rsid w:val="00F36246"/>
    <w:rPr>
      <w:rFonts w:ascii="Wingdings" w:hAnsi="Wingdings"/>
    </w:rPr>
  </w:style>
  <w:style w:type="character" w:customStyle="1" w:styleId="WW8Num141z0">
    <w:name w:val="WW8Num141z0"/>
    <w:rsid w:val="00F36246"/>
    <w:rPr>
      <w:rFonts w:ascii="Wingdings" w:hAnsi="Wingdings"/>
    </w:rPr>
  </w:style>
  <w:style w:type="character" w:customStyle="1" w:styleId="WW8Num143z0">
    <w:name w:val="WW8Num143z0"/>
    <w:rsid w:val="00F36246"/>
    <w:rPr>
      <w:rFonts w:ascii="Courier New" w:hAnsi="Courier New"/>
    </w:rPr>
  </w:style>
  <w:style w:type="character" w:customStyle="1" w:styleId="WW8Num144z0">
    <w:name w:val="WW8Num144z0"/>
    <w:rsid w:val="00F36246"/>
    <w:rPr>
      <w:rFonts w:ascii="Wingdings" w:hAnsi="Wingdings"/>
    </w:rPr>
  </w:style>
  <w:style w:type="character" w:customStyle="1" w:styleId="WW8Num145z0">
    <w:name w:val="WW8Num145z0"/>
    <w:rsid w:val="00F36246"/>
    <w:rPr>
      <w:rFonts w:ascii="Wingdings" w:hAnsi="Wingdings"/>
    </w:rPr>
  </w:style>
  <w:style w:type="character" w:customStyle="1" w:styleId="WW8Num147z3">
    <w:name w:val="WW8Num147z3"/>
    <w:rsid w:val="00F36246"/>
    <w:rPr>
      <w:rFonts w:ascii="Wingdings" w:hAnsi="Wingdings"/>
    </w:rPr>
  </w:style>
  <w:style w:type="character" w:customStyle="1" w:styleId="WW8Num148z3">
    <w:name w:val="WW8Num148z3"/>
    <w:rsid w:val="00F36246"/>
    <w:rPr>
      <w:rFonts w:ascii="Wingdings" w:hAnsi="Wingdings"/>
    </w:rPr>
  </w:style>
  <w:style w:type="character" w:customStyle="1" w:styleId="WW8Num149z0">
    <w:name w:val="WW8Num149z0"/>
    <w:rsid w:val="00F36246"/>
    <w:rPr>
      <w:i w:val="0"/>
    </w:rPr>
  </w:style>
  <w:style w:type="character" w:customStyle="1" w:styleId="WW8Num149z1">
    <w:name w:val="WW8Num149z1"/>
    <w:rsid w:val="00F36246"/>
    <w:rPr>
      <w:i w:val="0"/>
      <w:sz w:val="18"/>
      <w:szCs w:val="18"/>
    </w:rPr>
  </w:style>
  <w:style w:type="character" w:customStyle="1" w:styleId="WW8Num150z0">
    <w:name w:val="WW8Num150z0"/>
    <w:rsid w:val="00F36246"/>
    <w:rPr>
      <w:rFonts w:ascii="Wingdings" w:hAnsi="Wingdings"/>
    </w:rPr>
  </w:style>
  <w:style w:type="character" w:customStyle="1" w:styleId="WW8Num150z1">
    <w:name w:val="WW8Num150z1"/>
    <w:rsid w:val="00F36246"/>
    <w:rPr>
      <w:rFonts w:ascii="Courier New" w:hAnsi="Courier New" w:cs="Courier New"/>
    </w:rPr>
  </w:style>
  <w:style w:type="character" w:customStyle="1" w:styleId="WW8Num150z3">
    <w:name w:val="WW8Num150z3"/>
    <w:rsid w:val="00F36246"/>
    <w:rPr>
      <w:rFonts w:ascii="Symbol" w:hAnsi="Symbol"/>
    </w:rPr>
  </w:style>
  <w:style w:type="character" w:customStyle="1" w:styleId="WW8Num151z0">
    <w:name w:val="WW8Num151z0"/>
    <w:rsid w:val="00F36246"/>
    <w:rPr>
      <w:rFonts w:ascii="Wingdings" w:hAnsi="Wingdings"/>
    </w:rPr>
  </w:style>
  <w:style w:type="character" w:customStyle="1" w:styleId="WW8Num151z1">
    <w:name w:val="WW8Num151z1"/>
    <w:rsid w:val="00F36246"/>
    <w:rPr>
      <w:rFonts w:ascii="Courier New" w:hAnsi="Courier New" w:cs="Courier New"/>
    </w:rPr>
  </w:style>
  <w:style w:type="character" w:customStyle="1" w:styleId="WW8Num151z3">
    <w:name w:val="WW8Num151z3"/>
    <w:rsid w:val="00F36246"/>
    <w:rPr>
      <w:rFonts w:ascii="Symbol" w:hAnsi="Symbol"/>
    </w:rPr>
  </w:style>
  <w:style w:type="character" w:customStyle="1" w:styleId="WW8Num152z0">
    <w:name w:val="WW8Num152z0"/>
    <w:rsid w:val="00F36246"/>
    <w:rPr>
      <w:rFonts w:ascii="Arial" w:hAnsi="Arial"/>
      <w:b/>
      <w:i w:val="0"/>
      <w:spacing w:val="0"/>
      <w:position w:val="0"/>
      <w:sz w:val="18"/>
      <w:szCs w:val="18"/>
      <w:vertAlign w:val="baseline"/>
    </w:rPr>
  </w:style>
  <w:style w:type="character" w:customStyle="1" w:styleId="WW8Num152z1">
    <w:name w:val="WW8Num152z1"/>
    <w:rsid w:val="00F36246"/>
    <w:rPr>
      <w:rFonts w:ascii="Symbol" w:hAnsi="Symbol"/>
      <w:b/>
      <w:i w:val="0"/>
      <w:spacing w:val="0"/>
      <w:position w:val="0"/>
      <w:sz w:val="18"/>
      <w:szCs w:val="18"/>
      <w:vertAlign w:val="baseline"/>
    </w:rPr>
  </w:style>
  <w:style w:type="character" w:customStyle="1" w:styleId="WW8Num152z2">
    <w:name w:val="WW8Num152z2"/>
    <w:rsid w:val="00F36246"/>
    <w:rPr>
      <w:rFonts w:ascii="Times New Roman" w:hAnsi="Times New Roman" w:cs="Times New Roman"/>
      <w:b/>
      <w:i w:val="0"/>
      <w:spacing w:val="0"/>
      <w:position w:val="0"/>
      <w:sz w:val="18"/>
      <w:szCs w:val="18"/>
      <w:vertAlign w:val="baseline"/>
    </w:rPr>
  </w:style>
  <w:style w:type="character" w:customStyle="1" w:styleId="WW8Num153z0">
    <w:name w:val="WW8Num153z0"/>
    <w:rsid w:val="00F36246"/>
    <w:rPr>
      <w:rFonts w:ascii="Symbol" w:hAnsi="Symbol"/>
    </w:rPr>
  </w:style>
  <w:style w:type="character" w:customStyle="1" w:styleId="WW8Num154z0">
    <w:name w:val="WW8Num154z0"/>
    <w:rsid w:val="00F36246"/>
    <w:rPr>
      <w:rFonts w:ascii="Symbol" w:hAnsi="Symbol"/>
      <w:color w:val="auto"/>
    </w:rPr>
  </w:style>
  <w:style w:type="character" w:customStyle="1" w:styleId="WW8Num155z0">
    <w:name w:val="WW8Num155z0"/>
    <w:rsid w:val="00F36246"/>
    <w:rPr>
      <w:rFonts w:ascii="Wingdings" w:hAnsi="Wingdings"/>
    </w:rPr>
  </w:style>
  <w:style w:type="character" w:customStyle="1" w:styleId="WW8Num156z0">
    <w:name w:val="WW8Num156z0"/>
    <w:rsid w:val="00F36246"/>
    <w:rPr>
      <w:rFonts w:ascii="Wingdings" w:hAnsi="Wingdings"/>
    </w:rPr>
  </w:style>
  <w:style w:type="character" w:customStyle="1" w:styleId="WW8Num156z1">
    <w:name w:val="WW8Num156z1"/>
    <w:rsid w:val="00F36246"/>
    <w:rPr>
      <w:rFonts w:ascii="Courier New" w:hAnsi="Courier New" w:cs="Courier New"/>
    </w:rPr>
  </w:style>
  <w:style w:type="character" w:customStyle="1" w:styleId="WW8Num156z3">
    <w:name w:val="WW8Num156z3"/>
    <w:rsid w:val="00F36246"/>
    <w:rPr>
      <w:rFonts w:ascii="Symbol" w:hAnsi="Symbol"/>
    </w:rPr>
  </w:style>
  <w:style w:type="character" w:customStyle="1" w:styleId="WW8Num157z0">
    <w:name w:val="WW8Num157z0"/>
    <w:rsid w:val="00F36246"/>
    <w:rPr>
      <w:b w:val="0"/>
    </w:rPr>
  </w:style>
  <w:style w:type="character" w:customStyle="1" w:styleId="WW8Num159z0">
    <w:name w:val="WW8Num159z0"/>
    <w:rsid w:val="00F36246"/>
    <w:rPr>
      <w:rFonts w:ascii="Symbol" w:hAnsi="Symbol"/>
    </w:rPr>
  </w:style>
  <w:style w:type="character" w:customStyle="1" w:styleId="WW8Num160z0">
    <w:name w:val="WW8Num160z0"/>
    <w:rsid w:val="00F36246"/>
    <w:rPr>
      <w:rFonts w:ascii="Courier New" w:hAnsi="Courier New"/>
    </w:rPr>
  </w:style>
  <w:style w:type="character" w:customStyle="1" w:styleId="WW8Num161z0">
    <w:name w:val="WW8Num161z0"/>
    <w:rsid w:val="00F36246"/>
    <w:rPr>
      <w:rFonts w:ascii="Wingdings" w:hAnsi="Wingdings"/>
    </w:rPr>
  </w:style>
  <w:style w:type="character" w:customStyle="1" w:styleId="WW8Num162z0">
    <w:name w:val="WW8Num162z0"/>
    <w:rsid w:val="00F36246"/>
    <w:rPr>
      <w:rFonts w:ascii="Courier New" w:hAnsi="Courier New" w:cs="Courier New"/>
    </w:rPr>
  </w:style>
  <w:style w:type="character" w:customStyle="1" w:styleId="WW8Num162z2">
    <w:name w:val="WW8Num162z2"/>
    <w:rsid w:val="00F36246"/>
    <w:rPr>
      <w:rFonts w:ascii="Wingdings" w:hAnsi="Wingdings"/>
    </w:rPr>
  </w:style>
  <w:style w:type="character" w:customStyle="1" w:styleId="WW8Num162z3">
    <w:name w:val="WW8Num162z3"/>
    <w:rsid w:val="00F36246"/>
    <w:rPr>
      <w:rFonts w:ascii="Symbol" w:hAnsi="Symbol"/>
    </w:rPr>
  </w:style>
  <w:style w:type="character" w:customStyle="1" w:styleId="WW8Num164z0">
    <w:name w:val="WW8Num164z0"/>
    <w:rsid w:val="00F36246"/>
    <w:rPr>
      <w:rFonts w:ascii="Courier New" w:hAnsi="Courier New"/>
    </w:rPr>
  </w:style>
  <w:style w:type="character" w:customStyle="1" w:styleId="WW8Num166z0">
    <w:name w:val="WW8Num166z0"/>
    <w:rsid w:val="00F36246"/>
    <w:rPr>
      <w:rFonts w:ascii="Wingdings" w:hAnsi="Wingdings"/>
    </w:rPr>
  </w:style>
  <w:style w:type="character" w:customStyle="1" w:styleId="WW8Num166z1">
    <w:name w:val="WW8Num166z1"/>
    <w:rsid w:val="00F36246"/>
    <w:rPr>
      <w:rFonts w:ascii="Courier New" w:hAnsi="Courier New" w:cs="Courier New"/>
    </w:rPr>
  </w:style>
  <w:style w:type="character" w:customStyle="1" w:styleId="WW8Num166z3">
    <w:name w:val="WW8Num166z3"/>
    <w:rsid w:val="00F36246"/>
    <w:rPr>
      <w:rFonts w:ascii="Symbol" w:hAnsi="Symbol"/>
    </w:rPr>
  </w:style>
  <w:style w:type="character" w:customStyle="1" w:styleId="WW8Num168z2">
    <w:name w:val="WW8Num168z2"/>
    <w:rsid w:val="00F36246"/>
    <w:rPr>
      <w:rFonts w:ascii="Wingdings" w:hAnsi="Wingdings"/>
    </w:rPr>
  </w:style>
  <w:style w:type="character" w:customStyle="1" w:styleId="WW8Num170z2">
    <w:name w:val="WW8Num170z2"/>
    <w:rsid w:val="00F36246"/>
    <w:rPr>
      <w:rFonts w:ascii="Wingdings" w:hAnsi="Wingdings"/>
    </w:rPr>
  </w:style>
  <w:style w:type="character" w:customStyle="1" w:styleId="WW8Num173z0">
    <w:name w:val="WW8Num173z0"/>
    <w:rsid w:val="00F36246"/>
    <w:rPr>
      <w:rFonts w:ascii="Wingdings" w:hAnsi="Wingdings"/>
    </w:rPr>
  </w:style>
  <w:style w:type="character" w:customStyle="1" w:styleId="WW8Num174z0">
    <w:name w:val="WW8Num174z0"/>
    <w:rsid w:val="00F36246"/>
    <w:rPr>
      <w:rFonts w:ascii="Symbol" w:hAnsi="Symbol"/>
      <w:color w:val="auto"/>
    </w:rPr>
  </w:style>
  <w:style w:type="character" w:customStyle="1" w:styleId="WW8Num175z0">
    <w:name w:val="WW8Num175z0"/>
    <w:rsid w:val="00F36246"/>
    <w:rPr>
      <w:rFonts w:ascii="Wingdings" w:hAnsi="Wingdings"/>
    </w:rPr>
  </w:style>
  <w:style w:type="character" w:customStyle="1" w:styleId="WW8Num175z1">
    <w:name w:val="WW8Num175z1"/>
    <w:rsid w:val="00F36246"/>
    <w:rPr>
      <w:rFonts w:ascii="Courier New" w:hAnsi="Courier New" w:cs="Courier New"/>
    </w:rPr>
  </w:style>
  <w:style w:type="character" w:customStyle="1" w:styleId="WW8Num175z3">
    <w:name w:val="WW8Num175z3"/>
    <w:rsid w:val="00F36246"/>
    <w:rPr>
      <w:rFonts w:ascii="Symbol" w:hAnsi="Symbol"/>
    </w:rPr>
  </w:style>
  <w:style w:type="character" w:customStyle="1" w:styleId="WW8Num176z0">
    <w:name w:val="WW8Num176z0"/>
    <w:rsid w:val="00F36246"/>
    <w:rPr>
      <w:rFonts w:ascii="Arial" w:hAnsi="Arial"/>
    </w:rPr>
  </w:style>
  <w:style w:type="character" w:customStyle="1" w:styleId="WW8Num176z1">
    <w:name w:val="WW8Num176z1"/>
    <w:rsid w:val="00F36246"/>
    <w:rPr>
      <w:rFonts w:ascii="Courier New" w:hAnsi="Courier New" w:cs="Times New Roman"/>
    </w:rPr>
  </w:style>
  <w:style w:type="character" w:customStyle="1" w:styleId="WW8Num176z2">
    <w:name w:val="WW8Num176z2"/>
    <w:rsid w:val="00F36246"/>
    <w:rPr>
      <w:rFonts w:ascii="Wingdings" w:hAnsi="Wingdings"/>
    </w:rPr>
  </w:style>
  <w:style w:type="character" w:customStyle="1" w:styleId="WW8Num176z3">
    <w:name w:val="WW8Num176z3"/>
    <w:rsid w:val="00F36246"/>
    <w:rPr>
      <w:rFonts w:ascii="Symbol" w:hAnsi="Symbol"/>
    </w:rPr>
  </w:style>
  <w:style w:type="character" w:customStyle="1" w:styleId="WW8Num178z0">
    <w:name w:val="WW8Num178z0"/>
    <w:rsid w:val="00F36246"/>
    <w:rPr>
      <w:rFonts w:ascii="Courier New" w:hAnsi="Courier New"/>
    </w:rPr>
  </w:style>
  <w:style w:type="character" w:customStyle="1" w:styleId="WW8Num179z0">
    <w:name w:val="WW8Num179z0"/>
    <w:rsid w:val="00F36246"/>
    <w:rPr>
      <w:rFonts w:ascii="Symbol" w:hAnsi="Symbol"/>
    </w:rPr>
  </w:style>
  <w:style w:type="character" w:customStyle="1" w:styleId="WW8Num180z0">
    <w:name w:val="WW8Num180z0"/>
    <w:rsid w:val="00F36246"/>
    <w:rPr>
      <w:rFonts w:ascii="Arial" w:hAnsi="Arial"/>
    </w:rPr>
  </w:style>
  <w:style w:type="character" w:customStyle="1" w:styleId="WW8Num180z1">
    <w:name w:val="WW8Num180z1"/>
    <w:rsid w:val="00F36246"/>
    <w:rPr>
      <w:rFonts w:ascii="Courier New" w:hAnsi="Courier New" w:cs="Times New Roman"/>
    </w:rPr>
  </w:style>
  <w:style w:type="character" w:customStyle="1" w:styleId="WW8Num180z2">
    <w:name w:val="WW8Num180z2"/>
    <w:rsid w:val="00F36246"/>
    <w:rPr>
      <w:rFonts w:ascii="Wingdings" w:hAnsi="Wingdings"/>
    </w:rPr>
  </w:style>
  <w:style w:type="character" w:customStyle="1" w:styleId="WW8Num180z3">
    <w:name w:val="WW8Num180z3"/>
    <w:rsid w:val="00F36246"/>
    <w:rPr>
      <w:rFonts w:ascii="Symbol" w:hAnsi="Symbol"/>
    </w:rPr>
  </w:style>
  <w:style w:type="character" w:customStyle="1" w:styleId="WW8Num182z0">
    <w:name w:val="WW8Num182z0"/>
    <w:rsid w:val="00F36246"/>
    <w:rPr>
      <w:rFonts w:ascii="Wingdings" w:hAnsi="Wingdings"/>
    </w:rPr>
  </w:style>
  <w:style w:type="character" w:customStyle="1" w:styleId="WW8Num182z1">
    <w:name w:val="WW8Num182z1"/>
    <w:rsid w:val="00F36246"/>
    <w:rPr>
      <w:rFonts w:ascii="Courier New" w:hAnsi="Courier New" w:cs="Courier New"/>
    </w:rPr>
  </w:style>
  <w:style w:type="character" w:customStyle="1" w:styleId="WW8Num182z3">
    <w:name w:val="WW8Num182z3"/>
    <w:rsid w:val="00F36246"/>
    <w:rPr>
      <w:rFonts w:ascii="Symbol" w:hAnsi="Symbol"/>
    </w:rPr>
  </w:style>
  <w:style w:type="character" w:customStyle="1" w:styleId="WW8Num183z0">
    <w:name w:val="WW8Num183z0"/>
    <w:rsid w:val="00F36246"/>
    <w:rPr>
      <w:rFonts w:ascii="Wingdings" w:hAnsi="Wingdings"/>
    </w:rPr>
  </w:style>
  <w:style w:type="character" w:customStyle="1" w:styleId="WW8Num184z0">
    <w:name w:val="WW8Num184z0"/>
    <w:rsid w:val="00F36246"/>
    <w:rPr>
      <w:rFonts w:ascii="Wingdings" w:hAnsi="Wingdings"/>
    </w:rPr>
  </w:style>
  <w:style w:type="character" w:customStyle="1" w:styleId="WW8Num185z0">
    <w:name w:val="WW8Num185z0"/>
    <w:rsid w:val="00F36246"/>
    <w:rPr>
      <w:rFonts w:ascii="Wingdings" w:hAnsi="Wingdings"/>
    </w:rPr>
  </w:style>
  <w:style w:type="character" w:customStyle="1" w:styleId="WW8Num186z0">
    <w:name w:val="WW8Num186z0"/>
    <w:rsid w:val="00F36246"/>
    <w:rPr>
      <w:color w:val="000000"/>
    </w:rPr>
  </w:style>
  <w:style w:type="character" w:customStyle="1" w:styleId="WW8Num187z0">
    <w:name w:val="WW8Num187z0"/>
    <w:rsid w:val="00F36246"/>
    <w:rPr>
      <w:rFonts w:ascii="Courier New" w:hAnsi="Courier New"/>
    </w:rPr>
  </w:style>
  <w:style w:type="character" w:customStyle="1" w:styleId="WW8Num188z0">
    <w:name w:val="WW8Num188z0"/>
    <w:rsid w:val="00F36246"/>
    <w:rPr>
      <w:rFonts w:ascii="Wingdings" w:hAnsi="Wingdings"/>
    </w:rPr>
  </w:style>
  <w:style w:type="character" w:customStyle="1" w:styleId="WW8Num190z0">
    <w:name w:val="WW8Num190z0"/>
    <w:rsid w:val="00F36246"/>
    <w:rPr>
      <w:rFonts w:ascii="Wingdings" w:hAnsi="Wingdings"/>
    </w:rPr>
  </w:style>
  <w:style w:type="character" w:customStyle="1" w:styleId="WW8Num190z1">
    <w:name w:val="WW8Num190z1"/>
    <w:rsid w:val="00F36246"/>
    <w:rPr>
      <w:rFonts w:ascii="Courier New" w:hAnsi="Courier New" w:cs="Courier New"/>
    </w:rPr>
  </w:style>
  <w:style w:type="character" w:customStyle="1" w:styleId="WW8Num190z3">
    <w:name w:val="WW8Num190z3"/>
    <w:rsid w:val="00F36246"/>
    <w:rPr>
      <w:rFonts w:ascii="Symbol" w:hAnsi="Symbol"/>
    </w:rPr>
  </w:style>
  <w:style w:type="character" w:customStyle="1" w:styleId="WW8Num191z0">
    <w:name w:val="WW8Num191z0"/>
    <w:rsid w:val="00F36246"/>
    <w:rPr>
      <w:rFonts w:ascii="Wingdings" w:hAnsi="Wingdings"/>
    </w:rPr>
  </w:style>
  <w:style w:type="character" w:customStyle="1" w:styleId="WW8Num192z0">
    <w:name w:val="WW8Num192z0"/>
    <w:rsid w:val="00F36246"/>
    <w:rPr>
      <w:rFonts w:ascii="Wingdings" w:hAnsi="Wingdings"/>
    </w:rPr>
  </w:style>
  <w:style w:type="character" w:customStyle="1" w:styleId="WW8Num193z0">
    <w:name w:val="WW8Num193z0"/>
    <w:rsid w:val="00F36246"/>
    <w:rPr>
      <w:rFonts w:ascii="Wingdings" w:hAnsi="Wingdings"/>
    </w:rPr>
  </w:style>
  <w:style w:type="character" w:customStyle="1" w:styleId="WW8Num193z1">
    <w:name w:val="WW8Num193z1"/>
    <w:rsid w:val="00F36246"/>
    <w:rPr>
      <w:rFonts w:ascii="Courier New" w:hAnsi="Courier New" w:cs="Courier New"/>
    </w:rPr>
  </w:style>
  <w:style w:type="character" w:customStyle="1" w:styleId="WW8Num193z3">
    <w:name w:val="WW8Num193z3"/>
    <w:rsid w:val="00F36246"/>
    <w:rPr>
      <w:rFonts w:ascii="Symbol" w:hAnsi="Symbol"/>
    </w:rPr>
  </w:style>
  <w:style w:type="character" w:customStyle="1" w:styleId="WW8Num195z1">
    <w:name w:val="WW8Num195z1"/>
    <w:rsid w:val="00F36246"/>
    <w:rPr>
      <w:rFonts w:ascii="Wingdings" w:hAnsi="Wingdings"/>
    </w:rPr>
  </w:style>
  <w:style w:type="character" w:customStyle="1" w:styleId="WW8Num197z0">
    <w:name w:val="WW8Num197z0"/>
    <w:rsid w:val="00F36246"/>
    <w:rPr>
      <w:rFonts w:ascii="Symbol" w:hAnsi="Symbol"/>
    </w:rPr>
  </w:style>
  <w:style w:type="character" w:customStyle="1" w:styleId="WW8Num198z2">
    <w:name w:val="WW8Num198z2"/>
    <w:rsid w:val="00F36246"/>
    <w:rPr>
      <w:rFonts w:ascii="Wingdings" w:hAnsi="Wingdings"/>
    </w:rPr>
  </w:style>
  <w:style w:type="character" w:customStyle="1" w:styleId="WW8Num199z3">
    <w:name w:val="WW8Num199z3"/>
    <w:rsid w:val="00F36246"/>
    <w:rPr>
      <w:rFonts w:ascii="Wingdings" w:hAnsi="Wingdings"/>
    </w:rPr>
  </w:style>
  <w:style w:type="character" w:customStyle="1" w:styleId="WW8Num200z0">
    <w:name w:val="WW8Num200z0"/>
    <w:rsid w:val="00F36246"/>
    <w:rPr>
      <w:i w:val="0"/>
    </w:rPr>
  </w:style>
  <w:style w:type="character" w:customStyle="1" w:styleId="WW8Num200z1">
    <w:name w:val="WW8Num200z1"/>
    <w:rsid w:val="00F36246"/>
    <w:rPr>
      <w:i w:val="0"/>
      <w:sz w:val="18"/>
      <w:szCs w:val="18"/>
    </w:rPr>
  </w:style>
  <w:style w:type="character" w:customStyle="1" w:styleId="WW8Num202z0">
    <w:name w:val="WW8Num202z0"/>
    <w:rsid w:val="00F36246"/>
    <w:rPr>
      <w:rFonts w:ascii="Wingdings" w:hAnsi="Wingdings"/>
    </w:rPr>
  </w:style>
  <w:style w:type="character" w:customStyle="1" w:styleId="WW8Num202z3">
    <w:name w:val="WW8Num202z3"/>
    <w:rsid w:val="00F36246"/>
    <w:rPr>
      <w:rFonts w:ascii="Symbol" w:hAnsi="Symbol"/>
    </w:rPr>
  </w:style>
  <w:style w:type="character" w:customStyle="1" w:styleId="WW8Num203z0">
    <w:name w:val="WW8Num203z0"/>
    <w:rsid w:val="00F36246"/>
    <w:rPr>
      <w:rFonts w:ascii="Wingdings" w:hAnsi="Wingdings"/>
    </w:rPr>
  </w:style>
  <w:style w:type="character" w:customStyle="1" w:styleId="WW8Num204z0">
    <w:name w:val="WW8Num204z0"/>
    <w:rsid w:val="00F36246"/>
    <w:rPr>
      <w:rFonts w:ascii="Wingdings" w:hAnsi="Wingdings"/>
    </w:rPr>
  </w:style>
  <w:style w:type="character" w:customStyle="1" w:styleId="WW8Num204z1">
    <w:name w:val="WW8Num204z1"/>
    <w:rsid w:val="00F36246"/>
    <w:rPr>
      <w:rFonts w:ascii="Courier New" w:hAnsi="Courier New" w:cs="Courier New"/>
    </w:rPr>
  </w:style>
  <w:style w:type="character" w:customStyle="1" w:styleId="WW8Num204z3">
    <w:name w:val="WW8Num204z3"/>
    <w:rsid w:val="00F36246"/>
    <w:rPr>
      <w:rFonts w:ascii="Symbol" w:hAnsi="Symbol"/>
    </w:rPr>
  </w:style>
  <w:style w:type="character" w:customStyle="1" w:styleId="WW8Num205z0">
    <w:name w:val="WW8Num205z0"/>
    <w:rsid w:val="00F36246"/>
    <w:rPr>
      <w:rFonts w:ascii="Symbol" w:hAnsi="Symbol"/>
    </w:rPr>
  </w:style>
  <w:style w:type="character" w:customStyle="1" w:styleId="WW8Num205z1">
    <w:name w:val="WW8Num205z1"/>
    <w:rsid w:val="00F36246"/>
    <w:rPr>
      <w:rFonts w:ascii="Courier New" w:hAnsi="Courier New" w:cs="Courier New"/>
    </w:rPr>
  </w:style>
  <w:style w:type="character" w:customStyle="1" w:styleId="WW8Num205z2">
    <w:name w:val="WW8Num205z2"/>
    <w:rsid w:val="00F36246"/>
    <w:rPr>
      <w:rFonts w:ascii="Wingdings" w:hAnsi="Wingdings"/>
    </w:rPr>
  </w:style>
  <w:style w:type="character" w:customStyle="1" w:styleId="WW8Num206z0">
    <w:name w:val="WW8Num206z0"/>
    <w:rsid w:val="00F36246"/>
    <w:rPr>
      <w:rFonts w:ascii="Courier New" w:hAnsi="Courier New"/>
    </w:rPr>
  </w:style>
  <w:style w:type="character" w:customStyle="1" w:styleId="WW8Num207z0">
    <w:name w:val="WW8Num207z0"/>
    <w:rsid w:val="00F36246"/>
    <w:rPr>
      <w:rFonts w:ascii="Wingdings" w:hAnsi="Wingdings"/>
    </w:rPr>
  </w:style>
  <w:style w:type="character" w:customStyle="1" w:styleId="WW8Num208z1">
    <w:name w:val="WW8Num208z1"/>
    <w:rsid w:val="00F36246"/>
    <w:rPr>
      <w:rFonts w:ascii="Times New Roman" w:eastAsia="Times New Roman" w:hAnsi="Times New Roman" w:cs="Times New Roman"/>
    </w:rPr>
  </w:style>
  <w:style w:type="character" w:customStyle="1" w:styleId="WW8Num208z2">
    <w:name w:val="WW8Num208z2"/>
    <w:rsid w:val="00F36246"/>
    <w:rPr>
      <w:rFonts w:ascii="Symbol" w:hAnsi="Symbol"/>
      <w:color w:val="000000"/>
    </w:rPr>
  </w:style>
  <w:style w:type="character" w:customStyle="1" w:styleId="WW8Num208z3">
    <w:name w:val="WW8Num208z3"/>
    <w:rsid w:val="00F36246"/>
    <w:rPr>
      <w:rFonts w:ascii="Wingdings" w:hAnsi="Wingdings"/>
    </w:rPr>
  </w:style>
  <w:style w:type="character" w:customStyle="1" w:styleId="WW8Num209z0">
    <w:name w:val="WW8Num209z0"/>
    <w:rsid w:val="00F36246"/>
    <w:rPr>
      <w:rFonts w:ascii="Wingdings" w:hAnsi="Wingdings"/>
    </w:rPr>
  </w:style>
  <w:style w:type="character" w:customStyle="1" w:styleId="WW8Num209z1">
    <w:name w:val="WW8Num209z1"/>
    <w:rsid w:val="00F36246"/>
    <w:rPr>
      <w:rFonts w:ascii="Courier New" w:hAnsi="Courier New" w:cs="Courier New"/>
    </w:rPr>
  </w:style>
  <w:style w:type="character" w:customStyle="1" w:styleId="WW8Num209z3">
    <w:name w:val="WW8Num209z3"/>
    <w:rsid w:val="00F36246"/>
    <w:rPr>
      <w:rFonts w:ascii="Symbol" w:hAnsi="Symbol"/>
    </w:rPr>
  </w:style>
  <w:style w:type="character" w:customStyle="1" w:styleId="WW8Num211z0">
    <w:name w:val="WW8Num211z0"/>
    <w:rsid w:val="00F36246"/>
    <w:rPr>
      <w:rFonts w:ascii="Courier New" w:hAnsi="Courier New"/>
    </w:rPr>
  </w:style>
  <w:style w:type="character" w:customStyle="1" w:styleId="WW8Num212z0">
    <w:name w:val="WW8Num212z0"/>
    <w:rsid w:val="00F36246"/>
    <w:rPr>
      <w:i w:val="0"/>
    </w:rPr>
  </w:style>
  <w:style w:type="character" w:customStyle="1" w:styleId="WW8Num212z1">
    <w:name w:val="WW8Num212z1"/>
    <w:rsid w:val="00F36246"/>
    <w:rPr>
      <w:i w:val="0"/>
      <w:sz w:val="18"/>
      <w:szCs w:val="18"/>
    </w:rPr>
  </w:style>
  <w:style w:type="character" w:customStyle="1" w:styleId="WW8Num212z2">
    <w:name w:val="WW8Num212z2"/>
    <w:rsid w:val="00F36246"/>
    <w:rPr>
      <w:rFonts w:ascii="Wingdings" w:hAnsi="Wingdings"/>
      <w:i w:val="0"/>
    </w:rPr>
  </w:style>
  <w:style w:type="character" w:customStyle="1" w:styleId="WW8Num213z0">
    <w:name w:val="WW8Num213z0"/>
    <w:rsid w:val="00F36246"/>
    <w:rPr>
      <w:rFonts w:ascii="Wingdings" w:hAnsi="Wingdings"/>
    </w:rPr>
  </w:style>
  <w:style w:type="character" w:customStyle="1" w:styleId="WW8Num213z1">
    <w:name w:val="WW8Num213z1"/>
    <w:rsid w:val="00F36246"/>
    <w:rPr>
      <w:rFonts w:ascii="Symbol" w:hAnsi="Symbol"/>
    </w:rPr>
  </w:style>
  <w:style w:type="character" w:customStyle="1" w:styleId="WW8Num213z4">
    <w:name w:val="WW8Num213z4"/>
    <w:rsid w:val="00F36246"/>
    <w:rPr>
      <w:rFonts w:ascii="Courier New" w:hAnsi="Courier New" w:cs="Courier New"/>
    </w:rPr>
  </w:style>
  <w:style w:type="character" w:customStyle="1" w:styleId="WW8Num214z0">
    <w:name w:val="WW8Num214z0"/>
    <w:rsid w:val="00F36246"/>
    <w:rPr>
      <w:rFonts w:ascii="Wingdings" w:hAnsi="Wingdings"/>
    </w:rPr>
  </w:style>
  <w:style w:type="character" w:customStyle="1" w:styleId="WW8Num214z1">
    <w:name w:val="WW8Num214z1"/>
    <w:rsid w:val="00F36246"/>
    <w:rPr>
      <w:rFonts w:ascii="Courier New" w:hAnsi="Courier New" w:cs="Courier New"/>
    </w:rPr>
  </w:style>
  <w:style w:type="character" w:customStyle="1" w:styleId="WW8Num214z3">
    <w:name w:val="WW8Num214z3"/>
    <w:rsid w:val="00F36246"/>
    <w:rPr>
      <w:rFonts w:ascii="Symbol" w:hAnsi="Symbol"/>
    </w:rPr>
  </w:style>
  <w:style w:type="character" w:customStyle="1" w:styleId="WW8Num216z0">
    <w:name w:val="WW8Num216z0"/>
    <w:rsid w:val="00F36246"/>
    <w:rPr>
      <w:rFonts w:ascii="Wingdings" w:hAnsi="Wingdings"/>
    </w:rPr>
  </w:style>
  <w:style w:type="character" w:customStyle="1" w:styleId="WW8Num217z0">
    <w:name w:val="WW8Num217z0"/>
    <w:rsid w:val="00F36246"/>
    <w:rPr>
      <w:rFonts w:ascii="Wingdings" w:hAnsi="Wingdings"/>
    </w:rPr>
  </w:style>
  <w:style w:type="character" w:customStyle="1" w:styleId="WW8Num217z1">
    <w:name w:val="WW8Num217z1"/>
    <w:rsid w:val="00F36246"/>
    <w:rPr>
      <w:rFonts w:ascii="Courier New" w:hAnsi="Courier New" w:cs="Courier New"/>
    </w:rPr>
  </w:style>
  <w:style w:type="character" w:customStyle="1" w:styleId="WW8Num217z3">
    <w:name w:val="WW8Num217z3"/>
    <w:rsid w:val="00F36246"/>
    <w:rPr>
      <w:rFonts w:ascii="Symbol" w:hAnsi="Symbol"/>
    </w:rPr>
  </w:style>
  <w:style w:type="character" w:customStyle="1" w:styleId="WW8Num218z3">
    <w:name w:val="WW8Num218z3"/>
    <w:rsid w:val="00F36246"/>
    <w:rPr>
      <w:rFonts w:ascii="Wingdings" w:hAnsi="Wingdings"/>
    </w:rPr>
  </w:style>
  <w:style w:type="character" w:customStyle="1" w:styleId="WW8Num219z0">
    <w:name w:val="WW8Num219z0"/>
    <w:rsid w:val="00F36246"/>
    <w:rPr>
      <w:rFonts w:ascii="Symbol" w:hAnsi="Symbol"/>
    </w:rPr>
  </w:style>
  <w:style w:type="character" w:customStyle="1" w:styleId="WW8Num220z0">
    <w:name w:val="WW8Num220z0"/>
    <w:rsid w:val="00F36246"/>
    <w:rPr>
      <w:rFonts w:ascii="UniversalMath1 BT" w:hAnsi="UniversalMath1 BT"/>
    </w:rPr>
  </w:style>
  <w:style w:type="character" w:customStyle="1" w:styleId="WW8Num220z1">
    <w:name w:val="WW8Num220z1"/>
    <w:rsid w:val="00F36246"/>
    <w:rPr>
      <w:rFonts w:ascii="Wingdings" w:hAnsi="Wingdings"/>
    </w:rPr>
  </w:style>
  <w:style w:type="character" w:customStyle="1" w:styleId="WW8Num220z3">
    <w:name w:val="WW8Num220z3"/>
    <w:rsid w:val="00F36246"/>
    <w:rPr>
      <w:rFonts w:ascii="Symbol" w:hAnsi="Symbol"/>
    </w:rPr>
  </w:style>
  <w:style w:type="character" w:customStyle="1" w:styleId="WW8Num220z4">
    <w:name w:val="WW8Num220z4"/>
    <w:rsid w:val="00F36246"/>
    <w:rPr>
      <w:rFonts w:ascii="Courier New" w:hAnsi="Courier New" w:cs="Courier New"/>
    </w:rPr>
  </w:style>
  <w:style w:type="character" w:customStyle="1" w:styleId="WW8Num222z0">
    <w:name w:val="WW8Num222z0"/>
    <w:rsid w:val="00F36246"/>
    <w:rPr>
      <w:rFonts w:ascii="Wingdings" w:hAnsi="Wingdings"/>
    </w:rPr>
  </w:style>
  <w:style w:type="character" w:customStyle="1" w:styleId="WW8Num222z1">
    <w:name w:val="WW8Num222z1"/>
    <w:rsid w:val="00F36246"/>
    <w:rPr>
      <w:rFonts w:ascii="Courier New" w:hAnsi="Courier New" w:cs="Courier New"/>
    </w:rPr>
  </w:style>
  <w:style w:type="character" w:customStyle="1" w:styleId="WW8Num222z3">
    <w:name w:val="WW8Num222z3"/>
    <w:rsid w:val="00F36246"/>
    <w:rPr>
      <w:rFonts w:ascii="Symbol" w:hAnsi="Symbol"/>
    </w:rPr>
  </w:style>
  <w:style w:type="character" w:customStyle="1" w:styleId="WW8Num223z0">
    <w:name w:val="WW8Num223z0"/>
    <w:rsid w:val="00F36246"/>
    <w:rPr>
      <w:rFonts w:ascii="Arial" w:hAnsi="Arial"/>
    </w:rPr>
  </w:style>
  <w:style w:type="character" w:customStyle="1" w:styleId="WW8Num223z1">
    <w:name w:val="WW8Num223z1"/>
    <w:rsid w:val="00F36246"/>
    <w:rPr>
      <w:rFonts w:ascii="Courier New" w:hAnsi="Courier New" w:cs="Times New Roman"/>
    </w:rPr>
  </w:style>
  <w:style w:type="character" w:customStyle="1" w:styleId="WW8Num223z2">
    <w:name w:val="WW8Num223z2"/>
    <w:rsid w:val="00F36246"/>
    <w:rPr>
      <w:rFonts w:ascii="Wingdings" w:hAnsi="Wingdings"/>
    </w:rPr>
  </w:style>
  <w:style w:type="character" w:customStyle="1" w:styleId="WW8Num223z3">
    <w:name w:val="WW8Num223z3"/>
    <w:rsid w:val="00F36246"/>
    <w:rPr>
      <w:rFonts w:ascii="Symbol" w:hAnsi="Symbol"/>
    </w:rPr>
  </w:style>
  <w:style w:type="character" w:customStyle="1" w:styleId="WW8Num224z0">
    <w:name w:val="WW8Num224z0"/>
    <w:rsid w:val="00F36246"/>
    <w:rPr>
      <w:rFonts w:ascii="Symbol" w:hAnsi="Symbol"/>
      <w:i w:val="0"/>
    </w:rPr>
  </w:style>
  <w:style w:type="character" w:customStyle="1" w:styleId="WW8Num224z1">
    <w:name w:val="WW8Num224z1"/>
    <w:rsid w:val="00F36246"/>
    <w:rPr>
      <w:i w:val="0"/>
      <w:sz w:val="18"/>
      <w:szCs w:val="18"/>
    </w:rPr>
  </w:style>
  <w:style w:type="character" w:customStyle="1" w:styleId="WW8Num225z0">
    <w:name w:val="WW8Num225z0"/>
    <w:rsid w:val="00F36246"/>
    <w:rPr>
      <w:rFonts w:ascii="Wingdings" w:hAnsi="Wingdings"/>
    </w:rPr>
  </w:style>
  <w:style w:type="character" w:customStyle="1" w:styleId="WW8Num225z1">
    <w:name w:val="WW8Num225z1"/>
    <w:rsid w:val="00F36246"/>
    <w:rPr>
      <w:rFonts w:ascii="Courier New" w:hAnsi="Courier New" w:cs="Courier New"/>
    </w:rPr>
  </w:style>
  <w:style w:type="character" w:customStyle="1" w:styleId="WW8Num225z3">
    <w:name w:val="WW8Num225z3"/>
    <w:rsid w:val="00F36246"/>
    <w:rPr>
      <w:rFonts w:ascii="Symbol" w:hAnsi="Symbol"/>
    </w:rPr>
  </w:style>
  <w:style w:type="character" w:customStyle="1" w:styleId="WW8Num226z0">
    <w:name w:val="WW8Num226z0"/>
    <w:rsid w:val="00F36246"/>
    <w:rPr>
      <w:rFonts w:ascii="Wingdings" w:hAnsi="Wingdings"/>
    </w:rPr>
  </w:style>
  <w:style w:type="character" w:customStyle="1" w:styleId="WW8Num226z1">
    <w:name w:val="WW8Num226z1"/>
    <w:rsid w:val="00F36246"/>
    <w:rPr>
      <w:rFonts w:ascii="Courier New" w:hAnsi="Courier New" w:cs="Courier New"/>
    </w:rPr>
  </w:style>
  <w:style w:type="character" w:customStyle="1" w:styleId="WW8Num226z3">
    <w:name w:val="WW8Num226z3"/>
    <w:rsid w:val="00F36246"/>
    <w:rPr>
      <w:rFonts w:ascii="Symbol" w:hAnsi="Symbol"/>
    </w:rPr>
  </w:style>
  <w:style w:type="character" w:customStyle="1" w:styleId="WW8Num228z0">
    <w:name w:val="WW8Num228z0"/>
    <w:rsid w:val="00F36246"/>
    <w:rPr>
      <w:b/>
    </w:rPr>
  </w:style>
  <w:style w:type="character" w:customStyle="1" w:styleId="WW8Num229z0">
    <w:name w:val="WW8Num229z0"/>
    <w:rsid w:val="00F36246"/>
    <w:rPr>
      <w:rFonts w:ascii="Wingdings" w:hAnsi="Wingdings"/>
    </w:rPr>
  </w:style>
  <w:style w:type="character" w:customStyle="1" w:styleId="WW8Num229z1">
    <w:name w:val="WW8Num229z1"/>
    <w:rsid w:val="00F36246"/>
    <w:rPr>
      <w:rFonts w:ascii="Courier New" w:hAnsi="Courier New" w:cs="Courier New"/>
    </w:rPr>
  </w:style>
  <w:style w:type="character" w:customStyle="1" w:styleId="WW8Num229z3">
    <w:name w:val="WW8Num229z3"/>
    <w:rsid w:val="00F36246"/>
    <w:rPr>
      <w:rFonts w:ascii="Symbol" w:hAnsi="Symbol"/>
    </w:rPr>
  </w:style>
  <w:style w:type="character" w:customStyle="1" w:styleId="WW8Num230z3">
    <w:name w:val="WW8Num230z3"/>
    <w:rsid w:val="00F36246"/>
    <w:rPr>
      <w:rFonts w:ascii="Wingdings" w:hAnsi="Wingdings"/>
    </w:rPr>
  </w:style>
  <w:style w:type="character" w:customStyle="1" w:styleId="WW8Num231z0">
    <w:name w:val="WW8Num231z0"/>
    <w:rsid w:val="00F36246"/>
    <w:rPr>
      <w:rFonts w:ascii="Symbol" w:hAnsi="Symbol"/>
    </w:rPr>
  </w:style>
  <w:style w:type="character" w:customStyle="1" w:styleId="WW8Num231z1">
    <w:name w:val="WW8Num231z1"/>
    <w:rsid w:val="00F36246"/>
    <w:rPr>
      <w:rFonts w:ascii="Courier New" w:hAnsi="Courier New" w:cs="Times New Roman"/>
    </w:rPr>
  </w:style>
  <w:style w:type="character" w:customStyle="1" w:styleId="WW8Num231z2">
    <w:name w:val="WW8Num231z2"/>
    <w:rsid w:val="00F36246"/>
    <w:rPr>
      <w:rFonts w:ascii="Wingdings" w:hAnsi="Wingdings"/>
    </w:rPr>
  </w:style>
  <w:style w:type="character" w:customStyle="1" w:styleId="WW8Num232z3">
    <w:name w:val="WW8Num232z3"/>
    <w:rsid w:val="00F36246"/>
    <w:rPr>
      <w:rFonts w:ascii="Wingdings" w:hAnsi="Wingdings"/>
    </w:rPr>
  </w:style>
  <w:style w:type="character" w:customStyle="1" w:styleId="WW8Num233z0">
    <w:name w:val="WW8Num233z0"/>
    <w:rsid w:val="00F36246"/>
    <w:rPr>
      <w:rFonts w:ascii="Wingdings" w:hAnsi="Wingdings"/>
    </w:rPr>
  </w:style>
  <w:style w:type="character" w:customStyle="1" w:styleId="WW8Num233z1">
    <w:name w:val="WW8Num233z1"/>
    <w:rsid w:val="00F36246"/>
    <w:rPr>
      <w:rFonts w:ascii="Courier New" w:hAnsi="Courier New" w:cs="Courier New"/>
    </w:rPr>
  </w:style>
  <w:style w:type="character" w:customStyle="1" w:styleId="WW8Num233z3">
    <w:name w:val="WW8Num233z3"/>
    <w:rsid w:val="00F36246"/>
    <w:rPr>
      <w:rFonts w:ascii="Symbol" w:hAnsi="Symbol"/>
    </w:rPr>
  </w:style>
  <w:style w:type="character" w:customStyle="1" w:styleId="WW8Num234z0">
    <w:name w:val="WW8Num234z0"/>
    <w:rsid w:val="00F36246"/>
    <w:rPr>
      <w:rFonts w:ascii="Wingdings" w:hAnsi="Wingdings"/>
    </w:rPr>
  </w:style>
  <w:style w:type="character" w:customStyle="1" w:styleId="WW8Num234z1">
    <w:name w:val="WW8Num234z1"/>
    <w:rsid w:val="00F36246"/>
    <w:rPr>
      <w:rFonts w:ascii="Courier New" w:hAnsi="Courier New" w:cs="Courier New"/>
    </w:rPr>
  </w:style>
  <w:style w:type="character" w:customStyle="1" w:styleId="WW8Num234z3">
    <w:name w:val="WW8Num234z3"/>
    <w:rsid w:val="00F36246"/>
    <w:rPr>
      <w:rFonts w:ascii="Symbol" w:hAnsi="Symbol"/>
    </w:rPr>
  </w:style>
  <w:style w:type="character" w:customStyle="1" w:styleId="WW8Num235z0">
    <w:name w:val="WW8Num235z0"/>
    <w:rsid w:val="00F36246"/>
    <w:rPr>
      <w:rFonts w:ascii="Wingdings" w:hAnsi="Wingdings"/>
    </w:rPr>
  </w:style>
  <w:style w:type="character" w:customStyle="1" w:styleId="WW8Num236z0">
    <w:name w:val="WW8Num236z0"/>
    <w:rsid w:val="00F36246"/>
    <w:rPr>
      <w:rFonts w:ascii="Wingdings" w:hAnsi="Wingdings"/>
    </w:rPr>
  </w:style>
  <w:style w:type="character" w:customStyle="1" w:styleId="WW8Num236z1">
    <w:name w:val="WW8Num236z1"/>
    <w:rsid w:val="00F36246"/>
    <w:rPr>
      <w:rFonts w:ascii="Courier New" w:hAnsi="Courier New" w:cs="Courier New"/>
    </w:rPr>
  </w:style>
  <w:style w:type="character" w:customStyle="1" w:styleId="WW8Num236z3">
    <w:name w:val="WW8Num236z3"/>
    <w:rsid w:val="00F36246"/>
    <w:rPr>
      <w:rFonts w:ascii="Symbol" w:hAnsi="Symbol"/>
    </w:rPr>
  </w:style>
  <w:style w:type="character" w:customStyle="1" w:styleId="WW8Num238z0">
    <w:name w:val="WW8Num238z0"/>
    <w:rsid w:val="00F36246"/>
    <w:rPr>
      <w:rFonts w:ascii="Wingdings" w:hAnsi="Wingdings"/>
    </w:rPr>
  </w:style>
  <w:style w:type="character" w:customStyle="1" w:styleId="WW8Num239z0">
    <w:name w:val="WW8Num239z0"/>
    <w:rsid w:val="00F36246"/>
    <w:rPr>
      <w:rFonts w:ascii="Wingdings" w:hAnsi="Wingdings"/>
    </w:rPr>
  </w:style>
  <w:style w:type="character" w:customStyle="1" w:styleId="WW8Num239z1">
    <w:name w:val="WW8Num239z1"/>
    <w:rsid w:val="00F36246"/>
    <w:rPr>
      <w:rFonts w:ascii="Courier New" w:hAnsi="Courier New" w:cs="Courier New"/>
    </w:rPr>
  </w:style>
  <w:style w:type="character" w:customStyle="1" w:styleId="WW8Num239z3">
    <w:name w:val="WW8Num239z3"/>
    <w:rsid w:val="00F36246"/>
    <w:rPr>
      <w:rFonts w:ascii="Symbol" w:hAnsi="Symbol"/>
    </w:rPr>
  </w:style>
  <w:style w:type="character" w:customStyle="1" w:styleId="WW8Num241z0">
    <w:name w:val="WW8Num241z0"/>
    <w:rsid w:val="00F36246"/>
    <w:rPr>
      <w:rFonts w:ascii="Symbol" w:hAnsi="Symbol"/>
    </w:rPr>
  </w:style>
  <w:style w:type="character" w:customStyle="1" w:styleId="WW8Num243z0">
    <w:name w:val="WW8Num243z0"/>
    <w:rsid w:val="00F36246"/>
    <w:rPr>
      <w:rFonts w:ascii="Wingdings" w:hAnsi="Wingdings"/>
    </w:rPr>
  </w:style>
  <w:style w:type="character" w:customStyle="1" w:styleId="WW8Num244z0">
    <w:name w:val="WW8Num244z0"/>
    <w:rsid w:val="00F36246"/>
    <w:rPr>
      <w:rFonts w:ascii="Wingdings" w:hAnsi="Wingdings"/>
    </w:rPr>
  </w:style>
  <w:style w:type="character" w:customStyle="1" w:styleId="WW8Num246z3">
    <w:name w:val="WW8Num246z3"/>
    <w:rsid w:val="00F36246"/>
    <w:rPr>
      <w:rFonts w:ascii="Wingdings" w:hAnsi="Wingdings"/>
    </w:rPr>
  </w:style>
  <w:style w:type="character" w:customStyle="1" w:styleId="WW8Num247z1">
    <w:name w:val="WW8Num247z1"/>
    <w:rsid w:val="00F36246"/>
    <w:rPr>
      <w:rFonts w:ascii="Wingdings" w:hAnsi="Wingdings"/>
    </w:rPr>
  </w:style>
  <w:style w:type="character" w:customStyle="1" w:styleId="WW8Num248z0">
    <w:name w:val="WW8Num248z0"/>
    <w:rsid w:val="00F36246"/>
    <w:rPr>
      <w:b/>
    </w:rPr>
  </w:style>
  <w:style w:type="character" w:customStyle="1" w:styleId="WW8Num249z0">
    <w:name w:val="WW8Num249z0"/>
    <w:rsid w:val="00F36246"/>
    <w:rPr>
      <w:rFonts w:ascii="Symbol" w:hAnsi="Symbol"/>
      <w:color w:val="auto"/>
    </w:rPr>
  </w:style>
  <w:style w:type="character" w:customStyle="1" w:styleId="WW8Num250z0">
    <w:name w:val="WW8Num250z0"/>
    <w:rsid w:val="00F36246"/>
    <w:rPr>
      <w:rFonts w:ascii="Wingdings" w:hAnsi="Wingdings"/>
    </w:rPr>
  </w:style>
  <w:style w:type="character" w:customStyle="1" w:styleId="WW8Num250z1">
    <w:name w:val="WW8Num250z1"/>
    <w:rsid w:val="00F36246"/>
    <w:rPr>
      <w:rFonts w:ascii="Courier New" w:hAnsi="Courier New" w:cs="Courier New"/>
    </w:rPr>
  </w:style>
  <w:style w:type="character" w:customStyle="1" w:styleId="WW8Num250z3">
    <w:name w:val="WW8Num250z3"/>
    <w:rsid w:val="00F36246"/>
    <w:rPr>
      <w:rFonts w:ascii="Symbol" w:hAnsi="Symbol"/>
    </w:rPr>
  </w:style>
  <w:style w:type="character" w:customStyle="1" w:styleId="WW8Num251z0">
    <w:name w:val="WW8Num251z0"/>
    <w:rsid w:val="00F36246"/>
    <w:rPr>
      <w:rFonts w:ascii="Symbol" w:hAnsi="Symbol"/>
      <w:i w:val="0"/>
    </w:rPr>
  </w:style>
  <w:style w:type="character" w:customStyle="1" w:styleId="WW8Num251z1">
    <w:name w:val="WW8Num251z1"/>
    <w:rsid w:val="00F36246"/>
    <w:rPr>
      <w:i w:val="0"/>
      <w:sz w:val="18"/>
      <w:szCs w:val="18"/>
    </w:rPr>
  </w:style>
  <w:style w:type="character" w:customStyle="1" w:styleId="WW8Num252z0">
    <w:name w:val="WW8Num252z0"/>
    <w:rsid w:val="00F36246"/>
    <w:rPr>
      <w:rFonts w:ascii="Times New Roman" w:eastAsia="Times New Roman" w:hAnsi="Times New Roman" w:cs="Times New Roman"/>
    </w:rPr>
  </w:style>
  <w:style w:type="character" w:customStyle="1" w:styleId="WW8Num252z1">
    <w:name w:val="WW8Num252z1"/>
    <w:rsid w:val="00F36246"/>
    <w:rPr>
      <w:rFonts w:ascii="Courier New" w:hAnsi="Courier New"/>
    </w:rPr>
  </w:style>
  <w:style w:type="character" w:customStyle="1" w:styleId="WW8Num252z2">
    <w:name w:val="WW8Num252z2"/>
    <w:rsid w:val="00F36246"/>
    <w:rPr>
      <w:rFonts w:ascii="Wingdings" w:hAnsi="Wingdings"/>
    </w:rPr>
  </w:style>
  <w:style w:type="character" w:customStyle="1" w:styleId="WW8Num252z3">
    <w:name w:val="WW8Num252z3"/>
    <w:rsid w:val="00F36246"/>
    <w:rPr>
      <w:rFonts w:ascii="Symbol" w:hAnsi="Symbol"/>
    </w:rPr>
  </w:style>
  <w:style w:type="character" w:customStyle="1" w:styleId="WW8Num253z1">
    <w:name w:val="WW8Num253z1"/>
    <w:rsid w:val="00F36246"/>
    <w:rPr>
      <w:rFonts w:ascii="Wingdings" w:hAnsi="Wingdings"/>
    </w:rPr>
  </w:style>
  <w:style w:type="character" w:customStyle="1" w:styleId="WW8Num255z0">
    <w:name w:val="WW8Num255z0"/>
    <w:rsid w:val="00F36246"/>
    <w:rPr>
      <w:rFonts w:ascii="Wingdings" w:hAnsi="Wingdings"/>
    </w:rPr>
  </w:style>
  <w:style w:type="character" w:customStyle="1" w:styleId="WW8Num255z1">
    <w:name w:val="WW8Num255z1"/>
    <w:rsid w:val="00F36246"/>
    <w:rPr>
      <w:rFonts w:ascii="Courier New" w:hAnsi="Courier New" w:cs="Courier New"/>
    </w:rPr>
  </w:style>
  <w:style w:type="character" w:customStyle="1" w:styleId="WW8Num255z3">
    <w:name w:val="WW8Num255z3"/>
    <w:rsid w:val="00F36246"/>
    <w:rPr>
      <w:rFonts w:ascii="Symbol" w:hAnsi="Symbol"/>
    </w:rPr>
  </w:style>
  <w:style w:type="character" w:customStyle="1" w:styleId="WW8Num256z0">
    <w:name w:val="WW8Num256z0"/>
    <w:rsid w:val="00F36246"/>
    <w:rPr>
      <w:b/>
    </w:rPr>
  </w:style>
  <w:style w:type="character" w:customStyle="1" w:styleId="WW8Num257z0">
    <w:name w:val="WW8Num257z0"/>
    <w:rsid w:val="00F36246"/>
    <w:rPr>
      <w:rFonts w:ascii="Wingdings" w:hAnsi="Wingdings"/>
    </w:rPr>
  </w:style>
  <w:style w:type="character" w:customStyle="1" w:styleId="WW8Num258z0">
    <w:name w:val="WW8Num258z0"/>
    <w:rsid w:val="00F36246"/>
    <w:rPr>
      <w:rFonts w:ascii="Wingdings" w:hAnsi="Wingdings"/>
    </w:rPr>
  </w:style>
  <w:style w:type="character" w:customStyle="1" w:styleId="WW8Num260z0">
    <w:name w:val="WW8Num260z0"/>
    <w:rsid w:val="00F36246"/>
    <w:rPr>
      <w:rFonts w:ascii="Wingdings" w:hAnsi="Wingdings"/>
    </w:rPr>
  </w:style>
  <w:style w:type="character" w:customStyle="1" w:styleId="WW8Num261z0">
    <w:name w:val="WW8Num261z0"/>
    <w:rsid w:val="00F36246"/>
    <w:rPr>
      <w:rFonts w:ascii="Wingdings" w:hAnsi="Wingdings"/>
    </w:rPr>
  </w:style>
  <w:style w:type="character" w:customStyle="1" w:styleId="WW8Num261z1">
    <w:name w:val="WW8Num261z1"/>
    <w:rsid w:val="00F36246"/>
    <w:rPr>
      <w:rFonts w:ascii="Courier New" w:hAnsi="Courier New" w:cs="Courier New"/>
    </w:rPr>
  </w:style>
  <w:style w:type="character" w:customStyle="1" w:styleId="WW8Num261z3">
    <w:name w:val="WW8Num261z3"/>
    <w:rsid w:val="00F36246"/>
    <w:rPr>
      <w:rFonts w:ascii="Symbol" w:hAnsi="Symbol"/>
    </w:rPr>
  </w:style>
  <w:style w:type="character" w:customStyle="1" w:styleId="WW8Num262z0">
    <w:name w:val="WW8Num262z0"/>
    <w:rsid w:val="00F36246"/>
    <w:rPr>
      <w:rFonts w:ascii="Wingdings" w:hAnsi="Wingdings"/>
    </w:rPr>
  </w:style>
  <w:style w:type="character" w:customStyle="1" w:styleId="WW8Num262z1">
    <w:name w:val="WW8Num262z1"/>
    <w:rsid w:val="00F36246"/>
    <w:rPr>
      <w:rFonts w:ascii="Courier New" w:hAnsi="Courier New" w:cs="Courier New"/>
    </w:rPr>
  </w:style>
  <w:style w:type="character" w:customStyle="1" w:styleId="WW8Num262z3">
    <w:name w:val="WW8Num262z3"/>
    <w:rsid w:val="00F36246"/>
    <w:rPr>
      <w:rFonts w:ascii="Symbol" w:hAnsi="Symbol"/>
    </w:rPr>
  </w:style>
  <w:style w:type="character" w:customStyle="1" w:styleId="WW8Num263z3">
    <w:name w:val="WW8Num263z3"/>
    <w:rsid w:val="00F36246"/>
    <w:rPr>
      <w:rFonts w:ascii="Wingdings" w:hAnsi="Wingdings"/>
    </w:rPr>
  </w:style>
  <w:style w:type="character" w:customStyle="1" w:styleId="WW8Num264z0">
    <w:name w:val="WW8Num264z0"/>
    <w:rsid w:val="00F36246"/>
    <w:rPr>
      <w:rFonts w:ascii="Wingdings" w:hAnsi="Wingdings"/>
    </w:rPr>
  </w:style>
  <w:style w:type="character" w:customStyle="1" w:styleId="WW8Num266z0">
    <w:name w:val="WW8Num266z0"/>
    <w:rsid w:val="00F36246"/>
    <w:rPr>
      <w:rFonts w:ascii="Symbol" w:hAnsi="Symbol"/>
    </w:rPr>
  </w:style>
  <w:style w:type="character" w:customStyle="1" w:styleId="WW8Num267z0">
    <w:name w:val="WW8Num267z0"/>
    <w:rsid w:val="00F36246"/>
    <w:rPr>
      <w:rFonts w:ascii="Symbol" w:hAnsi="Symbol"/>
    </w:rPr>
  </w:style>
  <w:style w:type="character" w:customStyle="1" w:styleId="WW8Num268z0">
    <w:name w:val="WW8Num268z0"/>
    <w:rsid w:val="00F36246"/>
    <w:rPr>
      <w:b w:val="0"/>
    </w:rPr>
  </w:style>
  <w:style w:type="character" w:customStyle="1" w:styleId="WW8Num269z0">
    <w:name w:val="WW8Num269z0"/>
    <w:rsid w:val="00F36246"/>
    <w:rPr>
      <w:i w:val="0"/>
    </w:rPr>
  </w:style>
  <w:style w:type="character" w:customStyle="1" w:styleId="WW8Num269z1">
    <w:name w:val="WW8Num269z1"/>
    <w:rsid w:val="00F36246"/>
    <w:rPr>
      <w:i w:val="0"/>
      <w:sz w:val="18"/>
      <w:szCs w:val="18"/>
    </w:rPr>
  </w:style>
  <w:style w:type="character" w:customStyle="1" w:styleId="WW8Num270z0">
    <w:name w:val="WW8Num270z0"/>
    <w:rsid w:val="00F36246"/>
    <w:rPr>
      <w:rFonts w:ascii="Wingdings" w:hAnsi="Wingdings"/>
    </w:rPr>
  </w:style>
  <w:style w:type="character" w:customStyle="1" w:styleId="WW8Num270z1">
    <w:name w:val="WW8Num270z1"/>
    <w:rsid w:val="00F36246"/>
    <w:rPr>
      <w:rFonts w:ascii="Courier New" w:hAnsi="Courier New" w:cs="Courier New"/>
    </w:rPr>
  </w:style>
  <w:style w:type="character" w:customStyle="1" w:styleId="WW8Num270z3">
    <w:name w:val="WW8Num270z3"/>
    <w:rsid w:val="00F36246"/>
    <w:rPr>
      <w:rFonts w:ascii="Symbol" w:hAnsi="Symbol"/>
    </w:rPr>
  </w:style>
  <w:style w:type="character" w:customStyle="1" w:styleId="WW8Num271z0">
    <w:name w:val="WW8Num271z0"/>
    <w:rsid w:val="00F36246"/>
    <w:rPr>
      <w:rFonts w:ascii="Wingdings" w:hAnsi="Wingdings"/>
    </w:rPr>
  </w:style>
  <w:style w:type="character" w:customStyle="1" w:styleId="WW8Num271z1">
    <w:name w:val="WW8Num271z1"/>
    <w:rsid w:val="00F36246"/>
    <w:rPr>
      <w:rFonts w:ascii="Courier New" w:hAnsi="Courier New" w:cs="Courier New"/>
    </w:rPr>
  </w:style>
  <w:style w:type="character" w:customStyle="1" w:styleId="WW8Num271z3">
    <w:name w:val="WW8Num271z3"/>
    <w:rsid w:val="00F36246"/>
    <w:rPr>
      <w:rFonts w:ascii="Symbol" w:hAnsi="Symbol"/>
    </w:rPr>
  </w:style>
  <w:style w:type="character" w:customStyle="1" w:styleId="WW8Num272z0">
    <w:name w:val="WW8Num272z0"/>
    <w:rsid w:val="00F36246"/>
    <w:rPr>
      <w:rFonts w:ascii="Wingdings" w:hAnsi="Wingdings"/>
    </w:rPr>
  </w:style>
  <w:style w:type="character" w:customStyle="1" w:styleId="WW8Num272z1">
    <w:name w:val="WW8Num272z1"/>
    <w:rsid w:val="00F36246"/>
    <w:rPr>
      <w:rFonts w:ascii="Courier New" w:hAnsi="Courier New" w:cs="Courier New"/>
    </w:rPr>
  </w:style>
  <w:style w:type="character" w:customStyle="1" w:styleId="WW8Num272z3">
    <w:name w:val="WW8Num272z3"/>
    <w:rsid w:val="00F36246"/>
    <w:rPr>
      <w:rFonts w:ascii="Symbol" w:hAnsi="Symbol"/>
    </w:rPr>
  </w:style>
  <w:style w:type="character" w:customStyle="1" w:styleId="WW8Num273z0">
    <w:name w:val="WW8Num273z0"/>
    <w:rsid w:val="00F36246"/>
    <w:rPr>
      <w:rFonts w:ascii="Wingdings" w:hAnsi="Wingdings"/>
    </w:rPr>
  </w:style>
  <w:style w:type="character" w:customStyle="1" w:styleId="WW8Num274z0">
    <w:name w:val="WW8Num274z0"/>
    <w:rsid w:val="00F36246"/>
    <w:rPr>
      <w:rFonts w:ascii="Wingdings" w:hAnsi="Wingdings"/>
    </w:rPr>
  </w:style>
  <w:style w:type="character" w:customStyle="1" w:styleId="WW8Num275z0">
    <w:name w:val="WW8Num275z0"/>
    <w:rsid w:val="00F36246"/>
    <w:rPr>
      <w:rFonts w:ascii="Symbol" w:hAnsi="Symbol"/>
    </w:rPr>
  </w:style>
  <w:style w:type="character" w:customStyle="1" w:styleId="WW8Num277z0">
    <w:name w:val="WW8Num277z0"/>
    <w:rsid w:val="00F36246"/>
    <w:rPr>
      <w:rFonts w:ascii="Wingdings" w:hAnsi="Wingdings"/>
    </w:rPr>
  </w:style>
  <w:style w:type="character" w:customStyle="1" w:styleId="WW8Num278z0">
    <w:name w:val="WW8Num278z0"/>
    <w:rsid w:val="00F36246"/>
    <w:rPr>
      <w:rFonts w:ascii="Wingdings" w:hAnsi="Wingdings"/>
    </w:rPr>
  </w:style>
  <w:style w:type="character" w:customStyle="1" w:styleId="WW8Num279z0">
    <w:name w:val="WW8Num279z0"/>
    <w:rsid w:val="00F36246"/>
    <w:rPr>
      <w:rFonts w:ascii="Arial" w:hAnsi="Arial"/>
    </w:rPr>
  </w:style>
  <w:style w:type="character" w:customStyle="1" w:styleId="WW8Num279z1">
    <w:name w:val="WW8Num279z1"/>
    <w:rsid w:val="00F36246"/>
    <w:rPr>
      <w:rFonts w:ascii="Courier New" w:hAnsi="Courier New" w:cs="Times New Roman"/>
    </w:rPr>
  </w:style>
  <w:style w:type="character" w:customStyle="1" w:styleId="WW8Num279z2">
    <w:name w:val="WW8Num279z2"/>
    <w:rsid w:val="00F36246"/>
    <w:rPr>
      <w:rFonts w:ascii="Wingdings" w:hAnsi="Wingdings"/>
    </w:rPr>
  </w:style>
  <w:style w:type="character" w:customStyle="1" w:styleId="WW8Num279z3">
    <w:name w:val="WW8Num279z3"/>
    <w:rsid w:val="00F36246"/>
    <w:rPr>
      <w:rFonts w:ascii="Symbol" w:hAnsi="Symbol"/>
    </w:rPr>
  </w:style>
  <w:style w:type="character" w:customStyle="1" w:styleId="WW8Num280z3">
    <w:name w:val="WW8Num280z3"/>
    <w:rsid w:val="00F36246"/>
    <w:rPr>
      <w:rFonts w:ascii="Wingdings" w:hAnsi="Wingdings"/>
    </w:rPr>
  </w:style>
  <w:style w:type="character" w:customStyle="1" w:styleId="WW8Num281z0">
    <w:name w:val="WW8Num281z0"/>
    <w:rsid w:val="00F36246"/>
    <w:rPr>
      <w:rFonts w:ascii="Wingdings" w:hAnsi="Wingdings"/>
    </w:rPr>
  </w:style>
  <w:style w:type="character" w:customStyle="1" w:styleId="WW8Num283z0">
    <w:name w:val="WW8Num283z0"/>
    <w:rsid w:val="00F36246"/>
    <w:rPr>
      <w:rFonts w:ascii="Wingdings" w:hAnsi="Wingdings"/>
    </w:rPr>
  </w:style>
  <w:style w:type="character" w:customStyle="1" w:styleId="WW8Num283z1">
    <w:name w:val="WW8Num283z1"/>
    <w:rsid w:val="00F36246"/>
    <w:rPr>
      <w:rFonts w:ascii="Courier New" w:hAnsi="Courier New" w:cs="Courier New"/>
    </w:rPr>
  </w:style>
  <w:style w:type="character" w:customStyle="1" w:styleId="WW8Num283z3">
    <w:name w:val="WW8Num283z3"/>
    <w:rsid w:val="00F36246"/>
    <w:rPr>
      <w:rFonts w:ascii="Symbol" w:hAnsi="Symbol"/>
    </w:rPr>
  </w:style>
  <w:style w:type="character" w:customStyle="1" w:styleId="WW8Num286z0">
    <w:name w:val="WW8Num286z0"/>
    <w:rsid w:val="00F36246"/>
    <w:rPr>
      <w:rFonts w:ascii="Symbol" w:hAnsi="Symbol"/>
      <w:color w:val="auto"/>
    </w:rPr>
  </w:style>
  <w:style w:type="character" w:customStyle="1" w:styleId="WW8Num287z0">
    <w:name w:val="WW8Num287z0"/>
    <w:rsid w:val="00F36246"/>
    <w:rPr>
      <w:rFonts w:ascii="Wingdings" w:hAnsi="Wingdings"/>
    </w:rPr>
  </w:style>
  <w:style w:type="character" w:customStyle="1" w:styleId="WW8Num287z1">
    <w:name w:val="WW8Num287z1"/>
    <w:rsid w:val="00F36246"/>
    <w:rPr>
      <w:rFonts w:ascii="Courier New" w:hAnsi="Courier New" w:cs="Courier New"/>
    </w:rPr>
  </w:style>
  <w:style w:type="character" w:customStyle="1" w:styleId="WW8Num287z3">
    <w:name w:val="WW8Num287z3"/>
    <w:rsid w:val="00F36246"/>
    <w:rPr>
      <w:rFonts w:ascii="Symbol" w:hAnsi="Symbol"/>
    </w:rPr>
  </w:style>
  <w:style w:type="character" w:customStyle="1" w:styleId="WW8Num289z3">
    <w:name w:val="WW8Num289z3"/>
    <w:rsid w:val="00F36246"/>
    <w:rPr>
      <w:rFonts w:ascii="Wingdings" w:hAnsi="Wingdings"/>
    </w:rPr>
  </w:style>
  <w:style w:type="character" w:customStyle="1" w:styleId="WW8Num291z0">
    <w:name w:val="WW8Num291z0"/>
    <w:rsid w:val="00F36246"/>
    <w:rPr>
      <w:rFonts w:ascii="Wingdings" w:hAnsi="Wingdings"/>
    </w:rPr>
  </w:style>
  <w:style w:type="character" w:customStyle="1" w:styleId="WW8Num292z0">
    <w:name w:val="WW8Num292z0"/>
    <w:rsid w:val="00F36246"/>
    <w:rPr>
      <w:rFonts w:ascii="Wingdings" w:hAnsi="Wingdings"/>
    </w:rPr>
  </w:style>
  <w:style w:type="character" w:customStyle="1" w:styleId="WW8Num293z0">
    <w:name w:val="WW8Num293z0"/>
    <w:rsid w:val="00F36246"/>
    <w:rPr>
      <w:rFonts w:ascii="Wingdings" w:hAnsi="Wingdings"/>
    </w:rPr>
  </w:style>
  <w:style w:type="character" w:customStyle="1" w:styleId="WW8Num293z3">
    <w:name w:val="WW8Num293z3"/>
    <w:rsid w:val="00F36246"/>
    <w:rPr>
      <w:rFonts w:ascii="Symbol" w:hAnsi="Symbol"/>
    </w:rPr>
  </w:style>
  <w:style w:type="character" w:customStyle="1" w:styleId="WW8Num294z0">
    <w:name w:val="WW8Num294z0"/>
    <w:rsid w:val="00F36246"/>
    <w:rPr>
      <w:rFonts w:ascii="Symbol" w:hAnsi="Symbol"/>
      <w:i w:val="0"/>
    </w:rPr>
  </w:style>
  <w:style w:type="character" w:customStyle="1" w:styleId="WW8Num294z1">
    <w:name w:val="WW8Num294z1"/>
    <w:rsid w:val="00F36246"/>
    <w:rPr>
      <w:i w:val="0"/>
      <w:sz w:val="18"/>
      <w:szCs w:val="18"/>
    </w:rPr>
  </w:style>
  <w:style w:type="character" w:customStyle="1" w:styleId="WW8Num295z0">
    <w:name w:val="WW8Num295z0"/>
    <w:rsid w:val="00F36246"/>
    <w:rPr>
      <w:rFonts w:ascii="Courier New" w:hAnsi="Courier New"/>
    </w:rPr>
  </w:style>
  <w:style w:type="character" w:customStyle="1" w:styleId="WW8Num296z2">
    <w:name w:val="WW8Num296z2"/>
    <w:rsid w:val="00F36246"/>
    <w:rPr>
      <w:rFonts w:ascii="Wingdings" w:hAnsi="Wingdings"/>
    </w:rPr>
  </w:style>
  <w:style w:type="character" w:customStyle="1" w:styleId="WW8Num297z0">
    <w:name w:val="WW8Num297z0"/>
    <w:rsid w:val="00F36246"/>
    <w:rPr>
      <w:rFonts w:ascii="Symbol" w:hAnsi="Symbol"/>
      <w:color w:val="auto"/>
    </w:rPr>
  </w:style>
  <w:style w:type="character" w:customStyle="1" w:styleId="WW8Num298z0">
    <w:name w:val="WW8Num298z0"/>
    <w:rsid w:val="00F36246"/>
    <w:rPr>
      <w:rFonts w:ascii="Wingdings" w:hAnsi="Wingdings"/>
    </w:rPr>
  </w:style>
  <w:style w:type="character" w:customStyle="1" w:styleId="WW8Num298z1">
    <w:name w:val="WW8Num298z1"/>
    <w:rsid w:val="00F36246"/>
    <w:rPr>
      <w:rFonts w:ascii="Courier New" w:hAnsi="Courier New" w:cs="Courier New"/>
    </w:rPr>
  </w:style>
  <w:style w:type="character" w:customStyle="1" w:styleId="WW8Num298z3">
    <w:name w:val="WW8Num298z3"/>
    <w:rsid w:val="00F36246"/>
    <w:rPr>
      <w:rFonts w:ascii="Symbol" w:hAnsi="Symbol"/>
    </w:rPr>
  </w:style>
  <w:style w:type="character" w:customStyle="1" w:styleId="WW8Num299z0">
    <w:name w:val="WW8Num299z0"/>
    <w:rsid w:val="00F36246"/>
    <w:rPr>
      <w:rFonts w:ascii="Wingdings" w:hAnsi="Wingdings"/>
    </w:rPr>
  </w:style>
  <w:style w:type="character" w:customStyle="1" w:styleId="WW8Num301z3">
    <w:name w:val="WW8Num301z3"/>
    <w:rsid w:val="00F36246"/>
    <w:rPr>
      <w:rFonts w:ascii="Wingdings" w:hAnsi="Wingdings"/>
    </w:rPr>
  </w:style>
  <w:style w:type="character" w:customStyle="1" w:styleId="WW8Num302z0">
    <w:name w:val="WW8Num302z0"/>
    <w:rsid w:val="00F36246"/>
    <w:rPr>
      <w:i w:val="0"/>
    </w:rPr>
  </w:style>
  <w:style w:type="character" w:customStyle="1" w:styleId="WW8Num302z1">
    <w:name w:val="WW8Num302z1"/>
    <w:rsid w:val="00F36246"/>
    <w:rPr>
      <w:i w:val="0"/>
      <w:sz w:val="18"/>
      <w:szCs w:val="18"/>
    </w:rPr>
  </w:style>
  <w:style w:type="character" w:customStyle="1" w:styleId="WW8Num303z0">
    <w:name w:val="WW8Num303z0"/>
    <w:rsid w:val="00F36246"/>
    <w:rPr>
      <w:rFonts w:ascii="Symbol" w:hAnsi="Symbol"/>
    </w:rPr>
  </w:style>
  <w:style w:type="character" w:customStyle="1" w:styleId="WW8Num304z0">
    <w:name w:val="WW8Num304z0"/>
    <w:rsid w:val="00F36246"/>
    <w:rPr>
      <w:rFonts w:ascii="Symbol" w:hAnsi="Symbol"/>
    </w:rPr>
  </w:style>
  <w:style w:type="character" w:customStyle="1" w:styleId="WW8Num305z0">
    <w:name w:val="WW8Num305z0"/>
    <w:rsid w:val="00F36246"/>
    <w:rPr>
      <w:rFonts w:ascii="Wingdings" w:hAnsi="Wingdings"/>
    </w:rPr>
  </w:style>
  <w:style w:type="character" w:customStyle="1" w:styleId="WW8Num306z0">
    <w:name w:val="WW8Num306z0"/>
    <w:rsid w:val="00F36246"/>
    <w:rPr>
      <w:rFonts w:ascii="Wingdings" w:hAnsi="Wingdings"/>
    </w:rPr>
  </w:style>
  <w:style w:type="character" w:customStyle="1" w:styleId="WW8Num307z0">
    <w:name w:val="WW8Num307z0"/>
    <w:rsid w:val="00F36246"/>
    <w:rPr>
      <w:rFonts w:ascii="Wingdings" w:hAnsi="Wingdings"/>
    </w:rPr>
  </w:style>
  <w:style w:type="character" w:customStyle="1" w:styleId="WW8Num307z1">
    <w:name w:val="WW8Num307z1"/>
    <w:rsid w:val="00F36246"/>
    <w:rPr>
      <w:rFonts w:ascii="Courier New" w:hAnsi="Courier New" w:cs="Times New Roman"/>
    </w:rPr>
  </w:style>
  <w:style w:type="character" w:customStyle="1" w:styleId="WW8Num307z3">
    <w:name w:val="WW8Num307z3"/>
    <w:rsid w:val="00F36246"/>
    <w:rPr>
      <w:rFonts w:ascii="Symbol" w:hAnsi="Symbol"/>
    </w:rPr>
  </w:style>
  <w:style w:type="character" w:customStyle="1" w:styleId="WW8Num308z0">
    <w:name w:val="WW8Num308z0"/>
    <w:rsid w:val="00F36246"/>
    <w:rPr>
      <w:rFonts w:ascii="Symbol" w:hAnsi="Symbol"/>
    </w:rPr>
  </w:style>
  <w:style w:type="character" w:customStyle="1" w:styleId="WW8Num308z1">
    <w:name w:val="WW8Num308z1"/>
    <w:rsid w:val="00F36246"/>
    <w:rPr>
      <w:rFonts w:ascii="Courier New" w:hAnsi="Courier New"/>
    </w:rPr>
  </w:style>
  <w:style w:type="character" w:customStyle="1" w:styleId="WW8Num308z2">
    <w:name w:val="WW8Num308z2"/>
    <w:rsid w:val="00F36246"/>
    <w:rPr>
      <w:rFonts w:ascii="Wingdings" w:hAnsi="Wingdings"/>
    </w:rPr>
  </w:style>
  <w:style w:type="character" w:customStyle="1" w:styleId="WW8Num309z0">
    <w:name w:val="WW8Num309z0"/>
    <w:rsid w:val="00F36246"/>
    <w:rPr>
      <w:rFonts w:ascii="Symbol" w:hAnsi="Symbol"/>
    </w:rPr>
  </w:style>
  <w:style w:type="character" w:customStyle="1" w:styleId="WW8Num310z0">
    <w:name w:val="WW8Num310z0"/>
    <w:rsid w:val="00F36246"/>
    <w:rPr>
      <w:rFonts w:ascii="Wingdings" w:hAnsi="Wingdings"/>
    </w:rPr>
  </w:style>
  <w:style w:type="character" w:customStyle="1" w:styleId="WW8Num310z1">
    <w:name w:val="WW8Num310z1"/>
    <w:rsid w:val="00F36246"/>
    <w:rPr>
      <w:rFonts w:ascii="Courier New" w:hAnsi="Courier New" w:cs="Courier New"/>
    </w:rPr>
  </w:style>
  <w:style w:type="character" w:customStyle="1" w:styleId="WW8Num310z3">
    <w:name w:val="WW8Num310z3"/>
    <w:rsid w:val="00F36246"/>
    <w:rPr>
      <w:rFonts w:ascii="Symbol" w:hAnsi="Symbol"/>
    </w:rPr>
  </w:style>
  <w:style w:type="character" w:customStyle="1" w:styleId="WW8Num311z0">
    <w:name w:val="WW8Num311z0"/>
    <w:rsid w:val="00F36246"/>
    <w:rPr>
      <w:rFonts w:ascii="Wingdings" w:hAnsi="Wingdings"/>
    </w:rPr>
  </w:style>
  <w:style w:type="character" w:customStyle="1" w:styleId="WW8Num311z3">
    <w:name w:val="WW8Num311z3"/>
    <w:rsid w:val="00F36246"/>
    <w:rPr>
      <w:rFonts w:ascii="Symbol" w:hAnsi="Symbol"/>
    </w:rPr>
  </w:style>
  <w:style w:type="character" w:customStyle="1" w:styleId="WW8Num311z4">
    <w:name w:val="WW8Num311z4"/>
    <w:rsid w:val="00F36246"/>
    <w:rPr>
      <w:rFonts w:ascii="Symbol" w:hAnsi="Symbol"/>
      <w:color w:val="000000"/>
    </w:rPr>
  </w:style>
  <w:style w:type="character" w:customStyle="1" w:styleId="WW8Num312z0">
    <w:name w:val="WW8Num312z0"/>
    <w:rsid w:val="00F36246"/>
    <w:rPr>
      <w:rFonts w:ascii="Wingdings" w:hAnsi="Wingdings"/>
    </w:rPr>
  </w:style>
  <w:style w:type="character" w:customStyle="1" w:styleId="WW8Num313z1">
    <w:name w:val="WW8Num313z1"/>
    <w:rsid w:val="00F36246"/>
    <w:rPr>
      <w:rFonts w:ascii="Courier New" w:hAnsi="Courier New" w:cs="Courier New"/>
    </w:rPr>
  </w:style>
  <w:style w:type="character" w:customStyle="1" w:styleId="WW8Num314z2">
    <w:name w:val="WW8Num314z2"/>
    <w:rsid w:val="00F36246"/>
    <w:rPr>
      <w:rFonts w:ascii="Wingdings" w:hAnsi="Wingdings"/>
    </w:rPr>
  </w:style>
  <w:style w:type="character" w:customStyle="1" w:styleId="WW8Num315z0">
    <w:name w:val="WW8Num315z0"/>
    <w:rsid w:val="00F36246"/>
    <w:rPr>
      <w:rFonts w:ascii="Wingdings" w:hAnsi="Wingdings"/>
    </w:rPr>
  </w:style>
  <w:style w:type="character" w:customStyle="1" w:styleId="WW8Num315z1">
    <w:name w:val="WW8Num315z1"/>
    <w:rsid w:val="00F36246"/>
    <w:rPr>
      <w:rFonts w:ascii="Courier New" w:hAnsi="Courier New" w:cs="Courier New"/>
    </w:rPr>
  </w:style>
  <w:style w:type="character" w:customStyle="1" w:styleId="WW8Num315z3">
    <w:name w:val="WW8Num315z3"/>
    <w:rsid w:val="00F36246"/>
    <w:rPr>
      <w:rFonts w:ascii="Symbol" w:hAnsi="Symbol"/>
    </w:rPr>
  </w:style>
  <w:style w:type="character" w:customStyle="1" w:styleId="WW8Num316z0">
    <w:name w:val="WW8Num316z0"/>
    <w:rsid w:val="00F36246"/>
    <w:rPr>
      <w:rFonts w:ascii="Courier New" w:hAnsi="Courier New"/>
    </w:rPr>
  </w:style>
  <w:style w:type="character" w:customStyle="1" w:styleId="WW8Num317z0">
    <w:name w:val="WW8Num317z0"/>
    <w:rsid w:val="00F36246"/>
    <w:rPr>
      <w:rFonts w:ascii="Courier New" w:hAnsi="Courier New"/>
    </w:rPr>
  </w:style>
  <w:style w:type="character" w:customStyle="1" w:styleId="WW8Num318z3">
    <w:name w:val="WW8Num318z3"/>
    <w:rsid w:val="00F36246"/>
    <w:rPr>
      <w:rFonts w:ascii="Wingdings" w:hAnsi="Wingdings"/>
    </w:rPr>
  </w:style>
  <w:style w:type="character" w:customStyle="1" w:styleId="WW8Num319z3">
    <w:name w:val="WW8Num319z3"/>
    <w:rsid w:val="00F36246"/>
    <w:rPr>
      <w:rFonts w:ascii="Wingdings" w:hAnsi="Wingdings"/>
    </w:rPr>
  </w:style>
  <w:style w:type="character" w:customStyle="1" w:styleId="WW8Num320z0">
    <w:name w:val="WW8Num320z0"/>
    <w:rsid w:val="00F36246"/>
    <w:rPr>
      <w:rFonts w:ascii="Wingdings" w:hAnsi="Wingdings"/>
    </w:rPr>
  </w:style>
  <w:style w:type="character" w:customStyle="1" w:styleId="WW8Num321z3">
    <w:name w:val="WW8Num321z3"/>
    <w:rsid w:val="00F36246"/>
    <w:rPr>
      <w:rFonts w:ascii="Wingdings" w:hAnsi="Wingdings"/>
    </w:rPr>
  </w:style>
  <w:style w:type="character" w:customStyle="1" w:styleId="WW8Num322z0">
    <w:name w:val="WW8Num322z0"/>
    <w:rsid w:val="00F36246"/>
    <w:rPr>
      <w:rFonts w:ascii="Wingdings" w:hAnsi="Wingdings"/>
    </w:rPr>
  </w:style>
  <w:style w:type="character" w:customStyle="1" w:styleId="WW8Num322z1">
    <w:name w:val="WW8Num322z1"/>
    <w:rsid w:val="00F36246"/>
    <w:rPr>
      <w:rFonts w:ascii="Courier New" w:hAnsi="Courier New"/>
    </w:rPr>
  </w:style>
  <w:style w:type="character" w:customStyle="1" w:styleId="WW8Num322z3">
    <w:name w:val="WW8Num322z3"/>
    <w:rsid w:val="00F36246"/>
    <w:rPr>
      <w:rFonts w:ascii="Symbol" w:hAnsi="Symbol"/>
    </w:rPr>
  </w:style>
  <w:style w:type="character" w:customStyle="1" w:styleId="WW8Num323z1">
    <w:name w:val="WW8Num323z1"/>
    <w:rsid w:val="00F36246"/>
    <w:rPr>
      <w:rFonts w:ascii="Courier New" w:hAnsi="Courier New" w:cs="Times New Roman"/>
    </w:rPr>
  </w:style>
  <w:style w:type="character" w:customStyle="1" w:styleId="WW8Num323z2">
    <w:name w:val="WW8Num323z2"/>
    <w:rsid w:val="00F36246"/>
    <w:rPr>
      <w:rFonts w:ascii="Wingdings" w:hAnsi="Wingdings"/>
    </w:rPr>
  </w:style>
  <w:style w:type="character" w:customStyle="1" w:styleId="WW8Num323z3">
    <w:name w:val="WW8Num323z3"/>
    <w:rsid w:val="00F36246"/>
    <w:rPr>
      <w:rFonts w:ascii="Symbol" w:hAnsi="Symbol"/>
    </w:rPr>
  </w:style>
  <w:style w:type="character" w:customStyle="1" w:styleId="WW8Num324z0">
    <w:name w:val="WW8Num324z0"/>
    <w:rsid w:val="00F36246"/>
    <w:rPr>
      <w:rFonts w:ascii="Wingdings" w:hAnsi="Wingdings"/>
    </w:rPr>
  </w:style>
  <w:style w:type="character" w:customStyle="1" w:styleId="WW8Num325z0">
    <w:name w:val="WW8Num325z0"/>
    <w:rsid w:val="00F36246"/>
    <w:rPr>
      <w:rFonts w:ascii="Wingdings" w:hAnsi="Wingdings"/>
    </w:rPr>
  </w:style>
  <w:style w:type="character" w:customStyle="1" w:styleId="WW8Num327z0">
    <w:name w:val="WW8Num327z0"/>
    <w:rsid w:val="00F36246"/>
    <w:rPr>
      <w:rFonts w:ascii="Wingdings" w:hAnsi="Wingdings"/>
    </w:rPr>
  </w:style>
  <w:style w:type="character" w:customStyle="1" w:styleId="WW8Num327z1">
    <w:name w:val="WW8Num327z1"/>
    <w:rsid w:val="00F36246"/>
    <w:rPr>
      <w:rFonts w:ascii="Courier New" w:hAnsi="Courier New" w:cs="Courier New"/>
    </w:rPr>
  </w:style>
  <w:style w:type="character" w:customStyle="1" w:styleId="WW8Num327z3">
    <w:name w:val="WW8Num327z3"/>
    <w:rsid w:val="00F36246"/>
    <w:rPr>
      <w:rFonts w:ascii="Symbol" w:hAnsi="Symbol"/>
    </w:rPr>
  </w:style>
  <w:style w:type="character" w:customStyle="1" w:styleId="WW8Num328z0">
    <w:name w:val="WW8Num328z0"/>
    <w:rsid w:val="00F36246"/>
    <w:rPr>
      <w:rFonts w:ascii="Wingdings" w:hAnsi="Wingdings"/>
    </w:rPr>
  </w:style>
  <w:style w:type="character" w:customStyle="1" w:styleId="WW8Num330z3">
    <w:name w:val="WW8Num330z3"/>
    <w:rsid w:val="00F36246"/>
    <w:rPr>
      <w:rFonts w:ascii="Wingdings" w:hAnsi="Wingdings"/>
    </w:rPr>
  </w:style>
  <w:style w:type="character" w:customStyle="1" w:styleId="WW8Num331z0">
    <w:name w:val="WW8Num331z0"/>
    <w:rsid w:val="00F36246"/>
    <w:rPr>
      <w:rFonts w:ascii="Symbol" w:hAnsi="Symbol"/>
      <w:color w:val="auto"/>
    </w:rPr>
  </w:style>
  <w:style w:type="character" w:customStyle="1" w:styleId="WW8Num332z0">
    <w:name w:val="WW8Num332z0"/>
    <w:rsid w:val="00F36246"/>
    <w:rPr>
      <w:rFonts w:ascii="Symbol" w:hAnsi="Symbol"/>
    </w:rPr>
  </w:style>
  <w:style w:type="character" w:customStyle="1" w:styleId="WW8Num332z1">
    <w:name w:val="WW8Num332z1"/>
    <w:rsid w:val="00F36246"/>
    <w:rPr>
      <w:rFonts w:ascii="Courier New" w:hAnsi="Courier New" w:cs="Times New Roman"/>
    </w:rPr>
  </w:style>
  <w:style w:type="character" w:customStyle="1" w:styleId="WW8Num332z2">
    <w:name w:val="WW8Num332z2"/>
    <w:rsid w:val="00F36246"/>
    <w:rPr>
      <w:rFonts w:ascii="Wingdings" w:hAnsi="Wingdings"/>
    </w:rPr>
  </w:style>
  <w:style w:type="character" w:customStyle="1" w:styleId="WW8Num333z3">
    <w:name w:val="WW8Num333z3"/>
    <w:rsid w:val="00F36246"/>
    <w:rPr>
      <w:rFonts w:ascii="Wingdings" w:hAnsi="Wingdings"/>
    </w:rPr>
  </w:style>
  <w:style w:type="character" w:customStyle="1" w:styleId="WW8Num335z1">
    <w:name w:val="WW8Num335z1"/>
    <w:rsid w:val="00F36246"/>
    <w:rPr>
      <w:rFonts w:ascii="Wingdings" w:hAnsi="Wingdings"/>
    </w:rPr>
  </w:style>
  <w:style w:type="character" w:customStyle="1" w:styleId="WW8Num337z0">
    <w:name w:val="WW8Num337z0"/>
    <w:rsid w:val="00F36246"/>
    <w:rPr>
      <w:rFonts w:ascii="Wingdings" w:hAnsi="Wingdings"/>
    </w:rPr>
  </w:style>
  <w:style w:type="character" w:customStyle="1" w:styleId="WW8Num337z1">
    <w:name w:val="WW8Num337z1"/>
    <w:rsid w:val="00F36246"/>
    <w:rPr>
      <w:rFonts w:ascii="Courier New" w:hAnsi="Courier New" w:cs="Courier New"/>
    </w:rPr>
  </w:style>
  <w:style w:type="character" w:customStyle="1" w:styleId="WW8Num337z3">
    <w:name w:val="WW8Num337z3"/>
    <w:rsid w:val="00F36246"/>
    <w:rPr>
      <w:rFonts w:ascii="Symbol" w:hAnsi="Symbol"/>
    </w:rPr>
  </w:style>
  <w:style w:type="character" w:customStyle="1" w:styleId="WW8Num338z0">
    <w:name w:val="WW8Num338z0"/>
    <w:rsid w:val="00F36246"/>
    <w:rPr>
      <w:rFonts w:ascii="Wingdings" w:hAnsi="Wingdings"/>
    </w:rPr>
  </w:style>
  <w:style w:type="character" w:customStyle="1" w:styleId="WW8Num339z0">
    <w:name w:val="WW8Num339z0"/>
    <w:rsid w:val="00F36246"/>
    <w:rPr>
      <w:rFonts w:ascii="Arial" w:hAnsi="Arial"/>
    </w:rPr>
  </w:style>
  <w:style w:type="character" w:customStyle="1" w:styleId="WW8Num339z1">
    <w:name w:val="WW8Num339z1"/>
    <w:rsid w:val="00F36246"/>
    <w:rPr>
      <w:rFonts w:ascii="Courier New" w:hAnsi="Courier New" w:cs="Times New Roman"/>
    </w:rPr>
  </w:style>
  <w:style w:type="character" w:customStyle="1" w:styleId="WW8Num339z2">
    <w:name w:val="WW8Num339z2"/>
    <w:rsid w:val="00F36246"/>
    <w:rPr>
      <w:rFonts w:ascii="Wingdings" w:hAnsi="Wingdings"/>
    </w:rPr>
  </w:style>
  <w:style w:type="character" w:customStyle="1" w:styleId="WW8Num339z3">
    <w:name w:val="WW8Num339z3"/>
    <w:rsid w:val="00F36246"/>
    <w:rPr>
      <w:rFonts w:ascii="Symbol" w:hAnsi="Symbol"/>
    </w:rPr>
  </w:style>
  <w:style w:type="character" w:customStyle="1" w:styleId="WW8Num340z0">
    <w:name w:val="WW8Num340z0"/>
    <w:rsid w:val="00F36246"/>
    <w:rPr>
      <w:rFonts w:ascii="Symbol" w:hAnsi="Symbol"/>
    </w:rPr>
  </w:style>
  <w:style w:type="character" w:customStyle="1" w:styleId="WW8Num344z0">
    <w:name w:val="WW8Num344z0"/>
    <w:rsid w:val="00F36246"/>
    <w:rPr>
      <w:rFonts w:ascii="Wingdings" w:hAnsi="Wingdings"/>
    </w:rPr>
  </w:style>
  <w:style w:type="character" w:customStyle="1" w:styleId="WW8Num345z2">
    <w:name w:val="WW8Num345z2"/>
    <w:rsid w:val="00F36246"/>
    <w:rPr>
      <w:rFonts w:ascii="Wingdings" w:hAnsi="Wingdings"/>
    </w:rPr>
  </w:style>
  <w:style w:type="character" w:customStyle="1" w:styleId="WW8Num346z3">
    <w:name w:val="WW8Num346z3"/>
    <w:rsid w:val="00F36246"/>
    <w:rPr>
      <w:rFonts w:ascii="Wingdings" w:hAnsi="Wingdings"/>
    </w:rPr>
  </w:style>
  <w:style w:type="character" w:customStyle="1" w:styleId="WW8Num347z2">
    <w:name w:val="WW8Num347z2"/>
    <w:rsid w:val="00F36246"/>
    <w:rPr>
      <w:rFonts w:ascii="Wingdings" w:hAnsi="Wingdings"/>
    </w:rPr>
  </w:style>
  <w:style w:type="character" w:customStyle="1" w:styleId="WW8Num348z0">
    <w:name w:val="WW8Num348z0"/>
    <w:rsid w:val="00F36246"/>
    <w:rPr>
      <w:rFonts w:ascii="Wingdings" w:hAnsi="Wingdings"/>
    </w:rPr>
  </w:style>
  <w:style w:type="character" w:customStyle="1" w:styleId="WW8Num348z1">
    <w:name w:val="WW8Num348z1"/>
    <w:rsid w:val="00F36246"/>
    <w:rPr>
      <w:rFonts w:ascii="Courier New" w:hAnsi="Courier New" w:cs="Courier New"/>
    </w:rPr>
  </w:style>
  <w:style w:type="character" w:customStyle="1" w:styleId="WW8Num348z3">
    <w:name w:val="WW8Num348z3"/>
    <w:rsid w:val="00F36246"/>
    <w:rPr>
      <w:rFonts w:ascii="Symbol" w:hAnsi="Symbol"/>
    </w:rPr>
  </w:style>
  <w:style w:type="character" w:customStyle="1" w:styleId="WW8Num349z0">
    <w:name w:val="WW8Num349z0"/>
    <w:rsid w:val="00F36246"/>
    <w:rPr>
      <w:rFonts w:ascii="Wingdings" w:hAnsi="Wingdings"/>
    </w:rPr>
  </w:style>
  <w:style w:type="character" w:customStyle="1" w:styleId="WW8Num349z1">
    <w:name w:val="WW8Num349z1"/>
    <w:rsid w:val="00F36246"/>
    <w:rPr>
      <w:rFonts w:ascii="Courier New" w:hAnsi="Courier New" w:cs="Courier New"/>
    </w:rPr>
  </w:style>
  <w:style w:type="character" w:customStyle="1" w:styleId="WW8Num349z3">
    <w:name w:val="WW8Num349z3"/>
    <w:rsid w:val="00F36246"/>
    <w:rPr>
      <w:rFonts w:ascii="Symbol" w:hAnsi="Symbol"/>
    </w:rPr>
  </w:style>
  <w:style w:type="character" w:customStyle="1" w:styleId="WW8Num350z0">
    <w:name w:val="WW8Num350z0"/>
    <w:rsid w:val="00F36246"/>
    <w:rPr>
      <w:b/>
    </w:rPr>
  </w:style>
  <w:style w:type="character" w:customStyle="1" w:styleId="WW8Num352z3">
    <w:name w:val="WW8Num352z3"/>
    <w:rsid w:val="00F36246"/>
    <w:rPr>
      <w:rFonts w:ascii="Wingdings" w:hAnsi="Wingdings"/>
    </w:rPr>
  </w:style>
  <w:style w:type="character" w:customStyle="1" w:styleId="WW8Num353z0">
    <w:name w:val="WW8Num353z0"/>
    <w:rsid w:val="00F36246"/>
    <w:rPr>
      <w:rFonts w:ascii="Wingdings" w:hAnsi="Wingdings"/>
      <w:i w:val="0"/>
    </w:rPr>
  </w:style>
  <w:style w:type="character" w:customStyle="1" w:styleId="WW8Num353z1">
    <w:name w:val="WW8Num353z1"/>
    <w:rsid w:val="00F36246"/>
    <w:rPr>
      <w:i w:val="0"/>
      <w:sz w:val="18"/>
      <w:szCs w:val="18"/>
    </w:rPr>
  </w:style>
  <w:style w:type="character" w:customStyle="1" w:styleId="WW8Num354z0">
    <w:name w:val="WW8Num354z0"/>
    <w:rsid w:val="00F36246"/>
    <w:rPr>
      <w:rFonts w:ascii="Wingdings" w:hAnsi="Wingdings"/>
    </w:rPr>
  </w:style>
  <w:style w:type="character" w:customStyle="1" w:styleId="WW8Num355z0">
    <w:name w:val="WW8Num355z0"/>
    <w:rsid w:val="00F36246"/>
    <w:rPr>
      <w:rFonts w:ascii="Wingdings" w:hAnsi="Wingdings"/>
    </w:rPr>
  </w:style>
  <w:style w:type="character" w:customStyle="1" w:styleId="WW8Num356z1">
    <w:name w:val="WW8Num356z1"/>
    <w:rsid w:val="00F36246"/>
    <w:rPr>
      <w:rFonts w:ascii="Courier New" w:hAnsi="Courier New" w:cs="Times New Roman"/>
    </w:rPr>
  </w:style>
  <w:style w:type="character" w:customStyle="1" w:styleId="WW8Num356z2">
    <w:name w:val="WW8Num356z2"/>
    <w:rsid w:val="00F36246"/>
    <w:rPr>
      <w:rFonts w:ascii="Wingdings" w:hAnsi="Wingdings"/>
    </w:rPr>
  </w:style>
  <w:style w:type="character" w:customStyle="1" w:styleId="WW8Num356z3">
    <w:name w:val="WW8Num356z3"/>
    <w:rsid w:val="00F36246"/>
    <w:rPr>
      <w:rFonts w:ascii="Symbol" w:hAnsi="Symbol"/>
    </w:rPr>
  </w:style>
  <w:style w:type="character" w:customStyle="1" w:styleId="WW8Num357z1">
    <w:name w:val="WW8Num357z1"/>
    <w:rsid w:val="00F36246"/>
    <w:rPr>
      <w:rFonts w:ascii="Courier New" w:hAnsi="Courier New" w:cs="Times New Roman"/>
    </w:rPr>
  </w:style>
  <w:style w:type="character" w:customStyle="1" w:styleId="WW8Num357z2">
    <w:name w:val="WW8Num357z2"/>
    <w:rsid w:val="00F36246"/>
    <w:rPr>
      <w:rFonts w:ascii="Wingdings" w:hAnsi="Wingdings"/>
    </w:rPr>
  </w:style>
  <w:style w:type="character" w:customStyle="1" w:styleId="WW8Num357z3">
    <w:name w:val="WW8Num357z3"/>
    <w:rsid w:val="00F36246"/>
    <w:rPr>
      <w:rFonts w:ascii="Symbol" w:hAnsi="Symbol"/>
    </w:rPr>
  </w:style>
  <w:style w:type="character" w:customStyle="1" w:styleId="WW8Num359z0">
    <w:name w:val="WW8Num359z0"/>
    <w:rsid w:val="00F36246"/>
    <w:rPr>
      <w:rFonts w:ascii="Wingdings" w:hAnsi="Wingdings"/>
    </w:rPr>
  </w:style>
  <w:style w:type="character" w:customStyle="1" w:styleId="WW8Num360z0">
    <w:name w:val="WW8Num360z0"/>
    <w:rsid w:val="00F36246"/>
    <w:rPr>
      <w:rFonts w:ascii="Wingdings" w:hAnsi="Wingdings"/>
    </w:rPr>
  </w:style>
  <w:style w:type="character" w:customStyle="1" w:styleId="WW8Num361z0">
    <w:name w:val="WW8Num361z0"/>
    <w:rsid w:val="00F36246"/>
    <w:rPr>
      <w:rFonts w:ascii="Symbol" w:hAnsi="Symbol"/>
    </w:rPr>
  </w:style>
  <w:style w:type="character" w:customStyle="1" w:styleId="WW8Num362z0">
    <w:name w:val="WW8Num362z0"/>
    <w:rsid w:val="00F36246"/>
    <w:rPr>
      <w:rFonts w:ascii="Arial" w:hAnsi="Arial"/>
    </w:rPr>
  </w:style>
  <w:style w:type="character" w:customStyle="1" w:styleId="WW8Num362z1">
    <w:name w:val="WW8Num362z1"/>
    <w:rsid w:val="00F36246"/>
    <w:rPr>
      <w:rFonts w:ascii="Courier New" w:hAnsi="Courier New" w:cs="Times New Roman"/>
    </w:rPr>
  </w:style>
  <w:style w:type="character" w:customStyle="1" w:styleId="WW8Num362z2">
    <w:name w:val="WW8Num362z2"/>
    <w:rsid w:val="00F36246"/>
    <w:rPr>
      <w:rFonts w:ascii="Wingdings" w:hAnsi="Wingdings"/>
    </w:rPr>
  </w:style>
  <w:style w:type="character" w:customStyle="1" w:styleId="WW8Num362z3">
    <w:name w:val="WW8Num362z3"/>
    <w:rsid w:val="00F36246"/>
    <w:rPr>
      <w:rFonts w:ascii="Symbol" w:hAnsi="Symbol"/>
    </w:rPr>
  </w:style>
  <w:style w:type="character" w:customStyle="1" w:styleId="WW8Num363z3">
    <w:name w:val="WW8Num363z3"/>
    <w:rsid w:val="00F36246"/>
    <w:rPr>
      <w:rFonts w:ascii="Wingdings" w:hAnsi="Wingdings"/>
    </w:rPr>
  </w:style>
  <w:style w:type="character" w:customStyle="1" w:styleId="WW8Num365z0">
    <w:name w:val="WW8Num365z0"/>
    <w:rsid w:val="00F36246"/>
    <w:rPr>
      <w:rFonts w:ascii="Wingdings" w:hAnsi="Wingdings"/>
    </w:rPr>
  </w:style>
  <w:style w:type="character" w:customStyle="1" w:styleId="WW8Num365z1">
    <w:name w:val="WW8Num365z1"/>
    <w:rsid w:val="00F36246"/>
    <w:rPr>
      <w:rFonts w:ascii="Courier New" w:hAnsi="Courier New" w:cs="Courier New"/>
    </w:rPr>
  </w:style>
  <w:style w:type="character" w:customStyle="1" w:styleId="WW8Num365z3">
    <w:name w:val="WW8Num365z3"/>
    <w:rsid w:val="00F36246"/>
    <w:rPr>
      <w:rFonts w:ascii="Symbol" w:hAnsi="Symbol"/>
    </w:rPr>
  </w:style>
  <w:style w:type="character" w:customStyle="1" w:styleId="WW8Num366z0">
    <w:name w:val="WW8Num366z0"/>
    <w:rsid w:val="00F36246"/>
    <w:rPr>
      <w:rFonts w:ascii="Wingdings" w:hAnsi="Wingdings"/>
    </w:rPr>
  </w:style>
  <w:style w:type="character" w:customStyle="1" w:styleId="WW8Num368z0">
    <w:name w:val="WW8Num368z0"/>
    <w:rsid w:val="00F36246"/>
    <w:rPr>
      <w:b/>
    </w:rPr>
  </w:style>
  <w:style w:type="character" w:customStyle="1" w:styleId="WW8NumSt1z0">
    <w:name w:val="WW8NumSt1z0"/>
    <w:rsid w:val="00F36246"/>
    <w:rPr>
      <w:rFonts w:ascii="Symbol" w:hAnsi="Symbol"/>
    </w:rPr>
  </w:style>
  <w:style w:type="character" w:customStyle="1" w:styleId="WW8NumSt2z0">
    <w:name w:val="WW8NumSt2z0"/>
    <w:rsid w:val="00F36246"/>
    <w:rPr>
      <w:rFonts w:ascii="Symbol" w:hAnsi="Symbol"/>
    </w:rPr>
  </w:style>
  <w:style w:type="character" w:customStyle="1" w:styleId="WW8NumSt4z0">
    <w:name w:val="WW8NumSt4z0"/>
    <w:rsid w:val="00F36246"/>
    <w:rPr>
      <w:rFonts w:ascii="Symbol" w:hAnsi="Symbol"/>
    </w:rPr>
  </w:style>
  <w:style w:type="character" w:customStyle="1" w:styleId="WW8NumSt40z0">
    <w:name w:val="WW8NumSt40z0"/>
    <w:rsid w:val="00F36246"/>
    <w:rPr>
      <w:rFonts w:ascii="Symbol" w:hAnsi="Symbol"/>
    </w:rPr>
  </w:style>
  <w:style w:type="character" w:customStyle="1" w:styleId="WW8NumSt255z0">
    <w:name w:val="WW8NumSt255z0"/>
    <w:rsid w:val="00F36246"/>
    <w:rPr>
      <w:rFonts w:ascii="Courier New" w:hAnsi="Courier New"/>
    </w:rPr>
  </w:style>
  <w:style w:type="character" w:customStyle="1" w:styleId="WW-Znakiprzypiswdolnych">
    <w:name w:val="WW-Znaki przypisów dolnych"/>
    <w:rsid w:val="00F36246"/>
  </w:style>
  <w:style w:type="character" w:customStyle="1" w:styleId="WW-Znakiprzypiswdolnych1">
    <w:name w:val="WW-Znaki przypisów dolnych1"/>
    <w:rsid w:val="00F36246"/>
  </w:style>
  <w:style w:type="character" w:customStyle="1" w:styleId="WW-Znakiprzypiswdolnych11">
    <w:name w:val="WW-Znaki przypisów dolnych11"/>
    <w:rsid w:val="00F36246"/>
  </w:style>
  <w:style w:type="character" w:customStyle="1" w:styleId="WW-Znakiprzypiswdolnych111">
    <w:name w:val="WW-Znaki przypisów dolnych111"/>
    <w:rsid w:val="00F36246"/>
  </w:style>
  <w:style w:type="character" w:customStyle="1" w:styleId="WW-Znakiprzypiswdolnych1111">
    <w:name w:val="WW-Znaki przypisów dolnych1111"/>
    <w:rsid w:val="00F36246"/>
  </w:style>
  <w:style w:type="character" w:customStyle="1" w:styleId="WW-Znakiprzypiswdolnych11111">
    <w:name w:val="WW-Znaki przypisów dolnych11111"/>
    <w:rsid w:val="00F36246"/>
  </w:style>
  <w:style w:type="character" w:customStyle="1" w:styleId="WW-Znakiprzypiswdolnych111111">
    <w:name w:val="WW-Znaki przypisów dolnych111111"/>
    <w:rsid w:val="00F36246"/>
  </w:style>
  <w:style w:type="character" w:customStyle="1" w:styleId="WW-Znakiprzypiswdolnych1111111">
    <w:name w:val="WW-Znaki przypisów dolnych1111111"/>
    <w:basedOn w:val="WW-Domylnaczcionkaakapitu1"/>
    <w:rsid w:val="00F36246"/>
    <w:rPr>
      <w:vertAlign w:val="superscript"/>
    </w:rPr>
  </w:style>
  <w:style w:type="character" w:customStyle="1" w:styleId="tw4winTerm">
    <w:name w:val="tw4winTerm"/>
    <w:rsid w:val="00F36246"/>
    <w:rPr>
      <w:color w:val="0000FF"/>
    </w:rPr>
  </w:style>
  <w:style w:type="character" w:customStyle="1" w:styleId="WW-Symbolewypunktowania">
    <w:name w:val="WW-Symbole wypunktowania"/>
    <w:rsid w:val="00F36246"/>
    <w:rPr>
      <w:rFonts w:ascii="StarSymbol" w:eastAsia="StarSymbol" w:hAnsi="StarSymbol" w:cs="StarSymbol"/>
      <w:sz w:val="18"/>
      <w:szCs w:val="18"/>
    </w:rPr>
  </w:style>
  <w:style w:type="character" w:customStyle="1" w:styleId="WW-Symbolewypunktowania1">
    <w:name w:val="WW-Symbole wypunktowania1"/>
    <w:rsid w:val="00F36246"/>
    <w:rPr>
      <w:rFonts w:ascii="StarSymbol" w:eastAsia="StarSymbol" w:hAnsi="StarSymbol" w:cs="StarSymbol"/>
      <w:sz w:val="18"/>
      <w:szCs w:val="18"/>
    </w:rPr>
  </w:style>
  <w:style w:type="character" w:customStyle="1" w:styleId="WW-Symbolewypunktowania11">
    <w:name w:val="WW-Symbole wypunktowania11"/>
    <w:rsid w:val="00F36246"/>
    <w:rPr>
      <w:rFonts w:ascii="StarSymbol" w:eastAsia="StarSymbol" w:hAnsi="StarSymbol" w:cs="StarSymbol"/>
      <w:sz w:val="18"/>
      <w:szCs w:val="18"/>
    </w:rPr>
  </w:style>
  <w:style w:type="character" w:customStyle="1" w:styleId="WW-Symbolewypunktowania111">
    <w:name w:val="WW-Symbole wypunktowania111"/>
    <w:rsid w:val="00F36246"/>
    <w:rPr>
      <w:rFonts w:ascii="StarSymbol" w:eastAsia="StarSymbol" w:hAnsi="StarSymbol" w:cs="StarSymbol"/>
      <w:sz w:val="18"/>
      <w:szCs w:val="18"/>
    </w:rPr>
  </w:style>
  <w:style w:type="character" w:customStyle="1" w:styleId="WW8Num385z0">
    <w:name w:val="WW8Num385z0"/>
    <w:rsid w:val="00F36246"/>
    <w:rPr>
      <w:rFonts w:ascii="UniversalMath1 BT" w:hAnsi="UniversalMath1 BT"/>
    </w:rPr>
  </w:style>
  <w:style w:type="character" w:customStyle="1" w:styleId="WW8Num385z1">
    <w:name w:val="WW8Num385z1"/>
    <w:rsid w:val="00F36246"/>
    <w:rPr>
      <w:rFonts w:ascii="Courier New" w:hAnsi="Courier New" w:cs="Courier New"/>
    </w:rPr>
  </w:style>
  <w:style w:type="character" w:customStyle="1" w:styleId="WW8Num385z2">
    <w:name w:val="WW8Num385z2"/>
    <w:rsid w:val="00F36246"/>
    <w:rPr>
      <w:rFonts w:ascii="Wingdings" w:hAnsi="Wingdings"/>
    </w:rPr>
  </w:style>
  <w:style w:type="character" w:customStyle="1" w:styleId="WW8Num385z3">
    <w:name w:val="WW8Num385z3"/>
    <w:rsid w:val="00F36246"/>
    <w:rPr>
      <w:rFonts w:ascii="Symbol" w:hAnsi="Symbol"/>
    </w:rPr>
  </w:style>
  <w:style w:type="character" w:customStyle="1" w:styleId="WW8Num125z0">
    <w:name w:val="WW8Num125z0"/>
    <w:rsid w:val="00F36246"/>
    <w:rPr>
      <w:rFonts w:ascii="Wingdings" w:hAnsi="Wingdings"/>
    </w:rPr>
  </w:style>
  <w:style w:type="character" w:customStyle="1" w:styleId="WW8Num288z0">
    <w:name w:val="WW8Num288z0"/>
    <w:rsid w:val="00F36246"/>
    <w:rPr>
      <w:rFonts w:ascii="Wingdings" w:hAnsi="Wingdings"/>
    </w:rPr>
  </w:style>
  <w:style w:type="character" w:customStyle="1" w:styleId="WW8Num288z1">
    <w:name w:val="WW8Num288z1"/>
    <w:rsid w:val="00F36246"/>
    <w:rPr>
      <w:rFonts w:ascii="Courier New" w:hAnsi="Courier New" w:cs="Courier New"/>
    </w:rPr>
  </w:style>
  <w:style w:type="character" w:customStyle="1" w:styleId="WW8Num288z3">
    <w:name w:val="WW8Num288z3"/>
    <w:rsid w:val="00F36246"/>
    <w:rPr>
      <w:rFonts w:ascii="UniversalMath1 BT" w:hAnsi="UniversalMath1 BT"/>
    </w:rPr>
  </w:style>
  <w:style w:type="character" w:customStyle="1" w:styleId="WW8Num288z6">
    <w:name w:val="WW8Num288z6"/>
    <w:rsid w:val="00F36246"/>
    <w:rPr>
      <w:rFonts w:ascii="Symbol" w:hAnsi="Symbol"/>
    </w:rPr>
  </w:style>
  <w:style w:type="character" w:customStyle="1" w:styleId="WW8Num118z1">
    <w:name w:val="WW8Num118z1"/>
    <w:rsid w:val="00F36246"/>
    <w:rPr>
      <w:i w:val="0"/>
      <w:sz w:val="18"/>
      <w:szCs w:val="18"/>
    </w:rPr>
  </w:style>
  <w:style w:type="character" w:customStyle="1" w:styleId="WW8Num334z0">
    <w:name w:val="WW8Num334z0"/>
    <w:rsid w:val="00F36246"/>
    <w:rPr>
      <w:rFonts w:ascii="Wingdings" w:hAnsi="Wingdings"/>
    </w:rPr>
  </w:style>
  <w:style w:type="character" w:customStyle="1" w:styleId="WW8Num334z1">
    <w:name w:val="WW8Num334z1"/>
    <w:rsid w:val="00F36246"/>
    <w:rPr>
      <w:rFonts w:ascii="Courier New" w:hAnsi="Courier New" w:cs="Courier New"/>
    </w:rPr>
  </w:style>
  <w:style w:type="character" w:customStyle="1" w:styleId="WW8Num334z3">
    <w:name w:val="WW8Num334z3"/>
    <w:rsid w:val="00F36246"/>
    <w:rPr>
      <w:rFonts w:ascii="Symbol" w:hAnsi="Symbol"/>
    </w:rPr>
  </w:style>
  <w:style w:type="character" w:customStyle="1" w:styleId="WW8Num228z1">
    <w:name w:val="WW8Num228z1"/>
    <w:rsid w:val="00F36246"/>
    <w:rPr>
      <w:i w:val="0"/>
      <w:sz w:val="18"/>
      <w:szCs w:val="18"/>
    </w:rPr>
  </w:style>
  <w:style w:type="character" w:customStyle="1" w:styleId="WW8Num228z2">
    <w:name w:val="WW8Num228z2"/>
    <w:rsid w:val="00F36246"/>
    <w:rPr>
      <w:rFonts w:ascii="Wingdings" w:hAnsi="Wingdings"/>
      <w:i w:val="0"/>
    </w:rPr>
  </w:style>
  <w:style w:type="character" w:customStyle="1" w:styleId="WW8Num386z0">
    <w:name w:val="WW8Num386z0"/>
    <w:rsid w:val="00F36246"/>
    <w:rPr>
      <w:rFonts w:ascii="Wingdings" w:hAnsi="Wingdings"/>
    </w:rPr>
  </w:style>
  <w:style w:type="character" w:customStyle="1" w:styleId="WW8Num386z1">
    <w:name w:val="WW8Num386z1"/>
    <w:rsid w:val="00F36246"/>
    <w:rPr>
      <w:rFonts w:ascii="Courier New" w:hAnsi="Courier New" w:cs="Courier New"/>
    </w:rPr>
  </w:style>
  <w:style w:type="character" w:customStyle="1" w:styleId="WW8Num386z3">
    <w:name w:val="WW8Num386z3"/>
    <w:rsid w:val="00F36246"/>
    <w:rPr>
      <w:rFonts w:ascii="Symbol" w:hAnsi="Symbol"/>
    </w:rPr>
  </w:style>
  <w:style w:type="character" w:customStyle="1" w:styleId="WW8Num44z2">
    <w:name w:val="WW8Num44z2"/>
    <w:rsid w:val="00F36246"/>
    <w:rPr>
      <w:rFonts w:ascii="Wingdings" w:hAnsi="Wingdings"/>
    </w:rPr>
  </w:style>
  <w:style w:type="character" w:customStyle="1" w:styleId="WW8Num304z1">
    <w:name w:val="WW8Num304z1"/>
    <w:rsid w:val="00F36246"/>
    <w:rPr>
      <w:rFonts w:ascii="Courier New" w:hAnsi="Courier New" w:cs="Courier New"/>
    </w:rPr>
  </w:style>
  <w:style w:type="character" w:customStyle="1" w:styleId="WW8Num304z3">
    <w:name w:val="WW8Num304z3"/>
    <w:rsid w:val="00F36246"/>
    <w:rPr>
      <w:rFonts w:ascii="Symbol" w:hAnsi="Symbol"/>
    </w:rPr>
  </w:style>
  <w:style w:type="character" w:customStyle="1" w:styleId="WW8Num198z0">
    <w:name w:val="WW8Num198z0"/>
    <w:rsid w:val="00F36246"/>
    <w:rPr>
      <w:rFonts w:ascii="Wingdings" w:hAnsi="Wingdings"/>
    </w:rPr>
  </w:style>
  <w:style w:type="character" w:customStyle="1" w:styleId="WW8Num370z0">
    <w:name w:val="WW8Num370z0"/>
    <w:rsid w:val="00F36246"/>
    <w:rPr>
      <w:rFonts w:ascii="Wingdings" w:hAnsi="Wingdings"/>
    </w:rPr>
  </w:style>
  <w:style w:type="character" w:customStyle="1" w:styleId="WW8Num370z1">
    <w:name w:val="WW8Num370z1"/>
    <w:rsid w:val="00F36246"/>
    <w:rPr>
      <w:rFonts w:ascii="Courier New" w:hAnsi="Courier New" w:cs="Courier New"/>
    </w:rPr>
  </w:style>
  <w:style w:type="character" w:customStyle="1" w:styleId="WW8Num370z3">
    <w:name w:val="WW8Num370z3"/>
    <w:rsid w:val="00F36246"/>
    <w:rPr>
      <w:rFonts w:ascii="Symbol" w:hAnsi="Symbol"/>
    </w:rPr>
  </w:style>
  <w:style w:type="character" w:customStyle="1" w:styleId="WW8Num371z0">
    <w:name w:val="WW8Num371z0"/>
    <w:rsid w:val="00F36246"/>
    <w:rPr>
      <w:rFonts w:ascii="Wingdings" w:hAnsi="Wingdings"/>
    </w:rPr>
  </w:style>
  <w:style w:type="character" w:customStyle="1" w:styleId="WW8Num371z1">
    <w:name w:val="WW8Num371z1"/>
    <w:rsid w:val="00F36246"/>
    <w:rPr>
      <w:rFonts w:ascii="Courier New" w:hAnsi="Courier New" w:cs="Courier New"/>
    </w:rPr>
  </w:style>
  <w:style w:type="character" w:customStyle="1" w:styleId="WW8Num371z3">
    <w:name w:val="WW8Num371z3"/>
    <w:rsid w:val="00F36246"/>
    <w:rPr>
      <w:rFonts w:ascii="Symbol" w:hAnsi="Symbol"/>
    </w:rPr>
  </w:style>
  <w:style w:type="character" w:customStyle="1" w:styleId="WW8Num352z0">
    <w:name w:val="WW8Num352z0"/>
    <w:rsid w:val="00F36246"/>
    <w:rPr>
      <w:rFonts w:ascii="Wingdings" w:hAnsi="Wingdings"/>
    </w:rPr>
  </w:style>
  <w:style w:type="character" w:customStyle="1" w:styleId="WW8Num352z1">
    <w:name w:val="WW8Num352z1"/>
    <w:rsid w:val="00F36246"/>
    <w:rPr>
      <w:rFonts w:ascii="Courier New" w:hAnsi="Courier New" w:cs="Courier New"/>
    </w:rPr>
  </w:style>
  <w:style w:type="character" w:customStyle="1" w:styleId="WW8Num212z3">
    <w:name w:val="WW8Num212z3"/>
    <w:rsid w:val="00F36246"/>
    <w:rPr>
      <w:rFonts w:ascii="Symbol" w:hAnsi="Symbol"/>
    </w:rPr>
  </w:style>
  <w:style w:type="character" w:customStyle="1" w:styleId="WW8Num124z1">
    <w:name w:val="WW8Num124z1"/>
    <w:rsid w:val="00F36246"/>
    <w:rPr>
      <w:rFonts w:ascii="Courier New" w:hAnsi="Courier New" w:cs="Courier New"/>
    </w:rPr>
  </w:style>
  <w:style w:type="character" w:customStyle="1" w:styleId="WW8Num124z3">
    <w:name w:val="WW8Num124z3"/>
    <w:rsid w:val="00F36246"/>
    <w:rPr>
      <w:rFonts w:ascii="Symbol" w:hAnsi="Symbol"/>
    </w:rPr>
  </w:style>
  <w:style w:type="character" w:customStyle="1" w:styleId="WW8Num130z0">
    <w:name w:val="WW8Num130z0"/>
    <w:rsid w:val="00F36246"/>
    <w:rPr>
      <w:rFonts w:ascii="Symbol" w:hAnsi="Symbol"/>
    </w:rPr>
  </w:style>
  <w:style w:type="character" w:customStyle="1" w:styleId="WW8Num249z1">
    <w:name w:val="WW8Num249z1"/>
    <w:rsid w:val="00F36246"/>
    <w:rPr>
      <w:rFonts w:ascii="Courier New" w:hAnsi="Courier New" w:cs="Courier New"/>
    </w:rPr>
  </w:style>
  <w:style w:type="character" w:customStyle="1" w:styleId="WW8Num249z3">
    <w:name w:val="WW8Num249z3"/>
    <w:rsid w:val="00F36246"/>
    <w:rPr>
      <w:rFonts w:ascii="Symbol" w:hAnsi="Symbol"/>
    </w:rPr>
  </w:style>
  <w:style w:type="character" w:customStyle="1" w:styleId="WW8Num259z0">
    <w:name w:val="WW8Num259z0"/>
    <w:rsid w:val="00F36246"/>
    <w:rPr>
      <w:rFonts w:ascii="Wingdings" w:hAnsi="Wingdings"/>
    </w:rPr>
  </w:style>
  <w:style w:type="character" w:customStyle="1" w:styleId="WW8Num276z0">
    <w:name w:val="WW8Num276z0"/>
    <w:rsid w:val="00F36246"/>
    <w:rPr>
      <w:rFonts w:ascii="Wingdings" w:hAnsi="Wingdings"/>
    </w:rPr>
  </w:style>
  <w:style w:type="character" w:customStyle="1" w:styleId="WW8Num313z0">
    <w:name w:val="WW8Num313z0"/>
    <w:rsid w:val="00F36246"/>
    <w:rPr>
      <w:rFonts w:ascii="Courier New" w:hAnsi="Courier New"/>
    </w:rPr>
  </w:style>
  <w:style w:type="character" w:customStyle="1" w:styleId="WW8Num378z0">
    <w:name w:val="WW8Num378z0"/>
    <w:rsid w:val="00F36246"/>
    <w:rPr>
      <w:rFonts w:ascii="Wingdings" w:hAnsi="Wingdings"/>
    </w:rPr>
  </w:style>
  <w:style w:type="character" w:customStyle="1" w:styleId="WW8Num177z0">
    <w:name w:val="WW8Num177z0"/>
    <w:rsid w:val="00F36246"/>
    <w:rPr>
      <w:rFonts w:ascii="Courier New" w:hAnsi="Courier New"/>
    </w:rPr>
  </w:style>
  <w:style w:type="character" w:customStyle="1" w:styleId="WW8Num201z0">
    <w:name w:val="WW8Num201z0"/>
    <w:rsid w:val="00F36246"/>
    <w:rPr>
      <w:rFonts w:ascii="Courier New" w:hAnsi="Courier New"/>
    </w:rPr>
  </w:style>
  <w:style w:type="character" w:customStyle="1" w:styleId="WW8Num343z0">
    <w:name w:val="WW8Num343z0"/>
    <w:rsid w:val="00F36246"/>
    <w:rPr>
      <w:rFonts w:ascii="Wingdings" w:hAnsi="Wingdings"/>
    </w:rPr>
  </w:style>
  <w:style w:type="character" w:customStyle="1" w:styleId="WW8Num323z0">
    <w:name w:val="WW8Num323z0"/>
    <w:rsid w:val="00F36246"/>
    <w:rPr>
      <w:rFonts w:ascii="Wingdings" w:hAnsi="Wingdings"/>
    </w:rPr>
  </w:style>
  <w:style w:type="character" w:customStyle="1" w:styleId="WW8Num5z1">
    <w:name w:val="WW8Num5z1"/>
    <w:rsid w:val="00F36246"/>
    <w:rPr>
      <w:i w:val="0"/>
      <w:sz w:val="18"/>
      <w:szCs w:val="18"/>
    </w:rPr>
  </w:style>
  <w:style w:type="character" w:customStyle="1" w:styleId="WW8Num73z1">
    <w:name w:val="WW8Num73z1"/>
    <w:rsid w:val="00F36246"/>
    <w:rPr>
      <w:rFonts w:ascii="Courier New" w:hAnsi="Courier New" w:cs="Times New Roman"/>
    </w:rPr>
  </w:style>
  <w:style w:type="character" w:customStyle="1" w:styleId="WW8Num73z3">
    <w:name w:val="WW8Num73z3"/>
    <w:rsid w:val="00F36246"/>
    <w:rPr>
      <w:rFonts w:ascii="Symbol" w:hAnsi="Symbol"/>
    </w:rPr>
  </w:style>
  <w:style w:type="character" w:customStyle="1" w:styleId="WW8Num75z1">
    <w:name w:val="WW8Num75z1"/>
    <w:rsid w:val="00F36246"/>
    <w:rPr>
      <w:rFonts w:ascii="Courier New" w:hAnsi="Courier New" w:cs="Times New Roman"/>
    </w:rPr>
  </w:style>
  <w:style w:type="character" w:customStyle="1" w:styleId="WW8Num75z3">
    <w:name w:val="WW8Num75z3"/>
    <w:rsid w:val="00F36246"/>
    <w:rPr>
      <w:rFonts w:ascii="Symbol" w:hAnsi="Symbol"/>
    </w:rPr>
  </w:style>
  <w:style w:type="character" w:customStyle="1" w:styleId="WW8Num47z3">
    <w:name w:val="WW8Num47z3"/>
    <w:rsid w:val="00F36246"/>
    <w:rPr>
      <w:rFonts w:ascii="Symbol" w:hAnsi="Symbol"/>
    </w:rPr>
  </w:style>
  <w:style w:type="character" w:customStyle="1" w:styleId="WW8Num50z6">
    <w:name w:val="WW8Num50z6"/>
    <w:rsid w:val="00F36246"/>
    <w:rPr>
      <w:rFonts w:ascii="Symbol" w:hAnsi="Symbol"/>
    </w:rPr>
  </w:style>
  <w:style w:type="character" w:customStyle="1" w:styleId="WW8Num54z1">
    <w:name w:val="WW8Num54z1"/>
    <w:rsid w:val="00F36246"/>
    <w:rPr>
      <w:rFonts w:ascii="Courier New" w:hAnsi="Courier New" w:cs="Arial"/>
    </w:rPr>
  </w:style>
  <w:style w:type="character" w:customStyle="1" w:styleId="RTFNum81">
    <w:name w:val="RTF_Num 8 1"/>
    <w:rsid w:val="00F36246"/>
    <w:rPr>
      <w:rFonts w:ascii="Symbol" w:hAnsi="Symbol"/>
    </w:rPr>
  </w:style>
  <w:style w:type="character" w:customStyle="1" w:styleId="WW8Num58z2">
    <w:name w:val="WW8Num58z2"/>
    <w:rsid w:val="00F36246"/>
    <w:rPr>
      <w:rFonts w:ascii="Wingdings" w:hAnsi="Wingdings"/>
    </w:rPr>
  </w:style>
  <w:style w:type="character" w:customStyle="1" w:styleId="WW8Num100z0">
    <w:name w:val="WW8Num100z0"/>
    <w:rsid w:val="00F36246"/>
    <w:rPr>
      <w:rFonts w:ascii="Symbol" w:hAnsi="Symbol"/>
    </w:rPr>
  </w:style>
  <w:style w:type="character" w:customStyle="1" w:styleId="WW8Num103z4">
    <w:name w:val="WW8Num103z4"/>
    <w:rsid w:val="00F36246"/>
    <w:rPr>
      <w:rFonts w:ascii="Courier New" w:hAnsi="Courier New" w:cs="Arial"/>
    </w:rPr>
  </w:style>
  <w:style w:type="character" w:customStyle="1" w:styleId="WW8Num105z1">
    <w:name w:val="WW8Num105z1"/>
    <w:rsid w:val="00F36246"/>
    <w:rPr>
      <w:rFonts w:ascii="Wingdings" w:hAnsi="Wingdings"/>
    </w:rPr>
  </w:style>
  <w:style w:type="character" w:customStyle="1" w:styleId="WW8Num105z4">
    <w:name w:val="WW8Num105z4"/>
    <w:rsid w:val="00F36246"/>
    <w:rPr>
      <w:rFonts w:ascii="Courier New" w:hAnsi="Courier New" w:cs="Arial"/>
    </w:rPr>
  </w:style>
  <w:style w:type="character" w:customStyle="1" w:styleId="RTFNum131">
    <w:name w:val="RTF_Num 13 1"/>
    <w:rsid w:val="00F36246"/>
    <w:rPr>
      <w:rFonts w:ascii="Symbol" w:eastAsia="Symbol" w:hAnsi="Symbol" w:cs="Symbol"/>
      <w:sz w:val="18"/>
      <w:szCs w:val="18"/>
    </w:rPr>
  </w:style>
  <w:style w:type="character" w:customStyle="1" w:styleId="WW8Num85z0">
    <w:name w:val="WW8Num85z0"/>
    <w:rsid w:val="00F36246"/>
    <w:rPr>
      <w:rFonts w:ascii="Wingdings" w:hAnsi="Wingdings"/>
    </w:rPr>
  </w:style>
  <w:style w:type="character" w:customStyle="1" w:styleId="WW8Num85z1">
    <w:name w:val="WW8Num85z1"/>
    <w:rsid w:val="00F36246"/>
    <w:rPr>
      <w:rFonts w:ascii="Courier New" w:hAnsi="Courier New" w:cs="Courier New"/>
    </w:rPr>
  </w:style>
  <w:style w:type="character" w:customStyle="1" w:styleId="WW8Num85z3">
    <w:name w:val="WW8Num85z3"/>
    <w:rsid w:val="00F36246"/>
    <w:rPr>
      <w:rFonts w:ascii="Symbol" w:hAnsi="Symbol"/>
    </w:rPr>
  </w:style>
  <w:style w:type="character" w:customStyle="1" w:styleId="WW8Num88z1">
    <w:name w:val="WW8Num88z1"/>
    <w:rsid w:val="00F36246"/>
    <w:rPr>
      <w:rFonts w:ascii="Courier New" w:hAnsi="Courier New" w:cs="Courier New"/>
    </w:rPr>
  </w:style>
  <w:style w:type="character" w:customStyle="1" w:styleId="WW8Num88z3">
    <w:name w:val="WW8Num88z3"/>
    <w:rsid w:val="00F36246"/>
    <w:rPr>
      <w:rFonts w:ascii="Symbol" w:hAnsi="Symbol"/>
    </w:rPr>
  </w:style>
  <w:style w:type="character" w:customStyle="1" w:styleId="WW8Num19z3">
    <w:name w:val="WW8Num19z3"/>
    <w:rsid w:val="00F36246"/>
    <w:rPr>
      <w:rFonts w:ascii="Wingdings" w:hAnsi="Wingdings"/>
    </w:rPr>
  </w:style>
  <w:style w:type="character" w:customStyle="1" w:styleId="RTFNum21">
    <w:name w:val="RTF_Num 2 1"/>
    <w:rsid w:val="00F36246"/>
    <w:rPr>
      <w:rFonts w:ascii="Symbol" w:hAnsi="Symbol"/>
    </w:rPr>
  </w:style>
  <w:style w:type="character" w:customStyle="1" w:styleId="WW8Num246z0">
    <w:name w:val="WW8Num246z0"/>
    <w:rsid w:val="00F36246"/>
    <w:rPr>
      <w:rFonts w:ascii="Wingdings" w:hAnsi="Wingdings"/>
    </w:rPr>
  </w:style>
  <w:style w:type="character" w:customStyle="1" w:styleId="WW8Num281z1">
    <w:name w:val="WW8Num281z1"/>
    <w:rsid w:val="00F36246"/>
    <w:rPr>
      <w:rFonts w:ascii="Courier New" w:hAnsi="Courier New" w:cs="Courier New"/>
    </w:rPr>
  </w:style>
  <w:style w:type="character" w:customStyle="1" w:styleId="WW8Num281z3">
    <w:name w:val="WW8Num281z3"/>
    <w:rsid w:val="00F36246"/>
    <w:rPr>
      <w:rFonts w:ascii="Symbol" w:hAnsi="Symbol"/>
    </w:rPr>
  </w:style>
  <w:style w:type="character" w:customStyle="1" w:styleId="WW8Num111z1">
    <w:name w:val="WW8Num111z1"/>
    <w:rsid w:val="00F36246"/>
    <w:rPr>
      <w:rFonts w:ascii="Courier New" w:hAnsi="Courier New" w:cs="Courier New"/>
    </w:rPr>
  </w:style>
  <w:style w:type="character" w:customStyle="1" w:styleId="WW8Num111z3">
    <w:name w:val="WW8Num111z3"/>
    <w:rsid w:val="00F36246"/>
    <w:rPr>
      <w:rFonts w:ascii="Symbol" w:hAnsi="Symbol"/>
    </w:rPr>
  </w:style>
  <w:style w:type="character" w:customStyle="1" w:styleId="WW8Num81z1">
    <w:name w:val="WW8Num81z1"/>
    <w:rsid w:val="00F36246"/>
    <w:rPr>
      <w:rFonts w:ascii="Courier New" w:hAnsi="Courier New" w:cs="Times New Roman"/>
    </w:rPr>
  </w:style>
  <w:style w:type="character" w:customStyle="1" w:styleId="WW8Num81z3">
    <w:name w:val="WW8Num81z3"/>
    <w:rsid w:val="00F36246"/>
    <w:rPr>
      <w:rFonts w:ascii="Symbol" w:hAnsi="Symbol"/>
    </w:rPr>
  </w:style>
  <w:style w:type="character" w:customStyle="1" w:styleId="WW8Num83z1">
    <w:name w:val="WW8Num83z1"/>
    <w:rsid w:val="00F36246"/>
    <w:rPr>
      <w:rFonts w:ascii="Courier New" w:hAnsi="Courier New" w:cs="Times New Roman"/>
    </w:rPr>
  </w:style>
  <w:style w:type="character" w:customStyle="1" w:styleId="WW8Num83z3">
    <w:name w:val="WW8Num83z3"/>
    <w:rsid w:val="00F36246"/>
    <w:rPr>
      <w:rFonts w:ascii="Symbol" w:hAnsi="Symbol"/>
    </w:rPr>
  </w:style>
  <w:style w:type="character" w:customStyle="1" w:styleId="WW8Num90z1">
    <w:name w:val="WW8Num90z1"/>
    <w:rsid w:val="00F36246"/>
    <w:rPr>
      <w:rFonts w:ascii="Courier New" w:hAnsi="Courier New"/>
      <w:i w:val="0"/>
      <w:sz w:val="18"/>
      <w:szCs w:val="18"/>
    </w:rPr>
  </w:style>
  <w:style w:type="character" w:customStyle="1" w:styleId="WW8Num90z3">
    <w:name w:val="WW8Num90z3"/>
    <w:rsid w:val="00F36246"/>
    <w:rPr>
      <w:rFonts w:ascii="Symbol" w:hAnsi="Symbol"/>
    </w:rPr>
  </w:style>
  <w:style w:type="character" w:customStyle="1" w:styleId="WW8Num96z0">
    <w:name w:val="WW8Num96z0"/>
    <w:rsid w:val="00F36246"/>
    <w:rPr>
      <w:rFonts w:ascii="Wingdings" w:hAnsi="Wingdings"/>
    </w:rPr>
  </w:style>
  <w:style w:type="character" w:customStyle="1" w:styleId="WW8Num96z1">
    <w:name w:val="WW8Num96z1"/>
    <w:rsid w:val="00F36246"/>
    <w:rPr>
      <w:rFonts w:ascii="Courier New" w:hAnsi="Courier New" w:cs="Times New Roman"/>
    </w:rPr>
  </w:style>
  <w:style w:type="character" w:customStyle="1" w:styleId="WW8Num97z1">
    <w:name w:val="WW8Num97z1"/>
    <w:rsid w:val="00F36246"/>
    <w:rPr>
      <w:rFonts w:ascii="Courier New" w:hAnsi="Courier New" w:cs="Times New Roman"/>
    </w:rPr>
  </w:style>
  <w:style w:type="character" w:customStyle="1" w:styleId="WW8Num97z3">
    <w:name w:val="WW8Num97z3"/>
    <w:rsid w:val="00F36246"/>
    <w:rPr>
      <w:rFonts w:ascii="Symbol" w:hAnsi="Symbol"/>
    </w:rPr>
  </w:style>
  <w:style w:type="character" w:customStyle="1" w:styleId="WW8Num98z0">
    <w:name w:val="WW8Num98z0"/>
    <w:rsid w:val="00F36246"/>
    <w:rPr>
      <w:rFonts w:ascii="Wingdings" w:hAnsi="Wingdings"/>
    </w:rPr>
  </w:style>
  <w:style w:type="character" w:customStyle="1" w:styleId="WW8Num98z1">
    <w:name w:val="WW8Num98z1"/>
    <w:rsid w:val="00F36246"/>
    <w:rPr>
      <w:rFonts w:ascii="Courier New" w:hAnsi="Courier New" w:cs="Times New Roman"/>
    </w:rPr>
  </w:style>
  <w:style w:type="character" w:customStyle="1" w:styleId="WW8Num98z3">
    <w:name w:val="WW8Num98z3"/>
    <w:rsid w:val="00F36246"/>
    <w:rPr>
      <w:rFonts w:ascii="Symbol" w:hAnsi="Symbol"/>
    </w:rPr>
  </w:style>
  <w:style w:type="character" w:customStyle="1" w:styleId="RTFNum31">
    <w:name w:val="RTF_Num 3 1"/>
    <w:rsid w:val="00F36246"/>
    <w:rPr>
      <w:rFonts w:ascii="Symbol" w:hAnsi="Symbol"/>
    </w:rPr>
  </w:style>
  <w:style w:type="character" w:customStyle="1" w:styleId="RTFNum41">
    <w:name w:val="RTF_Num 4 1"/>
    <w:rsid w:val="00F36246"/>
    <w:rPr>
      <w:rFonts w:ascii="Symbol" w:hAnsi="Symbol"/>
    </w:rPr>
  </w:style>
  <w:style w:type="character" w:customStyle="1" w:styleId="RTFNum51">
    <w:name w:val="RTF_Num 5 1"/>
    <w:rsid w:val="00F36246"/>
    <w:rPr>
      <w:rFonts w:ascii="Symbol" w:hAnsi="Symbol"/>
    </w:rPr>
  </w:style>
  <w:style w:type="character" w:customStyle="1" w:styleId="RTFNum61">
    <w:name w:val="RTF_Num 6 1"/>
    <w:rsid w:val="00F36246"/>
    <w:rPr>
      <w:rFonts w:ascii="Symbol" w:hAnsi="Symbol"/>
    </w:rPr>
  </w:style>
  <w:style w:type="character" w:customStyle="1" w:styleId="RTFNum71">
    <w:name w:val="RTF_Num 7 1"/>
    <w:rsid w:val="00F36246"/>
    <w:rPr>
      <w:rFonts w:ascii="Symbol" w:hAnsi="Symbol"/>
    </w:rPr>
  </w:style>
  <w:style w:type="character" w:customStyle="1" w:styleId="RTFNum91">
    <w:name w:val="RTF_Num 9 1"/>
    <w:rsid w:val="00F36246"/>
    <w:rPr>
      <w:rFonts w:ascii="Symbol" w:hAnsi="Symbol"/>
    </w:rPr>
  </w:style>
  <w:style w:type="character" w:customStyle="1" w:styleId="RTFNum101">
    <w:name w:val="RTF_Num 10 1"/>
    <w:rsid w:val="00F36246"/>
    <w:rPr>
      <w:rFonts w:ascii="Symbol" w:hAnsi="Symbol"/>
    </w:rPr>
  </w:style>
  <w:style w:type="character" w:customStyle="1" w:styleId="RTFNum111">
    <w:name w:val="RTF_Num 11 1"/>
    <w:rsid w:val="00F36246"/>
    <w:rPr>
      <w:rFonts w:ascii="Symbol" w:hAnsi="Symbol"/>
    </w:rPr>
  </w:style>
  <w:style w:type="character" w:customStyle="1" w:styleId="RTFNum121">
    <w:name w:val="RTF_Num 12 1"/>
    <w:rsid w:val="00F36246"/>
    <w:rPr>
      <w:rFonts w:ascii="Symbol" w:hAnsi="Symbol"/>
    </w:rPr>
  </w:style>
  <w:style w:type="character" w:customStyle="1" w:styleId="RTFNum141">
    <w:name w:val="RTF_Num 14 1"/>
    <w:rsid w:val="00F36246"/>
    <w:rPr>
      <w:rFonts w:ascii="Symbol" w:hAnsi="Symbol"/>
    </w:rPr>
  </w:style>
  <w:style w:type="character" w:customStyle="1" w:styleId="RTFNum151">
    <w:name w:val="RTF_Num 15 1"/>
    <w:rsid w:val="00F36246"/>
    <w:rPr>
      <w:rFonts w:ascii="Symbol" w:hAnsi="Symbol"/>
    </w:rPr>
  </w:style>
  <w:style w:type="character" w:customStyle="1" w:styleId="RTFNum161">
    <w:name w:val="RTF_Num 16 1"/>
    <w:rsid w:val="00F36246"/>
    <w:rPr>
      <w:rFonts w:ascii="Symbol" w:hAnsi="Symbol"/>
    </w:rPr>
  </w:style>
  <w:style w:type="character" w:customStyle="1" w:styleId="RTFNum171">
    <w:name w:val="RTF_Num 17 1"/>
    <w:rsid w:val="00F36246"/>
    <w:rPr>
      <w:rFonts w:ascii="Symbol" w:hAnsi="Symbol"/>
    </w:rPr>
  </w:style>
  <w:style w:type="character" w:customStyle="1" w:styleId="RTFNum181">
    <w:name w:val="RTF_Num 18 1"/>
    <w:rsid w:val="00F36246"/>
    <w:rPr>
      <w:rFonts w:ascii="Symbol" w:hAnsi="Symbol"/>
    </w:rPr>
  </w:style>
  <w:style w:type="character" w:customStyle="1" w:styleId="WW8Num117z3">
    <w:name w:val="WW8Num117z3"/>
    <w:rsid w:val="00F36246"/>
    <w:rPr>
      <w:rFonts w:ascii="Symbol" w:hAnsi="Symbol"/>
    </w:rPr>
  </w:style>
  <w:style w:type="character" w:customStyle="1" w:styleId="Domylnaczcionkaakapitu3">
    <w:name w:val="Domyślna czcionka akapitu3"/>
    <w:rsid w:val="00F36246"/>
  </w:style>
  <w:style w:type="paragraph" w:styleId="Tekstpodstawowy">
    <w:name w:val="Body Text"/>
    <w:aliases w:val="Body Text Char1,Body Text Char Char,Body Text Char1 Char Char,Body Text Char Char Char Char,Body Text Char1 Char1 Char Char Char,Body Text Char Char Char Char Char Char,Body Text Char1 Char Char1 Char Char1 Char"/>
    <w:basedOn w:val="Normalny"/>
    <w:link w:val="TekstpodstawowyZnak"/>
    <w:rsid w:val="00F36246"/>
    <w:pPr>
      <w:spacing w:after="120"/>
    </w:pPr>
  </w:style>
  <w:style w:type="paragraph" w:styleId="Lista">
    <w:name w:val="List"/>
    <w:basedOn w:val="Normalny"/>
    <w:rsid w:val="00F36246"/>
    <w:pPr>
      <w:widowControl w:val="0"/>
      <w:ind w:left="283" w:hanging="283"/>
    </w:pPr>
    <w:rPr>
      <w:rFonts w:ascii="Arial" w:hAnsi="Arial"/>
      <w:sz w:val="22"/>
    </w:rPr>
  </w:style>
  <w:style w:type="paragraph" w:customStyle="1" w:styleId="Podpis4">
    <w:name w:val="Podpis4"/>
    <w:basedOn w:val="Normalny"/>
    <w:rsid w:val="00F36246"/>
    <w:pPr>
      <w:suppressLineNumbers/>
      <w:spacing w:before="120" w:after="120"/>
    </w:pPr>
    <w:rPr>
      <w:rFonts w:ascii="Arial" w:hAnsi="Arial" w:cs="Tahoma"/>
      <w:i/>
      <w:iCs/>
    </w:rPr>
  </w:style>
  <w:style w:type="paragraph" w:customStyle="1" w:styleId="Indeks">
    <w:name w:val="Indeks"/>
    <w:basedOn w:val="Normalny"/>
    <w:rsid w:val="00F36246"/>
    <w:pPr>
      <w:suppressLineNumbers/>
    </w:pPr>
    <w:rPr>
      <w:rFonts w:ascii="Arial" w:hAnsi="Arial" w:cs="Tahoma"/>
    </w:rPr>
  </w:style>
  <w:style w:type="paragraph" w:customStyle="1" w:styleId="Nagwek40">
    <w:name w:val="Nagłówek4"/>
    <w:basedOn w:val="Normalny"/>
    <w:next w:val="Tekstpodstawowy"/>
    <w:rsid w:val="00F36246"/>
    <w:pPr>
      <w:keepNext/>
      <w:spacing w:before="240" w:after="120"/>
    </w:pPr>
    <w:rPr>
      <w:rFonts w:ascii="Arial" w:eastAsia="Lucida Sans Unicode" w:hAnsi="Arial" w:cs="Tahoma"/>
      <w:sz w:val="28"/>
      <w:szCs w:val="28"/>
    </w:rPr>
  </w:style>
  <w:style w:type="paragraph" w:customStyle="1" w:styleId="Wysunicietekstu">
    <w:name w:val="Wysunięcie tekstu"/>
    <w:basedOn w:val="Tekstpodstawowy"/>
    <w:rsid w:val="00F36246"/>
    <w:pPr>
      <w:tabs>
        <w:tab w:val="left" w:pos="567"/>
      </w:tabs>
      <w:ind w:left="567" w:hanging="283"/>
    </w:pPr>
  </w:style>
  <w:style w:type="paragraph" w:styleId="Tekstpodstawowywcity">
    <w:name w:val="Body Text Indent"/>
    <w:basedOn w:val="Normalny"/>
    <w:rsid w:val="00F36246"/>
    <w:pPr>
      <w:spacing w:after="120"/>
      <w:ind w:left="283"/>
    </w:pPr>
  </w:style>
  <w:style w:type="paragraph" w:customStyle="1" w:styleId="Pozdrowienie">
    <w:name w:val="Pozdrowienie"/>
    <w:basedOn w:val="Normalny"/>
    <w:rsid w:val="00F36246"/>
    <w:pPr>
      <w:suppressLineNumbers/>
    </w:pPr>
  </w:style>
  <w:style w:type="paragraph" w:customStyle="1" w:styleId="Wcicielisty">
    <w:name w:val="Wcięcie listy"/>
    <w:basedOn w:val="Tekstpodstawowy"/>
    <w:rsid w:val="00F36246"/>
    <w:pPr>
      <w:tabs>
        <w:tab w:val="left" w:pos="2835"/>
      </w:tabs>
      <w:ind w:left="2835" w:hanging="2551"/>
    </w:pPr>
  </w:style>
  <w:style w:type="paragraph" w:customStyle="1" w:styleId="Marginalia">
    <w:name w:val="Marginalia"/>
    <w:basedOn w:val="Tekstpodstawowy"/>
    <w:rsid w:val="00F36246"/>
    <w:pPr>
      <w:ind w:left="2268"/>
    </w:pPr>
  </w:style>
  <w:style w:type="paragraph" w:customStyle="1" w:styleId="Zawartotabeli">
    <w:name w:val="Zawartość tabeli"/>
    <w:basedOn w:val="Tekstpodstawowy"/>
    <w:rsid w:val="00F36246"/>
    <w:pPr>
      <w:suppressLineNumbers/>
    </w:pPr>
  </w:style>
  <w:style w:type="paragraph" w:customStyle="1" w:styleId="Nagwektabeli">
    <w:name w:val="Nagłówek tabeli"/>
    <w:basedOn w:val="Zawartotabeli"/>
    <w:rsid w:val="00F36246"/>
    <w:pPr>
      <w:jc w:val="center"/>
    </w:pPr>
    <w:rPr>
      <w:b/>
      <w:bCs/>
      <w:i/>
      <w:iCs/>
    </w:rPr>
  </w:style>
  <w:style w:type="paragraph" w:customStyle="1" w:styleId="Zawartoramki">
    <w:name w:val="Zawartość ramki"/>
    <w:basedOn w:val="Tekstpodstawowy"/>
    <w:rsid w:val="00F36246"/>
  </w:style>
  <w:style w:type="paragraph" w:styleId="Tekstprzypisudolnego">
    <w:name w:val="footnote text"/>
    <w:basedOn w:val="Normalny"/>
    <w:semiHidden/>
    <w:rsid w:val="00F36246"/>
  </w:style>
  <w:style w:type="paragraph" w:styleId="Nagwekspisutreci">
    <w:name w:val="TOC Heading"/>
    <w:basedOn w:val="Nagwek"/>
    <w:uiPriority w:val="39"/>
    <w:qFormat/>
    <w:rsid w:val="00F36246"/>
    <w:pPr>
      <w:keepNext/>
      <w:suppressLineNumbers/>
      <w:tabs>
        <w:tab w:val="clear" w:pos="4536"/>
        <w:tab w:val="clear" w:pos="9072"/>
      </w:tabs>
      <w:spacing w:before="240" w:after="120"/>
      <w:ind w:left="170" w:right="170"/>
    </w:pPr>
    <w:rPr>
      <w:rFonts w:ascii="Arial" w:eastAsia="Lucida Sans Unicode" w:hAnsi="Arial" w:cs="Tahoma"/>
      <w:b/>
      <w:bCs/>
      <w:sz w:val="32"/>
      <w:szCs w:val="32"/>
    </w:rPr>
  </w:style>
  <w:style w:type="paragraph" w:styleId="Spistreci1">
    <w:name w:val="toc 1"/>
    <w:basedOn w:val="Nagwek1"/>
    <w:uiPriority w:val="39"/>
    <w:rsid w:val="00B630A4"/>
    <w:pPr>
      <w:numPr>
        <w:numId w:val="0"/>
      </w:numPr>
      <w:tabs>
        <w:tab w:val="left" w:pos="0"/>
        <w:tab w:val="left" w:pos="737"/>
        <w:tab w:val="left" w:pos="8789"/>
      </w:tabs>
    </w:pPr>
    <w:rPr>
      <w:noProof/>
    </w:rPr>
  </w:style>
  <w:style w:type="paragraph" w:styleId="Tytu">
    <w:name w:val="Title"/>
    <w:basedOn w:val="Normalny"/>
    <w:next w:val="Podtytu"/>
    <w:link w:val="TytuZnak"/>
    <w:qFormat/>
    <w:rsid w:val="00F36246"/>
    <w:pPr>
      <w:jc w:val="center"/>
    </w:pPr>
    <w:rPr>
      <w:b/>
      <w:sz w:val="36"/>
    </w:rPr>
  </w:style>
  <w:style w:type="paragraph" w:styleId="Podtytu">
    <w:name w:val="Subtitle"/>
    <w:basedOn w:val="WW-Nagwek111111"/>
    <w:next w:val="Tekstpodstawowy"/>
    <w:qFormat/>
    <w:rsid w:val="00F36246"/>
    <w:pPr>
      <w:jc w:val="center"/>
    </w:pPr>
    <w:rPr>
      <w:i/>
      <w:iCs/>
    </w:rPr>
  </w:style>
  <w:style w:type="paragraph" w:customStyle="1" w:styleId="WW-Nagwek111111">
    <w:name w:val="WW-Nagłówek111111"/>
    <w:basedOn w:val="Normalny"/>
    <w:next w:val="Tekstpodstawowy"/>
    <w:rsid w:val="00F36246"/>
    <w:pPr>
      <w:keepNext/>
      <w:spacing w:before="240" w:after="120"/>
    </w:pPr>
    <w:rPr>
      <w:rFonts w:ascii="Arial" w:eastAsia="Lucida Sans Unicode" w:hAnsi="Arial" w:cs="Tahoma"/>
      <w:sz w:val="28"/>
      <w:szCs w:val="28"/>
    </w:rPr>
  </w:style>
  <w:style w:type="paragraph" w:customStyle="1" w:styleId="Tekstwstpniesformatowany">
    <w:name w:val="Tekst wstępnie sformatowany"/>
    <w:basedOn w:val="Normalny"/>
    <w:rsid w:val="00F36246"/>
    <w:rPr>
      <w:rFonts w:ascii="Courier New" w:eastAsia="Courier New" w:hAnsi="Courier New" w:cs="Courier New"/>
    </w:rPr>
  </w:style>
  <w:style w:type="paragraph" w:customStyle="1" w:styleId="WW-Podpis">
    <w:name w:val="WW-Podpis"/>
    <w:basedOn w:val="Normalny"/>
    <w:rsid w:val="00F36246"/>
    <w:pPr>
      <w:suppressLineNumbers/>
      <w:spacing w:before="120" w:after="120"/>
    </w:pPr>
    <w:rPr>
      <w:rFonts w:ascii="Arial" w:hAnsi="Arial" w:cs="Tahoma"/>
      <w:i/>
      <w:iCs/>
    </w:rPr>
  </w:style>
  <w:style w:type="paragraph" w:customStyle="1" w:styleId="WW-Indeks">
    <w:name w:val="WW-Indeks"/>
    <w:basedOn w:val="Normalny"/>
    <w:rsid w:val="00F36246"/>
    <w:pPr>
      <w:suppressLineNumbers/>
    </w:pPr>
    <w:rPr>
      <w:rFonts w:ascii="Arial" w:hAnsi="Arial" w:cs="Tahoma"/>
    </w:rPr>
  </w:style>
  <w:style w:type="paragraph" w:customStyle="1" w:styleId="WW-Nagwek">
    <w:name w:val="WW-Nagłówek"/>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
    <w:name w:val="WW-Podpis1"/>
    <w:basedOn w:val="Normalny"/>
    <w:rsid w:val="00F36246"/>
    <w:pPr>
      <w:suppressLineNumbers/>
      <w:spacing w:before="120" w:after="120"/>
    </w:pPr>
    <w:rPr>
      <w:rFonts w:ascii="Arial" w:hAnsi="Arial" w:cs="Tahoma"/>
      <w:i/>
      <w:iCs/>
    </w:rPr>
  </w:style>
  <w:style w:type="paragraph" w:customStyle="1" w:styleId="WW-Indeks1">
    <w:name w:val="WW-Indeks1"/>
    <w:basedOn w:val="Normalny"/>
    <w:rsid w:val="00F36246"/>
    <w:pPr>
      <w:suppressLineNumbers/>
    </w:pPr>
    <w:rPr>
      <w:rFonts w:ascii="Arial" w:hAnsi="Arial" w:cs="Tahoma"/>
    </w:rPr>
  </w:style>
  <w:style w:type="paragraph" w:customStyle="1" w:styleId="WW-Nagwek1">
    <w:name w:val="WW-Nagłówek1"/>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3">
    <w:name w:val="Podpis3"/>
    <w:basedOn w:val="Normalny"/>
    <w:rsid w:val="00F36246"/>
    <w:pPr>
      <w:suppressLineNumbers/>
      <w:spacing w:before="120" w:after="120"/>
    </w:pPr>
    <w:rPr>
      <w:rFonts w:cs="Tahoma"/>
      <w:i/>
      <w:iCs/>
    </w:rPr>
  </w:style>
  <w:style w:type="paragraph" w:customStyle="1" w:styleId="WW-Indeks11">
    <w:name w:val="WW-Indeks11"/>
    <w:basedOn w:val="Normalny"/>
    <w:rsid w:val="00F36246"/>
    <w:pPr>
      <w:suppressLineNumbers/>
    </w:pPr>
    <w:rPr>
      <w:rFonts w:cs="Tahoma"/>
    </w:rPr>
  </w:style>
  <w:style w:type="paragraph" w:customStyle="1" w:styleId="Nagwek30">
    <w:name w:val="Nagłówek3"/>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2">
    <w:name w:val="Podpis2"/>
    <w:basedOn w:val="Normalny"/>
    <w:rsid w:val="00F36246"/>
    <w:pPr>
      <w:suppressLineNumbers/>
      <w:spacing w:before="120" w:after="120"/>
    </w:pPr>
    <w:rPr>
      <w:rFonts w:cs="Tahoma"/>
      <w:i/>
      <w:iCs/>
    </w:rPr>
  </w:style>
  <w:style w:type="paragraph" w:customStyle="1" w:styleId="Nagwek20">
    <w:name w:val="Nagłówek2"/>
    <w:basedOn w:val="Normalny"/>
    <w:next w:val="Tekstpodstawowy"/>
    <w:rsid w:val="00F36246"/>
    <w:pPr>
      <w:keepNext/>
      <w:spacing w:before="240" w:after="120"/>
    </w:pPr>
    <w:rPr>
      <w:rFonts w:ascii="Arial" w:eastAsia="Lucida Sans Unicode" w:hAnsi="Arial" w:cs="Tahoma"/>
      <w:sz w:val="28"/>
      <w:szCs w:val="28"/>
    </w:rPr>
  </w:style>
  <w:style w:type="paragraph" w:customStyle="1" w:styleId="Podpis1">
    <w:name w:val="Podpis1"/>
    <w:basedOn w:val="Normalny"/>
    <w:rsid w:val="00F36246"/>
    <w:pPr>
      <w:suppressLineNumbers/>
      <w:spacing w:before="120" w:after="120"/>
    </w:pPr>
    <w:rPr>
      <w:rFonts w:cs="Tahoma"/>
      <w:i/>
      <w:iCs/>
    </w:rPr>
  </w:style>
  <w:style w:type="paragraph" w:customStyle="1" w:styleId="Nagwek10">
    <w:name w:val="Nagłówek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
    <w:name w:val="WW-Podpis11"/>
    <w:basedOn w:val="Normalny"/>
    <w:rsid w:val="00F36246"/>
    <w:pPr>
      <w:suppressLineNumbers/>
      <w:spacing w:before="120" w:after="120"/>
    </w:pPr>
    <w:rPr>
      <w:rFonts w:cs="Tahoma"/>
      <w:i/>
      <w:iCs/>
    </w:rPr>
  </w:style>
  <w:style w:type="paragraph" w:customStyle="1" w:styleId="WW-Indeks111">
    <w:name w:val="WW-Indeks111"/>
    <w:basedOn w:val="Normalny"/>
    <w:rsid w:val="00F36246"/>
    <w:pPr>
      <w:suppressLineNumbers/>
    </w:pPr>
    <w:rPr>
      <w:rFonts w:cs="Tahoma"/>
    </w:rPr>
  </w:style>
  <w:style w:type="paragraph" w:customStyle="1" w:styleId="WW-Nagwek11">
    <w:name w:val="WW-Nagłówek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
    <w:name w:val="WW-Podpis111"/>
    <w:basedOn w:val="Normalny"/>
    <w:rsid w:val="00F36246"/>
    <w:pPr>
      <w:suppressLineNumbers/>
      <w:spacing w:before="120" w:after="120"/>
    </w:pPr>
    <w:rPr>
      <w:rFonts w:cs="Tahoma"/>
      <w:i/>
      <w:iCs/>
    </w:rPr>
  </w:style>
  <w:style w:type="paragraph" w:customStyle="1" w:styleId="WW-Indeks1111">
    <w:name w:val="WW-Indeks1111"/>
    <w:basedOn w:val="Normalny"/>
    <w:rsid w:val="00F36246"/>
    <w:pPr>
      <w:suppressLineNumbers/>
    </w:pPr>
    <w:rPr>
      <w:rFonts w:cs="Tahoma"/>
    </w:rPr>
  </w:style>
  <w:style w:type="paragraph" w:customStyle="1" w:styleId="WW-Nagwek111">
    <w:name w:val="WW-Nagłówek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
    <w:name w:val="WW-Podpis1111"/>
    <w:basedOn w:val="Normalny"/>
    <w:rsid w:val="00F36246"/>
    <w:pPr>
      <w:suppressLineNumbers/>
      <w:spacing w:before="120" w:after="120"/>
    </w:pPr>
    <w:rPr>
      <w:rFonts w:cs="Tahoma"/>
      <w:i/>
      <w:iCs/>
    </w:rPr>
  </w:style>
  <w:style w:type="paragraph" w:customStyle="1" w:styleId="WW-Indeks11111">
    <w:name w:val="WW-Indeks11111"/>
    <w:basedOn w:val="Normalny"/>
    <w:rsid w:val="00F36246"/>
    <w:pPr>
      <w:suppressLineNumbers/>
    </w:pPr>
    <w:rPr>
      <w:rFonts w:cs="Tahoma"/>
    </w:rPr>
  </w:style>
  <w:style w:type="paragraph" w:customStyle="1" w:styleId="WW-Nagwek1111">
    <w:name w:val="WW-Nagłówek1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1">
    <w:name w:val="WW-Podpis11111"/>
    <w:basedOn w:val="Normalny"/>
    <w:rsid w:val="00F36246"/>
    <w:pPr>
      <w:suppressLineNumbers/>
      <w:spacing w:before="120" w:after="120"/>
    </w:pPr>
    <w:rPr>
      <w:rFonts w:cs="Tahoma"/>
      <w:i/>
      <w:iCs/>
    </w:rPr>
  </w:style>
  <w:style w:type="paragraph" w:customStyle="1" w:styleId="WW-Indeks111111">
    <w:name w:val="WW-Indeks111111"/>
    <w:basedOn w:val="Normalny"/>
    <w:rsid w:val="00F36246"/>
    <w:pPr>
      <w:suppressLineNumbers/>
    </w:pPr>
    <w:rPr>
      <w:rFonts w:cs="Tahoma"/>
    </w:rPr>
  </w:style>
  <w:style w:type="paragraph" w:customStyle="1" w:styleId="WW-Nagwek11111">
    <w:name w:val="WW-Nagłówek11111"/>
    <w:basedOn w:val="Normalny"/>
    <w:next w:val="Tekstpodstawowy"/>
    <w:rsid w:val="00F36246"/>
    <w:pPr>
      <w:keepNext/>
      <w:spacing w:before="240" w:after="120"/>
    </w:pPr>
    <w:rPr>
      <w:rFonts w:ascii="Arial" w:eastAsia="Lucida Sans Unicode" w:hAnsi="Arial" w:cs="Tahoma"/>
      <w:sz w:val="28"/>
      <w:szCs w:val="28"/>
    </w:rPr>
  </w:style>
  <w:style w:type="paragraph" w:customStyle="1" w:styleId="WW-Podpis111111">
    <w:name w:val="WW-Podpis111111"/>
    <w:basedOn w:val="Normalny"/>
    <w:rsid w:val="00F36246"/>
    <w:pPr>
      <w:suppressLineNumbers/>
      <w:spacing w:before="120" w:after="120"/>
    </w:pPr>
    <w:rPr>
      <w:rFonts w:cs="Tahoma"/>
      <w:i/>
      <w:iCs/>
    </w:rPr>
  </w:style>
  <w:style w:type="paragraph" w:customStyle="1" w:styleId="WW-Indeks1111111">
    <w:name w:val="WW-Indeks1111111"/>
    <w:basedOn w:val="Normalny"/>
    <w:rsid w:val="00F36246"/>
    <w:pPr>
      <w:suppressLineNumbers/>
    </w:pPr>
    <w:rPr>
      <w:rFonts w:cs="Tahoma"/>
    </w:rPr>
  </w:style>
  <w:style w:type="paragraph" w:customStyle="1" w:styleId="WW-Plandokumentu">
    <w:name w:val="WW-Plan dokumentu"/>
    <w:basedOn w:val="Normalny"/>
    <w:rsid w:val="00F36246"/>
    <w:pPr>
      <w:shd w:val="clear" w:color="auto" w:fill="000080"/>
    </w:pPr>
    <w:rPr>
      <w:rFonts w:ascii="Arial" w:hAnsi="Arial"/>
    </w:rPr>
  </w:style>
  <w:style w:type="paragraph" w:customStyle="1" w:styleId="WW-Tekstpodstawowy3">
    <w:name w:val="WW-Tekst podstawowy 3"/>
    <w:basedOn w:val="Normalny"/>
    <w:rsid w:val="00F36246"/>
    <w:pPr>
      <w:spacing w:after="120"/>
    </w:pPr>
    <w:rPr>
      <w:sz w:val="16"/>
      <w:szCs w:val="16"/>
    </w:rPr>
  </w:style>
  <w:style w:type="paragraph" w:customStyle="1" w:styleId="WW-Tekstpodstawowy2">
    <w:name w:val="WW-Tekst podstawowy 2"/>
    <w:basedOn w:val="Normalny"/>
    <w:rsid w:val="00F36246"/>
    <w:pPr>
      <w:spacing w:line="480" w:lineRule="auto"/>
    </w:pPr>
  </w:style>
  <w:style w:type="paragraph" w:customStyle="1" w:styleId="Stopka1">
    <w:name w:val="Stopka1"/>
    <w:rsid w:val="00F36246"/>
    <w:pPr>
      <w:suppressAutoHyphens/>
    </w:pPr>
    <w:rPr>
      <w:color w:val="000000"/>
      <w:sz w:val="24"/>
      <w:lang w:eastAsia="ar-SA"/>
    </w:rPr>
  </w:style>
  <w:style w:type="paragraph" w:customStyle="1" w:styleId="WW-Listapunktowana2">
    <w:name w:val="WW-Lista punktowana 2"/>
    <w:basedOn w:val="Normalny"/>
    <w:rsid w:val="00F36246"/>
  </w:style>
  <w:style w:type="paragraph" w:customStyle="1" w:styleId="WW-Tekstpodstawowywcity3">
    <w:name w:val="WW-Tekst podstawowy wcięty 3"/>
    <w:basedOn w:val="Normalny"/>
    <w:rsid w:val="00F36246"/>
    <w:pPr>
      <w:spacing w:after="120"/>
      <w:ind w:left="283"/>
    </w:pPr>
    <w:rPr>
      <w:sz w:val="16"/>
      <w:szCs w:val="16"/>
    </w:rPr>
  </w:style>
  <w:style w:type="paragraph" w:customStyle="1" w:styleId="WW-NormalnyWeb">
    <w:name w:val="WW-Normalny (Web)"/>
    <w:basedOn w:val="Normalny"/>
    <w:rsid w:val="00F36246"/>
    <w:pPr>
      <w:spacing w:before="280" w:after="280"/>
    </w:pPr>
  </w:style>
  <w:style w:type="paragraph" w:customStyle="1" w:styleId="WW-Tekstpodstawowywcity2">
    <w:name w:val="WW-Tekst podstawowy wcięty 2"/>
    <w:basedOn w:val="Normalny"/>
    <w:rsid w:val="00F36246"/>
    <w:pPr>
      <w:spacing w:after="120" w:line="480" w:lineRule="auto"/>
      <w:ind w:left="283"/>
    </w:pPr>
  </w:style>
  <w:style w:type="paragraph" w:customStyle="1" w:styleId="WW-Zawartotabeli">
    <w:name w:val="WW-Zawartość tabeli"/>
    <w:basedOn w:val="Tekstpodstawowy"/>
    <w:rsid w:val="00F36246"/>
    <w:pPr>
      <w:suppressLineNumbers/>
    </w:pPr>
  </w:style>
  <w:style w:type="paragraph" w:customStyle="1" w:styleId="WW-Zawartotabeli1">
    <w:name w:val="WW-Zawartość tabeli1"/>
    <w:basedOn w:val="Tekstpodstawowy"/>
    <w:rsid w:val="00F36246"/>
    <w:pPr>
      <w:suppressLineNumbers/>
    </w:pPr>
  </w:style>
  <w:style w:type="paragraph" w:customStyle="1" w:styleId="WW-Zawartotabeli11">
    <w:name w:val="WW-Zawartość tabeli11"/>
    <w:basedOn w:val="Tekstpodstawowy"/>
    <w:rsid w:val="00F36246"/>
    <w:pPr>
      <w:suppressLineNumbers/>
    </w:pPr>
  </w:style>
  <w:style w:type="paragraph" w:customStyle="1" w:styleId="WW-Zawartotabeli111">
    <w:name w:val="WW-Zawartość tabeli111"/>
    <w:basedOn w:val="Tekstpodstawowy"/>
    <w:rsid w:val="00F36246"/>
    <w:pPr>
      <w:suppressLineNumbers/>
    </w:pPr>
  </w:style>
  <w:style w:type="paragraph" w:customStyle="1" w:styleId="WW-Zawartotabeli1111">
    <w:name w:val="WW-Zawartość tabeli1111"/>
    <w:basedOn w:val="Tekstpodstawowy"/>
    <w:rsid w:val="00F36246"/>
    <w:pPr>
      <w:suppressLineNumbers/>
    </w:pPr>
  </w:style>
  <w:style w:type="paragraph" w:customStyle="1" w:styleId="WW-Zawartotabeli11111">
    <w:name w:val="WW-Zawartość tabeli11111"/>
    <w:basedOn w:val="Tekstpodstawowy"/>
    <w:rsid w:val="00F36246"/>
    <w:pPr>
      <w:suppressLineNumbers/>
    </w:pPr>
  </w:style>
  <w:style w:type="paragraph" w:customStyle="1" w:styleId="WW-Zawartotabeli111111">
    <w:name w:val="WW-Zawartość tabeli111111"/>
    <w:basedOn w:val="Tekstpodstawowy"/>
    <w:rsid w:val="00F36246"/>
    <w:pPr>
      <w:suppressLineNumbers/>
    </w:pPr>
  </w:style>
  <w:style w:type="paragraph" w:customStyle="1" w:styleId="WW-Zawartotabeli1111111">
    <w:name w:val="WW-Zawartość tabeli1111111"/>
    <w:basedOn w:val="Tekstpodstawowy"/>
    <w:rsid w:val="00F36246"/>
    <w:pPr>
      <w:suppressLineNumbers/>
    </w:pPr>
  </w:style>
  <w:style w:type="paragraph" w:customStyle="1" w:styleId="WW-Nagwektabeli">
    <w:name w:val="WW-Nagłówek tabeli"/>
    <w:basedOn w:val="WW-Zawartotabeli"/>
    <w:rsid w:val="00F36246"/>
    <w:pPr>
      <w:jc w:val="center"/>
    </w:pPr>
    <w:rPr>
      <w:b/>
      <w:bCs/>
      <w:i/>
      <w:iCs/>
    </w:rPr>
  </w:style>
  <w:style w:type="paragraph" w:customStyle="1" w:styleId="WW-Nagwektabeli1">
    <w:name w:val="WW-Nagłówek tabeli1"/>
    <w:basedOn w:val="WW-Zawartotabeli1"/>
    <w:rsid w:val="00F36246"/>
    <w:pPr>
      <w:jc w:val="center"/>
    </w:pPr>
    <w:rPr>
      <w:b/>
      <w:bCs/>
      <w:i/>
      <w:iCs/>
    </w:rPr>
  </w:style>
  <w:style w:type="paragraph" w:customStyle="1" w:styleId="WW-Nagwektabeli11">
    <w:name w:val="WW-Nagłówek tabeli11"/>
    <w:basedOn w:val="WW-Zawartotabeli11"/>
    <w:rsid w:val="00F36246"/>
    <w:pPr>
      <w:jc w:val="center"/>
    </w:pPr>
    <w:rPr>
      <w:b/>
      <w:bCs/>
      <w:i/>
      <w:iCs/>
    </w:rPr>
  </w:style>
  <w:style w:type="paragraph" w:customStyle="1" w:styleId="WW-Nagwektabeli111">
    <w:name w:val="WW-Nagłówek tabeli111"/>
    <w:basedOn w:val="WW-Zawartotabeli111"/>
    <w:rsid w:val="00F36246"/>
    <w:pPr>
      <w:jc w:val="center"/>
    </w:pPr>
    <w:rPr>
      <w:b/>
      <w:bCs/>
      <w:i/>
      <w:iCs/>
    </w:rPr>
  </w:style>
  <w:style w:type="paragraph" w:customStyle="1" w:styleId="WW-Nagwektabeli1111">
    <w:name w:val="WW-Nagłówek tabeli1111"/>
    <w:basedOn w:val="WW-Zawartotabeli1111"/>
    <w:rsid w:val="00F36246"/>
    <w:pPr>
      <w:jc w:val="center"/>
    </w:pPr>
    <w:rPr>
      <w:b/>
      <w:bCs/>
      <w:i/>
      <w:iCs/>
    </w:rPr>
  </w:style>
  <w:style w:type="paragraph" w:customStyle="1" w:styleId="WW-Nagwektabeli11111">
    <w:name w:val="WW-Nagłówek tabeli11111"/>
    <w:basedOn w:val="WW-Zawartotabeli11111"/>
    <w:rsid w:val="00F36246"/>
    <w:pPr>
      <w:jc w:val="center"/>
    </w:pPr>
    <w:rPr>
      <w:b/>
      <w:bCs/>
      <w:i/>
      <w:iCs/>
    </w:rPr>
  </w:style>
  <w:style w:type="paragraph" w:customStyle="1" w:styleId="WW-Nagwektabeli111111">
    <w:name w:val="WW-Nagłówek tabeli111111"/>
    <w:basedOn w:val="WW-Zawartotabeli111111"/>
    <w:rsid w:val="00F36246"/>
    <w:pPr>
      <w:jc w:val="center"/>
    </w:pPr>
    <w:rPr>
      <w:b/>
      <w:bCs/>
      <w:i/>
      <w:iCs/>
    </w:rPr>
  </w:style>
  <w:style w:type="paragraph" w:customStyle="1" w:styleId="WW-Nagwektabeli1111111">
    <w:name w:val="WW-Nagłówek tabeli1111111"/>
    <w:basedOn w:val="WW-Zawartotabeli1111111"/>
    <w:rsid w:val="00F36246"/>
    <w:pPr>
      <w:jc w:val="center"/>
    </w:pPr>
    <w:rPr>
      <w:b/>
      <w:bCs/>
      <w:i/>
      <w:iCs/>
    </w:rPr>
  </w:style>
  <w:style w:type="paragraph" w:customStyle="1" w:styleId="WW-Zawartoramki">
    <w:name w:val="WW-Zawartość ramki"/>
    <w:basedOn w:val="Tekstpodstawowy"/>
    <w:rsid w:val="00F36246"/>
  </w:style>
  <w:style w:type="paragraph" w:customStyle="1" w:styleId="WW-Zawartoramki1">
    <w:name w:val="WW-Zawartość ramki1"/>
    <w:basedOn w:val="Tekstpodstawowy"/>
    <w:rsid w:val="00F36246"/>
  </w:style>
  <w:style w:type="paragraph" w:customStyle="1" w:styleId="WW-Zawartoramki11">
    <w:name w:val="WW-Zawartość ramki11"/>
    <w:basedOn w:val="Tekstpodstawowy"/>
    <w:rsid w:val="00F36246"/>
  </w:style>
  <w:style w:type="paragraph" w:customStyle="1" w:styleId="WW-Zawartoramki111">
    <w:name w:val="WW-Zawartość ramki111"/>
    <w:basedOn w:val="Tekstpodstawowy"/>
    <w:rsid w:val="00F36246"/>
  </w:style>
  <w:style w:type="paragraph" w:customStyle="1" w:styleId="WW-Zawartoramki1111">
    <w:name w:val="WW-Zawartość ramki1111"/>
    <w:basedOn w:val="Tekstpodstawowy"/>
    <w:rsid w:val="00F36246"/>
  </w:style>
  <w:style w:type="paragraph" w:customStyle="1" w:styleId="WW-Zawartoramki11111">
    <w:name w:val="WW-Zawartość ramki11111"/>
    <w:basedOn w:val="Tekstpodstawowy"/>
    <w:rsid w:val="00F36246"/>
  </w:style>
  <w:style w:type="paragraph" w:customStyle="1" w:styleId="WW-Zawartoramki111111">
    <w:name w:val="WW-Zawartość ramki111111"/>
    <w:basedOn w:val="Tekstpodstawowy"/>
    <w:rsid w:val="00F36246"/>
  </w:style>
  <w:style w:type="paragraph" w:customStyle="1" w:styleId="WW-Zawartoramki1111111">
    <w:name w:val="WW-Zawartość ramki1111111"/>
    <w:basedOn w:val="Tekstpodstawowy"/>
    <w:rsid w:val="00F36246"/>
  </w:style>
  <w:style w:type="paragraph" w:customStyle="1" w:styleId="Tekstpodstawowy31">
    <w:name w:val="Tekst podstawowy 31"/>
    <w:basedOn w:val="Normalny"/>
    <w:rsid w:val="00F36246"/>
    <w:pPr>
      <w:spacing w:after="120"/>
    </w:pPr>
    <w:rPr>
      <w:sz w:val="16"/>
      <w:szCs w:val="16"/>
    </w:rPr>
  </w:style>
  <w:style w:type="paragraph" w:customStyle="1" w:styleId="WW-NormalnyWeb1">
    <w:name w:val="WW-Normalny (Web)1"/>
    <w:basedOn w:val="Normalny"/>
    <w:rsid w:val="00F36246"/>
    <w:pPr>
      <w:spacing w:before="240" w:after="240"/>
      <w:ind w:left="240" w:right="240"/>
    </w:pPr>
  </w:style>
  <w:style w:type="paragraph" w:customStyle="1" w:styleId="WW-Listawypunktowana2">
    <w:name w:val="WW-Lista wypunktowana 2"/>
    <w:basedOn w:val="Normalny"/>
    <w:rsid w:val="00F36246"/>
  </w:style>
  <w:style w:type="paragraph" w:customStyle="1" w:styleId="Tekstpodstawowy32">
    <w:name w:val="Tekst podstawowy 32"/>
    <w:basedOn w:val="Normalny"/>
    <w:rsid w:val="00F36246"/>
    <w:pPr>
      <w:spacing w:after="120"/>
    </w:pPr>
    <w:rPr>
      <w:sz w:val="16"/>
      <w:lang w:val="en-GB"/>
    </w:rPr>
  </w:style>
  <w:style w:type="paragraph" w:customStyle="1" w:styleId="marek">
    <w:name w:val="marek"/>
    <w:basedOn w:val="Nagwek1"/>
    <w:rsid w:val="00F36246"/>
  </w:style>
  <w:style w:type="paragraph" w:styleId="Tekstpodstawowy2">
    <w:name w:val="Body Text 2"/>
    <w:basedOn w:val="Normalny"/>
    <w:rsid w:val="001C1EFC"/>
    <w:pPr>
      <w:suppressAutoHyphens w:val="0"/>
      <w:spacing w:after="120" w:line="480" w:lineRule="auto"/>
    </w:pPr>
    <w:rPr>
      <w:lang w:eastAsia="pl-PL"/>
    </w:rPr>
  </w:style>
  <w:style w:type="paragraph" w:styleId="Akapitzlist">
    <w:name w:val="List Paragraph"/>
    <w:basedOn w:val="Normalny"/>
    <w:uiPriority w:val="34"/>
    <w:qFormat/>
    <w:rsid w:val="00C45182"/>
    <w:pPr>
      <w:ind w:left="708"/>
    </w:pPr>
  </w:style>
  <w:style w:type="paragraph" w:styleId="Spistreci2">
    <w:name w:val="toc 2"/>
    <w:basedOn w:val="Nagwek2"/>
    <w:next w:val="Normalny"/>
    <w:autoRedefine/>
    <w:uiPriority w:val="39"/>
    <w:rsid w:val="00BC4098"/>
    <w:pPr>
      <w:numPr>
        <w:ilvl w:val="0"/>
        <w:numId w:val="0"/>
      </w:numPr>
      <w:tabs>
        <w:tab w:val="left" w:pos="851"/>
        <w:tab w:val="left" w:pos="8789"/>
      </w:tabs>
      <w:ind w:left="284"/>
    </w:pPr>
    <w:rPr>
      <w:b w:val="0"/>
      <w:noProof/>
    </w:rPr>
  </w:style>
  <w:style w:type="paragraph" w:styleId="Spistreci3">
    <w:name w:val="toc 3"/>
    <w:basedOn w:val="Nagwek3"/>
    <w:next w:val="Normalny"/>
    <w:autoRedefine/>
    <w:uiPriority w:val="39"/>
    <w:rsid w:val="00B630A4"/>
    <w:pPr>
      <w:numPr>
        <w:ilvl w:val="0"/>
        <w:numId w:val="0"/>
      </w:numPr>
      <w:tabs>
        <w:tab w:val="left" w:pos="8789"/>
      </w:tabs>
      <w:ind w:left="737"/>
    </w:pPr>
    <w:rPr>
      <w:b w:val="0"/>
      <w:noProof/>
    </w:rPr>
  </w:style>
  <w:style w:type="paragraph" w:styleId="Tekstdymka">
    <w:name w:val="Balloon Text"/>
    <w:basedOn w:val="Normalny"/>
    <w:link w:val="TekstdymkaZnak"/>
    <w:rsid w:val="00CC3F0A"/>
    <w:rPr>
      <w:rFonts w:ascii="Tahoma" w:hAnsi="Tahoma" w:cs="Tahoma"/>
      <w:sz w:val="16"/>
      <w:szCs w:val="16"/>
    </w:rPr>
  </w:style>
  <w:style w:type="character" w:customStyle="1" w:styleId="TekstdymkaZnak">
    <w:name w:val="Tekst dymka Znak"/>
    <w:basedOn w:val="Domylnaczcionkaakapitu"/>
    <w:link w:val="Tekstdymka"/>
    <w:rsid w:val="00CC3F0A"/>
    <w:rPr>
      <w:rFonts w:ascii="Tahoma" w:hAnsi="Tahoma" w:cs="Tahoma"/>
      <w:sz w:val="16"/>
      <w:szCs w:val="16"/>
      <w:lang w:eastAsia="ar-SA"/>
    </w:rPr>
  </w:style>
  <w:style w:type="character" w:customStyle="1" w:styleId="Nagwek1Znak">
    <w:name w:val="Nagłówek 1 Znak"/>
    <w:basedOn w:val="Domylnaczcionkaakapitu"/>
    <w:link w:val="Nagwek1"/>
    <w:uiPriority w:val="9"/>
    <w:rsid w:val="00EF0DE8"/>
    <w:rPr>
      <w:rFonts w:ascii="Arial" w:hAnsi="Arial"/>
      <w:b/>
      <w:kern w:val="18"/>
      <w:sz w:val="18"/>
      <w:lang w:eastAsia="ar-SA"/>
    </w:rPr>
  </w:style>
  <w:style w:type="character" w:customStyle="1" w:styleId="NagwekZnak">
    <w:name w:val="Nagłówek Znak"/>
    <w:basedOn w:val="Domylnaczcionkaakapitu"/>
    <w:link w:val="Nagwek"/>
    <w:uiPriority w:val="99"/>
    <w:rsid w:val="00D66D1F"/>
    <w:rPr>
      <w:lang w:eastAsia="ar-SA"/>
    </w:rPr>
  </w:style>
  <w:style w:type="character" w:customStyle="1" w:styleId="StopkaZnak">
    <w:name w:val="Stopka Znak"/>
    <w:basedOn w:val="Domylnaczcionkaakapitu"/>
    <w:link w:val="Stopka"/>
    <w:uiPriority w:val="99"/>
    <w:rsid w:val="00D66D1F"/>
    <w:rPr>
      <w:lang w:eastAsia="ar-SA"/>
    </w:rPr>
  </w:style>
  <w:style w:type="character" w:customStyle="1" w:styleId="Nagwek2Znak">
    <w:name w:val="Nagłówek 2 Znak"/>
    <w:basedOn w:val="Domylnaczcionkaakapitu"/>
    <w:link w:val="Nagwek2"/>
    <w:uiPriority w:val="9"/>
    <w:rsid w:val="00670570"/>
    <w:rPr>
      <w:rFonts w:ascii="Arial" w:hAnsi="Arial"/>
      <w:b/>
      <w:sz w:val="18"/>
      <w:lang w:eastAsia="ar-SA"/>
    </w:rPr>
  </w:style>
  <w:style w:type="paragraph" w:styleId="Tekstprzypisukocowego">
    <w:name w:val="endnote text"/>
    <w:basedOn w:val="Normalny"/>
    <w:link w:val="TekstprzypisukocowegoZnak"/>
    <w:rsid w:val="003C02BA"/>
  </w:style>
  <w:style w:type="character" w:customStyle="1" w:styleId="TekstprzypisukocowegoZnak">
    <w:name w:val="Tekst przypisu końcowego Znak"/>
    <w:basedOn w:val="Domylnaczcionkaakapitu"/>
    <w:link w:val="Tekstprzypisukocowego"/>
    <w:rsid w:val="003C02BA"/>
    <w:rPr>
      <w:lang w:eastAsia="ar-SA"/>
    </w:rPr>
  </w:style>
  <w:style w:type="character" w:styleId="Odwoanieprzypisukocowego">
    <w:name w:val="endnote reference"/>
    <w:basedOn w:val="Domylnaczcionkaakapitu"/>
    <w:rsid w:val="003C02BA"/>
    <w:rPr>
      <w:vertAlign w:val="superscript"/>
    </w:rPr>
  </w:style>
  <w:style w:type="character" w:customStyle="1" w:styleId="TytuZnak">
    <w:name w:val="Tytuł Znak"/>
    <w:basedOn w:val="Domylnaczcionkaakapitu"/>
    <w:link w:val="Tytu"/>
    <w:rsid w:val="0070484C"/>
    <w:rPr>
      <w:b/>
      <w:sz w:val="36"/>
      <w:lang w:eastAsia="ar-SA"/>
    </w:rPr>
  </w:style>
  <w:style w:type="character" w:customStyle="1" w:styleId="TekstpodstawowyZnak">
    <w:name w:val="Tekst podstawowy Znak"/>
    <w:aliases w:val="Body Text Char1 Znak,Body Text Char Char Znak,Body Text Char1 Char Char Znak,Body Text Char Char Char Char Znak,Body Text Char1 Char1 Char Char Char Znak,Body Text Char Char Char Char Char Char Znak"/>
    <w:link w:val="Tekstpodstawowy"/>
    <w:rsid w:val="00F57156"/>
    <w:rPr>
      <w:lang w:eastAsia="ar-SA"/>
    </w:rPr>
  </w:style>
  <w:style w:type="character" w:customStyle="1" w:styleId="Nagwek3Znak">
    <w:name w:val="Nagłówek 3 Znak"/>
    <w:link w:val="Nagwek3"/>
    <w:rsid w:val="00DE1F96"/>
    <w:rPr>
      <w:rFonts w:ascii="Arial" w:hAnsi="Arial"/>
      <w:b/>
      <w:sz w:val="18"/>
      <w:lang w:eastAsia="ar-SA"/>
    </w:rPr>
  </w:style>
  <w:style w:type="paragraph" w:styleId="Tekstpodstawowy3">
    <w:name w:val="Body Text 3"/>
    <w:basedOn w:val="Normalny"/>
    <w:link w:val="Tekstpodstawowy3Znak"/>
    <w:uiPriority w:val="99"/>
    <w:unhideWhenUsed/>
    <w:rsid w:val="00DE1F96"/>
    <w:pPr>
      <w:spacing w:after="120"/>
    </w:pPr>
    <w:rPr>
      <w:sz w:val="16"/>
      <w:szCs w:val="16"/>
      <w:lang w:val="x-none"/>
    </w:rPr>
  </w:style>
  <w:style w:type="character" w:customStyle="1" w:styleId="Tekstpodstawowy3Znak">
    <w:name w:val="Tekst podstawowy 3 Znak"/>
    <w:basedOn w:val="Domylnaczcionkaakapitu"/>
    <w:link w:val="Tekstpodstawowy3"/>
    <w:uiPriority w:val="99"/>
    <w:rsid w:val="00DE1F96"/>
    <w:rPr>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59430">
      <w:bodyDiv w:val="1"/>
      <w:marLeft w:val="0"/>
      <w:marRight w:val="0"/>
      <w:marTop w:val="0"/>
      <w:marBottom w:val="0"/>
      <w:divBdr>
        <w:top w:val="none" w:sz="0" w:space="0" w:color="auto"/>
        <w:left w:val="none" w:sz="0" w:space="0" w:color="auto"/>
        <w:bottom w:val="none" w:sz="0" w:space="0" w:color="auto"/>
        <w:right w:val="none" w:sz="0" w:space="0" w:color="auto"/>
      </w:divBdr>
    </w:div>
    <w:div w:id="167597473">
      <w:bodyDiv w:val="1"/>
      <w:marLeft w:val="0"/>
      <w:marRight w:val="0"/>
      <w:marTop w:val="0"/>
      <w:marBottom w:val="0"/>
      <w:divBdr>
        <w:top w:val="none" w:sz="0" w:space="0" w:color="auto"/>
        <w:left w:val="none" w:sz="0" w:space="0" w:color="auto"/>
        <w:bottom w:val="none" w:sz="0" w:space="0" w:color="auto"/>
        <w:right w:val="none" w:sz="0" w:space="0" w:color="auto"/>
      </w:divBdr>
    </w:div>
    <w:div w:id="216866759">
      <w:bodyDiv w:val="1"/>
      <w:marLeft w:val="0"/>
      <w:marRight w:val="0"/>
      <w:marTop w:val="0"/>
      <w:marBottom w:val="0"/>
      <w:divBdr>
        <w:top w:val="none" w:sz="0" w:space="0" w:color="auto"/>
        <w:left w:val="none" w:sz="0" w:space="0" w:color="auto"/>
        <w:bottom w:val="none" w:sz="0" w:space="0" w:color="auto"/>
        <w:right w:val="none" w:sz="0" w:space="0" w:color="auto"/>
      </w:divBdr>
    </w:div>
    <w:div w:id="296910261">
      <w:bodyDiv w:val="1"/>
      <w:marLeft w:val="0"/>
      <w:marRight w:val="0"/>
      <w:marTop w:val="0"/>
      <w:marBottom w:val="0"/>
      <w:divBdr>
        <w:top w:val="none" w:sz="0" w:space="0" w:color="auto"/>
        <w:left w:val="none" w:sz="0" w:space="0" w:color="auto"/>
        <w:bottom w:val="none" w:sz="0" w:space="0" w:color="auto"/>
        <w:right w:val="none" w:sz="0" w:space="0" w:color="auto"/>
      </w:divBdr>
    </w:div>
    <w:div w:id="340667883">
      <w:bodyDiv w:val="1"/>
      <w:marLeft w:val="0"/>
      <w:marRight w:val="0"/>
      <w:marTop w:val="0"/>
      <w:marBottom w:val="0"/>
      <w:divBdr>
        <w:top w:val="none" w:sz="0" w:space="0" w:color="auto"/>
        <w:left w:val="none" w:sz="0" w:space="0" w:color="auto"/>
        <w:bottom w:val="none" w:sz="0" w:space="0" w:color="auto"/>
        <w:right w:val="none" w:sz="0" w:space="0" w:color="auto"/>
      </w:divBdr>
    </w:div>
    <w:div w:id="364870645">
      <w:bodyDiv w:val="1"/>
      <w:marLeft w:val="0"/>
      <w:marRight w:val="0"/>
      <w:marTop w:val="0"/>
      <w:marBottom w:val="0"/>
      <w:divBdr>
        <w:top w:val="none" w:sz="0" w:space="0" w:color="auto"/>
        <w:left w:val="none" w:sz="0" w:space="0" w:color="auto"/>
        <w:bottom w:val="none" w:sz="0" w:space="0" w:color="auto"/>
        <w:right w:val="none" w:sz="0" w:space="0" w:color="auto"/>
      </w:divBdr>
    </w:div>
    <w:div w:id="674578996">
      <w:bodyDiv w:val="1"/>
      <w:marLeft w:val="0"/>
      <w:marRight w:val="0"/>
      <w:marTop w:val="0"/>
      <w:marBottom w:val="0"/>
      <w:divBdr>
        <w:top w:val="none" w:sz="0" w:space="0" w:color="auto"/>
        <w:left w:val="none" w:sz="0" w:space="0" w:color="auto"/>
        <w:bottom w:val="none" w:sz="0" w:space="0" w:color="auto"/>
        <w:right w:val="none" w:sz="0" w:space="0" w:color="auto"/>
      </w:divBdr>
    </w:div>
    <w:div w:id="1038818235">
      <w:bodyDiv w:val="1"/>
      <w:marLeft w:val="0"/>
      <w:marRight w:val="0"/>
      <w:marTop w:val="0"/>
      <w:marBottom w:val="0"/>
      <w:divBdr>
        <w:top w:val="none" w:sz="0" w:space="0" w:color="auto"/>
        <w:left w:val="none" w:sz="0" w:space="0" w:color="auto"/>
        <w:bottom w:val="none" w:sz="0" w:space="0" w:color="auto"/>
        <w:right w:val="none" w:sz="0" w:space="0" w:color="auto"/>
      </w:divBdr>
    </w:div>
    <w:div w:id="1128622530">
      <w:bodyDiv w:val="1"/>
      <w:marLeft w:val="0"/>
      <w:marRight w:val="0"/>
      <w:marTop w:val="0"/>
      <w:marBottom w:val="0"/>
      <w:divBdr>
        <w:top w:val="none" w:sz="0" w:space="0" w:color="auto"/>
        <w:left w:val="none" w:sz="0" w:space="0" w:color="auto"/>
        <w:bottom w:val="none" w:sz="0" w:space="0" w:color="auto"/>
        <w:right w:val="none" w:sz="0" w:space="0" w:color="auto"/>
      </w:divBdr>
    </w:div>
    <w:div w:id="1243679665">
      <w:bodyDiv w:val="1"/>
      <w:marLeft w:val="0"/>
      <w:marRight w:val="0"/>
      <w:marTop w:val="0"/>
      <w:marBottom w:val="0"/>
      <w:divBdr>
        <w:top w:val="none" w:sz="0" w:space="0" w:color="auto"/>
        <w:left w:val="none" w:sz="0" w:space="0" w:color="auto"/>
        <w:bottom w:val="none" w:sz="0" w:space="0" w:color="auto"/>
        <w:right w:val="none" w:sz="0" w:space="0" w:color="auto"/>
      </w:divBdr>
    </w:div>
    <w:div w:id="1261380015">
      <w:bodyDiv w:val="1"/>
      <w:marLeft w:val="0"/>
      <w:marRight w:val="0"/>
      <w:marTop w:val="0"/>
      <w:marBottom w:val="0"/>
      <w:divBdr>
        <w:top w:val="none" w:sz="0" w:space="0" w:color="auto"/>
        <w:left w:val="none" w:sz="0" w:space="0" w:color="auto"/>
        <w:bottom w:val="none" w:sz="0" w:space="0" w:color="auto"/>
        <w:right w:val="none" w:sz="0" w:space="0" w:color="auto"/>
      </w:divBdr>
    </w:div>
    <w:div w:id="1366246138">
      <w:bodyDiv w:val="1"/>
      <w:marLeft w:val="0"/>
      <w:marRight w:val="0"/>
      <w:marTop w:val="0"/>
      <w:marBottom w:val="0"/>
      <w:divBdr>
        <w:top w:val="none" w:sz="0" w:space="0" w:color="auto"/>
        <w:left w:val="none" w:sz="0" w:space="0" w:color="auto"/>
        <w:bottom w:val="none" w:sz="0" w:space="0" w:color="auto"/>
        <w:right w:val="none" w:sz="0" w:space="0" w:color="auto"/>
      </w:divBdr>
    </w:div>
    <w:div w:id="1390105131">
      <w:bodyDiv w:val="1"/>
      <w:marLeft w:val="0"/>
      <w:marRight w:val="0"/>
      <w:marTop w:val="0"/>
      <w:marBottom w:val="0"/>
      <w:divBdr>
        <w:top w:val="none" w:sz="0" w:space="0" w:color="auto"/>
        <w:left w:val="none" w:sz="0" w:space="0" w:color="auto"/>
        <w:bottom w:val="none" w:sz="0" w:space="0" w:color="auto"/>
        <w:right w:val="none" w:sz="0" w:space="0" w:color="auto"/>
      </w:divBdr>
    </w:div>
    <w:div w:id="1413164446">
      <w:bodyDiv w:val="1"/>
      <w:marLeft w:val="0"/>
      <w:marRight w:val="0"/>
      <w:marTop w:val="0"/>
      <w:marBottom w:val="0"/>
      <w:divBdr>
        <w:top w:val="none" w:sz="0" w:space="0" w:color="auto"/>
        <w:left w:val="none" w:sz="0" w:space="0" w:color="auto"/>
        <w:bottom w:val="none" w:sz="0" w:space="0" w:color="auto"/>
        <w:right w:val="none" w:sz="0" w:space="0" w:color="auto"/>
      </w:divBdr>
    </w:div>
    <w:div w:id="1413504591">
      <w:bodyDiv w:val="1"/>
      <w:marLeft w:val="0"/>
      <w:marRight w:val="0"/>
      <w:marTop w:val="0"/>
      <w:marBottom w:val="0"/>
      <w:divBdr>
        <w:top w:val="none" w:sz="0" w:space="0" w:color="auto"/>
        <w:left w:val="none" w:sz="0" w:space="0" w:color="auto"/>
        <w:bottom w:val="none" w:sz="0" w:space="0" w:color="auto"/>
        <w:right w:val="none" w:sz="0" w:space="0" w:color="auto"/>
      </w:divBdr>
    </w:div>
    <w:div w:id="1432897337">
      <w:bodyDiv w:val="1"/>
      <w:marLeft w:val="0"/>
      <w:marRight w:val="0"/>
      <w:marTop w:val="0"/>
      <w:marBottom w:val="0"/>
      <w:divBdr>
        <w:top w:val="none" w:sz="0" w:space="0" w:color="auto"/>
        <w:left w:val="none" w:sz="0" w:space="0" w:color="auto"/>
        <w:bottom w:val="none" w:sz="0" w:space="0" w:color="auto"/>
        <w:right w:val="none" w:sz="0" w:space="0" w:color="auto"/>
      </w:divBdr>
    </w:div>
    <w:div w:id="1509255094">
      <w:bodyDiv w:val="1"/>
      <w:marLeft w:val="0"/>
      <w:marRight w:val="0"/>
      <w:marTop w:val="0"/>
      <w:marBottom w:val="0"/>
      <w:divBdr>
        <w:top w:val="none" w:sz="0" w:space="0" w:color="auto"/>
        <w:left w:val="none" w:sz="0" w:space="0" w:color="auto"/>
        <w:bottom w:val="none" w:sz="0" w:space="0" w:color="auto"/>
        <w:right w:val="none" w:sz="0" w:space="0" w:color="auto"/>
      </w:divBdr>
    </w:div>
    <w:div w:id="1728996299">
      <w:bodyDiv w:val="1"/>
      <w:marLeft w:val="0"/>
      <w:marRight w:val="0"/>
      <w:marTop w:val="0"/>
      <w:marBottom w:val="0"/>
      <w:divBdr>
        <w:top w:val="none" w:sz="0" w:space="0" w:color="auto"/>
        <w:left w:val="none" w:sz="0" w:space="0" w:color="auto"/>
        <w:bottom w:val="none" w:sz="0" w:space="0" w:color="auto"/>
        <w:right w:val="none" w:sz="0" w:space="0" w:color="auto"/>
      </w:divBdr>
    </w:div>
    <w:div w:id="20246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4C52D-4AD3-4028-A33A-8A6925D28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3692</TotalTime>
  <Pages>11</Pages>
  <Words>3557</Words>
  <Characters>21342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Opis techniczny</vt:lpstr>
    </vt:vector>
  </TitlesOfParts>
  <Company>DOM</Company>
  <LinksUpToDate>false</LinksUpToDate>
  <CharactersWithSpaces>24850</CharactersWithSpaces>
  <SharedDoc>false</SharedDoc>
  <HLinks>
    <vt:vector size="372" baseType="variant">
      <vt:variant>
        <vt:i4>1048624</vt:i4>
      </vt:variant>
      <vt:variant>
        <vt:i4>368</vt:i4>
      </vt:variant>
      <vt:variant>
        <vt:i4>0</vt:i4>
      </vt:variant>
      <vt:variant>
        <vt:i4>5</vt:i4>
      </vt:variant>
      <vt:variant>
        <vt:lpwstr/>
      </vt:variant>
      <vt:variant>
        <vt:lpwstr>_Toc250932194</vt:lpwstr>
      </vt:variant>
      <vt:variant>
        <vt:i4>1048624</vt:i4>
      </vt:variant>
      <vt:variant>
        <vt:i4>362</vt:i4>
      </vt:variant>
      <vt:variant>
        <vt:i4>0</vt:i4>
      </vt:variant>
      <vt:variant>
        <vt:i4>5</vt:i4>
      </vt:variant>
      <vt:variant>
        <vt:lpwstr/>
      </vt:variant>
      <vt:variant>
        <vt:lpwstr>_Toc250932193</vt:lpwstr>
      </vt:variant>
      <vt:variant>
        <vt:i4>1048624</vt:i4>
      </vt:variant>
      <vt:variant>
        <vt:i4>356</vt:i4>
      </vt:variant>
      <vt:variant>
        <vt:i4>0</vt:i4>
      </vt:variant>
      <vt:variant>
        <vt:i4>5</vt:i4>
      </vt:variant>
      <vt:variant>
        <vt:lpwstr/>
      </vt:variant>
      <vt:variant>
        <vt:lpwstr>_Toc250932192</vt:lpwstr>
      </vt:variant>
      <vt:variant>
        <vt:i4>1048624</vt:i4>
      </vt:variant>
      <vt:variant>
        <vt:i4>350</vt:i4>
      </vt:variant>
      <vt:variant>
        <vt:i4>0</vt:i4>
      </vt:variant>
      <vt:variant>
        <vt:i4>5</vt:i4>
      </vt:variant>
      <vt:variant>
        <vt:lpwstr/>
      </vt:variant>
      <vt:variant>
        <vt:lpwstr>_Toc250932191</vt:lpwstr>
      </vt:variant>
      <vt:variant>
        <vt:i4>1048624</vt:i4>
      </vt:variant>
      <vt:variant>
        <vt:i4>344</vt:i4>
      </vt:variant>
      <vt:variant>
        <vt:i4>0</vt:i4>
      </vt:variant>
      <vt:variant>
        <vt:i4>5</vt:i4>
      </vt:variant>
      <vt:variant>
        <vt:lpwstr/>
      </vt:variant>
      <vt:variant>
        <vt:lpwstr>_Toc250932190</vt:lpwstr>
      </vt:variant>
      <vt:variant>
        <vt:i4>1114160</vt:i4>
      </vt:variant>
      <vt:variant>
        <vt:i4>338</vt:i4>
      </vt:variant>
      <vt:variant>
        <vt:i4>0</vt:i4>
      </vt:variant>
      <vt:variant>
        <vt:i4>5</vt:i4>
      </vt:variant>
      <vt:variant>
        <vt:lpwstr/>
      </vt:variant>
      <vt:variant>
        <vt:lpwstr>_Toc250932189</vt:lpwstr>
      </vt:variant>
      <vt:variant>
        <vt:i4>1114160</vt:i4>
      </vt:variant>
      <vt:variant>
        <vt:i4>332</vt:i4>
      </vt:variant>
      <vt:variant>
        <vt:i4>0</vt:i4>
      </vt:variant>
      <vt:variant>
        <vt:i4>5</vt:i4>
      </vt:variant>
      <vt:variant>
        <vt:lpwstr/>
      </vt:variant>
      <vt:variant>
        <vt:lpwstr>_Toc250932188</vt:lpwstr>
      </vt:variant>
      <vt:variant>
        <vt:i4>1114160</vt:i4>
      </vt:variant>
      <vt:variant>
        <vt:i4>326</vt:i4>
      </vt:variant>
      <vt:variant>
        <vt:i4>0</vt:i4>
      </vt:variant>
      <vt:variant>
        <vt:i4>5</vt:i4>
      </vt:variant>
      <vt:variant>
        <vt:lpwstr/>
      </vt:variant>
      <vt:variant>
        <vt:lpwstr>_Toc250932187</vt:lpwstr>
      </vt:variant>
      <vt:variant>
        <vt:i4>1114160</vt:i4>
      </vt:variant>
      <vt:variant>
        <vt:i4>320</vt:i4>
      </vt:variant>
      <vt:variant>
        <vt:i4>0</vt:i4>
      </vt:variant>
      <vt:variant>
        <vt:i4>5</vt:i4>
      </vt:variant>
      <vt:variant>
        <vt:lpwstr/>
      </vt:variant>
      <vt:variant>
        <vt:lpwstr>_Toc250932186</vt:lpwstr>
      </vt:variant>
      <vt:variant>
        <vt:i4>1114160</vt:i4>
      </vt:variant>
      <vt:variant>
        <vt:i4>314</vt:i4>
      </vt:variant>
      <vt:variant>
        <vt:i4>0</vt:i4>
      </vt:variant>
      <vt:variant>
        <vt:i4>5</vt:i4>
      </vt:variant>
      <vt:variant>
        <vt:lpwstr/>
      </vt:variant>
      <vt:variant>
        <vt:lpwstr>_Toc250932185</vt:lpwstr>
      </vt:variant>
      <vt:variant>
        <vt:i4>1114160</vt:i4>
      </vt:variant>
      <vt:variant>
        <vt:i4>308</vt:i4>
      </vt:variant>
      <vt:variant>
        <vt:i4>0</vt:i4>
      </vt:variant>
      <vt:variant>
        <vt:i4>5</vt:i4>
      </vt:variant>
      <vt:variant>
        <vt:lpwstr/>
      </vt:variant>
      <vt:variant>
        <vt:lpwstr>_Toc250932184</vt:lpwstr>
      </vt:variant>
      <vt:variant>
        <vt:i4>1114160</vt:i4>
      </vt:variant>
      <vt:variant>
        <vt:i4>302</vt:i4>
      </vt:variant>
      <vt:variant>
        <vt:i4>0</vt:i4>
      </vt:variant>
      <vt:variant>
        <vt:i4>5</vt:i4>
      </vt:variant>
      <vt:variant>
        <vt:lpwstr/>
      </vt:variant>
      <vt:variant>
        <vt:lpwstr>_Toc250932183</vt:lpwstr>
      </vt:variant>
      <vt:variant>
        <vt:i4>1114160</vt:i4>
      </vt:variant>
      <vt:variant>
        <vt:i4>296</vt:i4>
      </vt:variant>
      <vt:variant>
        <vt:i4>0</vt:i4>
      </vt:variant>
      <vt:variant>
        <vt:i4>5</vt:i4>
      </vt:variant>
      <vt:variant>
        <vt:lpwstr/>
      </vt:variant>
      <vt:variant>
        <vt:lpwstr>_Toc250932182</vt:lpwstr>
      </vt:variant>
      <vt:variant>
        <vt:i4>1114160</vt:i4>
      </vt:variant>
      <vt:variant>
        <vt:i4>290</vt:i4>
      </vt:variant>
      <vt:variant>
        <vt:i4>0</vt:i4>
      </vt:variant>
      <vt:variant>
        <vt:i4>5</vt:i4>
      </vt:variant>
      <vt:variant>
        <vt:lpwstr/>
      </vt:variant>
      <vt:variant>
        <vt:lpwstr>_Toc250932181</vt:lpwstr>
      </vt:variant>
      <vt:variant>
        <vt:i4>1114160</vt:i4>
      </vt:variant>
      <vt:variant>
        <vt:i4>284</vt:i4>
      </vt:variant>
      <vt:variant>
        <vt:i4>0</vt:i4>
      </vt:variant>
      <vt:variant>
        <vt:i4>5</vt:i4>
      </vt:variant>
      <vt:variant>
        <vt:lpwstr/>
      </vt:variant>
      <vt:variant>
        <vt:lpwstr>_Toc250932180</vt:lpwstr>
      </vt:variant>
      <vt:variant>
        <vt:i4>1966128</vt:i4>
      </vt:variant>
      <vt:variant>
        <vt:i4>278</vt:i4>
      </vt:variant>
      <vt:variant>
        <vt:i4>0</vt:i4>
      </vt:variant>
      <vt:variant>
        <vt:i4>5</vt:i4>
      </vt:variant>
      <vt:variant>
        <vt:lpwstr/>
      </vt:variant>
      <vt:variant>
        <vt:lpwstr>_Toc250932179</vt:lpwstr>
      </vt:variant>
      <vt:variant>
        <vt:i4>1966128</vt:i4>
      </vt:variant>
      <vt:variant>
        <vt:i4>272</vt:i4>
      </vt:variant>
      <vt:variant>
        <vt:i4>0</vt:i4>
      </vt:variant>
      <vt:variant>
        <vt:i4>5</vt:i4>
      </vt:variant>
      <vt:variant>
        <vt:lpwstr/>
      </vt:variant>
      <vt:variant>
        <vt:lpwstr>_Toc250932178</vt:lpwstr>
      </vt:variant>
      <vt:variant>
        <vt:i4>1966128</vt:i4>
      </vt:variant>
      <vt:variant>
        <vt:i4>266</vt:i4>
      </vt:variant>
      <vt:variant>
        <vt:i4>0</vt:i4>
      </vt:variant>
      <vt:variant>
        <vt:i4>5</vt:i4>
      </vt:variant>
      <vt:variant>
        <vt:lpwstr/>
      </vt:variant>
      <vt:variant>
        <vt:lpwstr>_Toc250932177</vt:lpwstr>
      </vt:variant>
      <vt:variant>
        <vt:i4>1966128</vt:i4>
      </vt:variant>
      <vt:variant>
        <vt:i4>260</vt:i4>
      </vt:variant>
      <vt:variant>
        <vt:i4>0</vt:i4>
      </vt:variant>
      <vt:variant>
        <vt:i4>5</vt:i4>
      </vt:variant>
      <vt:variant>
        <vt:lpwstr/>
      </vt:variant>
      <vt:variant>
        <vt:lpwstr>_Toc250932176</vt:lpwstr>
      </vt:variant>
      <vt:variant>
        <vt:i4>1966128</vt:i4>
      </vt:variant>
      <vt:variant>
        <vt:i4>254</vt:i4>
      </vt:variant>
      <vt:variant>
        <vt:i4>0</vt:i4>
      </vt:variant>
      <vt:variant>
        <vt:i4>5</vt:i4>
      </vt:variant>
      <vt:variant>
        <vt:lpwstr/>
      </vt:variant>
      <vt:variant>
        <vt:lpwstr>_Toc250932175</vt:lpwstr>
      </vt:variant>
      <vt:variant>
        <vt:i4>1966128</vt:i4>
      </vt:variant>
      <vt:variant>
        <vt:i4>248</vt:i4>
      </vt:variant>
      <vt:variant>
        <vt:i4>0</vt:i4>
      </vt:variant>
      <vt:variant>
        <vt:i4>5</vt:i4>
      </vt:variant>
      <vt:variant>
        <vt:lpwstr/>
      </vt:variant>
      <vt:variant>
        <vt:lpwstr>_Toc250932174</vt:lpwstr>
      </vt:variant>
      <vt:variant>
        <vt:i4>1966128</vt:i4>
      </vt:variant>
      <vt:variant>
        <vt:i4>242</vt:i4>
      </vt:variant>
      <vt:variant>
        <vt:i4>0</vt:i4>
      </vt:variant>
      <vt:variant>
        <vt:i4>5</vt:i4>
      </vt:variant>
      <vt:variant>
        <vt:lpwstr/>
      </vt:variant>
      <vt:variant>
        <vt:lpwstr>_Toc250932173</vt:lpwstr>
      </vt:variant>
      <vt:variant>
        <vt:i4>1966128</vt:i4>
      </vt:variant>
      <vt:variant>
        <vt:i4>236</vt:i4>
      </vt:variant>
      <vt:variant>
        <vt:i4>0</vt:i4>
      </vt:variant>
      <vt:variant>
        <vt:i4>5</vt:i4>
      </vt:variant>
      <vt:variant>
        <vt:lpwstr/>
      </vt:variant>
      <vt:variant>
        <vt:lpwstr>_Toc250932172</vt:lpwstr>
      </vt:variant>
      <vt:variant>
        <vt:i4>1966128</vt:i4>
      </vt:variant>
      <vt:variant>
        <vt:i4>230</vt:i4>
      </vt:variant>
      <vt:variant>
        <vt:i4>0</vt:i4>
      </vt:variant>
      <vt:variant>
        <vt:i4>5</vt:i4>
      </vt:variant>
      <vt:variant>
        <vt:lpwstr/>
      </vt:variant>
      <vt:variant>
        <vt:lpwstr>_Toc250932171</vt:lpwstr>
      </vt:variant>
      <vt:variant>
        <vt:i4>1966128</vt:i4>
      </vt:variant>
      <vt:variant>
        <vt:i4>224</vt:i4>
      </vt:variant>
      <vt:variant>
        <vt:i4>0</vt:i4>
      </vt:variant>
      <vt:variant>
        <vt:i4>5</vt:i4>
      </vt:variant>
      <vt:variant>
        <vt:lpwstr/>
      </vt:variant>
      <vt:variant>
        <vt:lpwstr>_Toc250932170</vt:lpwstr>
      </vt:variant>
      <vt:variant>
        <vt:i4>2031664</vt:i4>
      </vt:variant>
      <vt:variant>
        <vt:i4>218</vt:i4>
      </vt:variant>
      <vt:variant>
        <vt:i4>0</vt:i4>
      </vt:variant>
      <vt:variant>
        <vt:i4>5</vt:i4>
      </vt:variant>
      <vt:variant>
        <vt:lpwstr/>
      </vt:variant>
      <vt:variant>
        <vt:lpwstr>_Toc250932169</vt:lpwstr>
      </vt:variant>
      <vt:variant>
        <vt:i4>2031664</vt:i4>
      </vt:variant>
      <vt:variant>
        <vt:i4>212</vt:i4>
      </vt:variant>
      <vt:variant>
        <vt:i4>0</vt:i4>
      </vt:variant>
      <vt:variant>
        <vt:i4>5</vt:i4>
      </vt:variant>
      <vt:variant>
        <vt:lpwstr/>
      </vt:variant>
      <vt:variant>
        <vt:lpwstr>_Toc250932168</vt:lpwstr>
      </vt:variant>
      <vt:variant>
        <vt:i4>2031664</vt:i4>
      </vt:variant>
      <vt:variant>
        <vt:i4>206</vt:i4>
      </vt:variant>
      <vt:variant>
        <vt:i4>0</vt:i4>
      </vt:variant>
      <vt:variant>
        <vt:i4>5</vt:i4>
      </vt:variant>
      <vt:variant>
        <vt:lpwstr/>
      </vt:variant>
      <vt:variant>
        <vt:lpwstr>_Toc250932167</vt:lpwstr>
      </vt:variant>
      <vt:variant>
        <vt:i4>2031664</vt:i4>
      </vt:variant>
      <vt:variant>
        <vt:i4>200</vt:i4>
      </vt:variant>
      <vt:variant>
        <vt:i4>0</vt:i4>
      </vt:variant>
      <vt:variant>
        <vt:i4>5</vt:i4>
      </vt:variant>
      <vt:variant>
        <vt:lpwstr/>
      </vt:variant>
      <vt:variant>
        <vt:lpwstr>_Toc250932166</vt:lpwstr>
      </vt:variant>
      <vt:variant>
        <vt:i4>2031664</vt:i4>
      </vt:variant>
      <vt:variant>
        <vt:i4>194</vt:i4>
      </vt:variant>
      <vt:variant>
        <vt:i4>0</vt:i4>
      </vt:variant>
      <vt:variant>
        <vt:i4>5</vt:i4>
      </vt:variant>
      <vt:variant>
        <vt:lpwstr/>
      </vt:variant>
      <vt:variant>
        <vt:lpwstr>_Toc250932165</vt:lpwstr>
      </vt:variant>
      <vt:variant>
        <vt:i4>2031664</vt:i4>
      </vt:variant>
      <vt:variant>
        <vt:i4>188</vt:i4>
      </vt:variant>
      <vt:variant>
        <vt:i4>0</vt:i4>
      </vt:variant>
      <vt:variant>
        <vt:i4>5</vt:i4>
      </vt:variant>
      <vt:variant>
        <vt:lpwstr/>
      </vt:variant>
      <vt:variant>
        <vt:lpwstr>_Toc250932164</vt:lpwstr>
      </vt:variant>
      <vt:variant>
        <vt:i4>2031664</vt:i4>
      </vt:variant>
      <vt:variant>
        <vt:i4>182</vt:i4>
      </vt:variant>
      <vt:variant>
        <vt:i4>0</vt:i4>
      </vt:variant>
      <vt:variant>
        <vt:i4>5</vt:i4>
      </vt:variant>
      <vt:variant>
        <vt:lpwstr/>
      </vt:variant>
      <vt:variant>
        <vt:lpwstr>_Toc250932163</vt:lpwstr>
      </vt:variant>
      <vt:variant>
        <vt:i4>2031664</vt:i4>
      </vt:variant>
      <vt:variant>
        <vt:i4>176</vt:i4>
      </vt:variant>
      <vt:variant>
        <vt:i4>0</vt:i4>
      </vt:variant>
      <vt:variant>
        <vt:i4>5</vt:i4>
      </vt:variant>
      <vt:variant>
        <vt:lpwstr/>
      </vt:variant>
      <vt:variant>
        <vt:lpwstr>_Toc250932162</vt:lpwstr>
      </vt:variant>
      <vt:variant>
        <vt:i4>2031664</vt:i4>
      </vt:variant>
      <vt:variant>
        <vt:i4>170</vt:i4>
      </vt:variant>
      <vt:variant>
        <vt:i4>0</vt:i4>
      </vt:variant>
      <vt:variant>
        <vt:i4>5</vt:i4>
      </vt:variant>
      <vt:variant>
        <vt:lpwstr/>
      </vt:variant>
      <vt:variant>
        <vt:lpwstr>_Toc250932161</vt:lpwstr>
      </vt:variant>
      <vt:variant>
        <vt:i4>2031664</vt:i4>
      </vt:variant>
      <vt:variant>
        <vt:i4>164</vt:i4>
      </vt:variant>
      <vt:variant>
        <vt:i4>0</vt:i4>
      </vt:variant>
      <vt:variant>
        <vt:i4>5</vt:i4>
      </vt:variant>
      <vt:variant>
        <vt:lpwstr/>
      </vt:variant>
      <vt:variant>
        <vt:lpwstr>_Toc250932160</vt:lpwstr>
      </vt:variant>
      <vt:variant>
        <vt:i4>1835056</vt:i4>
      </vt:variant>
      <vt:variant>
        <vt:i4>158</vt:i4>
      </vt:variant>
      <vt:variant>
        <vt:i4>0</vt:i4>
      </vt:variant>
      <vt:variant>
        <vt:i4>5</vt:i4>
      </vt:variant>
      <vt:variant>
        <vt:lpwstr/>
      </vt:variant>
      <vt:variant>
        <vt:lpwstr>_Toc250932159</vt:lpwstr>
      </vt:variant>
      <vt:variant>
        <vt:i4>1835056</vt:i4>
      </vt:variant>
      <vt:variant>
        <vt:i4>152</vt:i4>
      </vt:variant>
      <vt:variant>
        <vt:i4>0</vt:i4>
      </vt:variant>
      <vt:variant>
        <vt:i4>5</vt:i4>
      </vt:variant>
      <vt:variant>
        <vt:lpwstr/>
      </vt:variant>
      <vt:variant>
        <vt:lpwstr>_Toc250932158</vt:lpwstr>
      </vt:variant>
      <vt:variant>
        <vt:i4>1835056</vt:i4>
      </vt:variant>
      <vt:variant>
        <vt:i4>146</vt:i4>
      </vt:variant>
      <vt:variant>
        <vt:i4>0</vt:i4>
      </vt:variant>
      <vt:variant>
        <vt:i4>5</vt:i4>
      </vt:variant>
      <vt:variant>
        <vt:lpwstr/>
      </vt:variant>
      <vt:variant>
        <vt:lpwstr>_Toc250932157</vt:lpwstr>
      </vt:variant>
      <vt:variant>
        <vt:i4>1835056</vt:i4>
      </vt:variant>
      <vt:variant>
        <vt:i4>140</vt:i4>
      </vt:variant>
      <vt:variant>
        <vt:i4>0</vt:i4>
      </vt:variant>
      <vt:variant>
        <vt:i4>5</vt:i4>
      </vt:variant>
      <vt:variant>
        <vt:lpwstr/>
      </vt:variant>
      <vt:variant>
        <vt:lpwstr>_Toc250932156</vt:lpwstr>
      </vt:variant>
      <vt:variant>
        <vt:i4>1835056</vt:i4>
      </vt:variant>
      <vt:variant>
        <vt:i4>134</vt:i4>
      </vt:variant>
      <vt:variant>
        <vt:i4>0</vt:i4>
      </vt:variant>
      <vt:variant>
        <vt:i4>5</vt:i4>
      </vt:variant>
      <vt:variant>
        <vt:lpwstr/>
      </vt:variant>
      <vt:variant>
        <vt:lpwstr>_Toc250932155</vt:lpwstr>
      </vt:variant>
      <vt:variant>
        <vt:i4>1835056</vt:i4>
      </vt:variant>
      <vt:variant>
        <vt:i4>128</vt:i4>
      </vt:variant>
      <vt:variant>
        <vt:i4>0</vt:i4>
      </vt:variant>
      <vt:variant>
        <vt:i4>5</vt:i4>
      </vt:variant>
      <vt:variant>
        <vt:lpwstr/>
      </vt:variant>
      <vt:variant>
        <vt:lpwstr>_Toc250932154</vt:lpwstr>
      </vt:variant>
      <vt:variant>
        <vt:i4>1835056</vt:i4>
      </vt:variant>
      <vt:variant>
        <vt:i4>122</vt:i4>
      </vt:variant>
      <vt:variant>
        <vt:i4>0</vt:i4>
      </vt:variant>
      <vt:variant>
        <vt:i4>5</vt:i4>
      </vt:variant>
      <vt:variant>
        <vt:lpwstr/>
      </vt:variant>
      <vt:variant>
        <vt:lpwstr>_Toc250932153</vt:lpwstr>
      </vt:variant>
      <vt:variant>
        <vt:i4>1835056</vt:i4>
      </vt:variant>
      <vt:variant>
        <vt:i4>116</vt:i4>
      </vt:variant>
      <vt:variant>
        <vt:i4>0</vt:i4>
      </vt:variant>
      <vt:variant>
        <vt:i4>5</vt:i4>
      </vt:variant>
      <vt:variant>
        <vt:lpwstr/>
      </vt:variant>
      <vt:variant>
        <vt:lpwstr>_Toc250932152</vt:lpwstr>
      </vt:variant>
      <vt:variant>
        <vt:i4>1835056</vt:i4>
      </vt:variant>
      <vt:variant>
        <vt:i4>110</vt:i4>
      </vt:variant>
      <vt:variant>
        <vt:i4>0</vt:i4>
      </vt:variant>
      <vt:variant>
        <vt:i4>5</vt:i4>
      </vt:variant>
      <vt:variant>
        <vt:lpwstr/>
      </vt:variant>
      <vt:variant>
        <vt:lpwstr>_Toc250932151</vt:lpwstr>
      </vt:variant>
      <vt:variant>
        <vt:i4>1835056</vt:i4>
      </vt:variant>
      <vt:variant>
        <vt:i4>104</vt:i4>
      </vt:variant>
      <vt:variant>
        <vt:i4>0</vt:i4>
      </vt:variant>
      <vt:variant>
        <vt:i4>5</vt:i4>
      </vt:variant>
      <vt:variant>
        <vt:lpwstr/>
      </vt:variant>
      <vt:variant>
        <vt:lpwstr>_Toc250932150</vt:lpwstr>
      </vt:variant>
      <vt:variant>
        <vt:i4>1900592</vt:i4>
      </vt:variant>
      <vt:variant>
        <vt:i4>98</vt:i4>
      </vt:variant>
      <vt:variant>
        <vt:i4>0</vt:i4>
      </vt:variant>
      <vt:variant>
        <vt:i4>5</vt:i4>
      </vt:variant>
      <vt:variant>
        <vt:lpwstr/>
      </vt:variant>
      <vt:variant>
        <vt:lpwstr>_Toc250932149</vt:lpwstr>
      </vt:variant>
      <vt:variant>
        <vt:i4>1900592</vt:i4>
      </vt:variant>
      <vt:variant>
        <vt:i4>92</vt:i4>
      </vt:variant>
      <vt:variant>
        <vt:i4>0</vt:i4>
      </vt:variant>
      <vt:variant>
        <vt:i4>5</vt:i4>
      </vt:variant>
      <vt:variant>
        <vt:lpwstr/>
      </vt:variant>
      <vt:variant>
        <vt:lpwstr>_Toc250932148</vt:lpwstr>
      </vt:variant>
      <vt:variant>
        <vt:i4>1900592</vt:i4>
      </vt:variant>
      <vt:variant>
        <vt:i4>86</vt:i4>
      </vt:variant>
      <vt:variant>
        <vt:i4>0</vt:i4>
      </vt:variant>
      <vt:variant>
        <vt:i4>5</vt:i4>
      </vt:variant>
      <vt:variant>
        <vt:lpwstr/>
      </vt:variant>
      <vt:variant>
        <vt:lpwstr>_Toc250932147</vt:lpwstr>
      </vt:variant>
      <vt:variant>
        <vt:i4>1900592</vt:i4>
      </vt:variant>
      <vt:variant>
        <vt:i4>80</vt:i4>
      </vt:variant>
      <vt:variant>
        <vt:i4>0</vt:i4>
      </vt:variant>
      <vt:variant>
        <vt:i4>5</vt:i4>
      </vt:variant>
      <vt:variant>
        <vt:lpwstr/>
      </vt:variant>
      <vt:variant>
        <vt:lpwstr>_Toc250932146</vt:lpwstr>
      </vt:variant>
      <vt:variant>
        <vt:i4>1900592</vt:i4>
      </vt:variant>
      <vt:variant>
        <vt:i4>74</vt:i4>
      </vt:variant>
      <vt:variant>
        <vt:i4>0</vt:i4>
      </vt:variant>
      <vt:variant>
        <vt:i4>5</vt:i4>
      </vt:variant>
      <vt:variant>
        <vt:lpwstr/>
      </vt:variant>
      <vt:variant>
        <vt:lpwstr>_Toc250932145</vt:lpwstr>
      </vt:variant>
      <vt:variant>
        <vt:i4>1900592</vt:i4>
      </vt:variant>
      <vt:variant>
        <vt:i4>68</vt:i4>
      </vt:variant>
      <vt:variant>
        <vt:i4>0</vt:i4>
      </vt:variant>
      <vt:variant>
        <vt:i4>5</vt:i4>
      </vt:variant>
      <vt:variant>
        <vt:lpwstr/>
      </vt:variant>
      <vt:variant>
        <vt:lpwstr>_Toc250932144</vt:lpwstr>
      </vt:variant>
      <vt:variant>
        <vt:i4>1900592</vt:i4>
      </vt:variant>
      <vt:variant>
        <vt:i4>62</vt:i4>
      </vt:variant>
      <vt:variant>
        <vt:i4>0</vt:i4>
      </vt:variant>
      <vt:variant>
        <vt:i4>5</vt:i4>
      </vt:variant>
      <vt:variant>
        <vt:lpwstr/>
      </vt:variant>
      <vt:variant>
        <vt:lpwstr>_Toc250932143</vt:lpwstr>
      </vt:variant>
      <vt:variant>
        <vt:i4>1900592</vt:i4>
      </vt:variant>
      <vt:variant>
        <vt:i4>56</vt:i4>
      </vt:variant>
      <vt:variant>
        <vt:i4>0</vt:i4>
      </vt:variant>
      <vt:variant>
        <vt:i4>5</vt:i4>
      </vt:variant>
      <vt:variant>
        <vt:lpwstr/>
      </vt:variant>
      <vt:variant>
        <vt:lpwstr>_Toc250932142</vt:lpwstr>
      </vt:variant>
      <vt:variant>
        <vt:i4>1900592</vt:i4>
      </vt:variant>
      <vt:variant>
        <vt:i4>50</vt:i4>
      </vt:variant>
      <vt:variant>
        <vt:i4>0</vt:i4>
      </vt:variant>
      <vt:variant>
        <vt:i4>5</vt:i4>
      </vt:variant>
      <vt:variant>
        <vt:lpwstr/>
      </vt:variant>
      <vt:variant>
        <vt:lpwstr>_Toc250932141</vt:lpwstr>
      </vt:variant>
      <vt:variant>
        <vt:i4>1900592</vt:i4>
      </vt:variant>
      <vt:variant>
        <vt:i4>44</vt:i4>
      </vt:variant>
      <vt:variant>
        <vt:i4>0</vt:i4>
      </vt:variant>
      <vt:variant>
        <vt:i4>5</vt:i4>
      </vt:variant>
      <vt:variant>
        <vt:lpwstr/>
      </vt:variant>
      <vt:variant>
        <vt:lpwstr>_Toc250932140</vt:lpwstr>
      </vt:variant>
      <vt:variant>
        <vt:i4>1703984</vt:i4>
      </vt:variant>
      <vt:variant>
        <vt:i4>38</vt:i4>
      </vt:variant>
      <vt:variant>
        <vt:i4>0</vt:i4>
      </vt:variant>
      <vt:variant>
        <vt:i4>5</vt:i4>
      </vt:variant>
      <vt:variant>
        <vt:lpwstr/>
      </vt:variant>
      <vt:variant>
        <vt:lpwstr>_Toc250932139</vt:lpwstr>
      </vt:variant>
      <vt:variant>
        <vt:i4>1703984</vt:i4>
      </vt:variant>
      <vt:variant>
        <vt:i4>32</vt:i4>
      </vt:variant>
      <vt:variant>
        <vt:i4>0</vt:i4>
      </vt:variant>
      <vt:variant>
        <vt:i4>5</vt:i4>
      </vt:variant>
      <vt:variant>
        <vt:lpwstr/>
      </vt:variant>
      <vt:variant>
        <vt:lpwstr>_Toc250932138</vt:lpwstr>
      </vt:variant>
      <vt:variant>
        <vt:i4>1703984</vt:i4>
      </vt:variant>
      <vt:variant>
        <vt:i4>26</vt:i4>
      </vt:variant>
      <vt:variant>
        <vt:i4>0</vt:i4>
      </vt:variant>
      <vt:variant>
        <vt:i4>5</vt:i4>
      </vt:variant>
      <vt:variant>
        <vt:lpwstr/>
      </vt:variant>
      <vt:variant>
        <vt:lpwstr>_Toc250932137</vt:lpwstr>
      </vt:variant>
      <vt:variant>
        <vt:i4>1703984</vt:i4>
      </vt:variant>
      <vt:variant>
        <vt:i4>20</vt:i4>
      </vt:variant>
      <vt:variant>
        <vt:i4>0</vt:i4>
      </vt:variant>
      <vt:variant>
        <vt:i4>5</vt:i4>
      </vt:variant>
      <vt:variant>
        <vt:lpwstr/>
      </vt:variant>
      <vt:variant>
        <vt:lpwstr>_Toc250932136</vt:lpwstr>
      </vt:variant>
      <vt:variant>
        <vt:i4>1703984</vt:i4>
      </vt:variant>
      <vt:variant>
        <vt:i4>14</vt:i4>
      </vt:variant>
      <vt:variant>
        <vt:i4>0</vt:i4>
      </vt:variant>
      <vt:variant>
        <vt:i4>5</vt:i4>
      </vt:variant>
      <vt:variant>
        <vt:lpwstr/>
      </vt:variant>
      <vt:variant>
        <vt:lpwstr>_Toc250932135</vt:lpwstr>
      </vt:variant>
      <vt:variant>
        <vt:i4>1703984</vt:i4>
      </vt:variant>
      <vt:variant>
        <vt:i4>8</vt:i4>
      </vt:variant>
      <vt:variant>
        <vt:i4>0</vt:i4>
      </vt:variant>
      <vt:variant>
        <vt:i4>5</vt:i4>
      </vt:variant>
      <vt:variant>
        <vt:lpwstr/>
      </vt:variant>
      <vt:variant>
        <vt:lpwstr>_Toc250932134</vt:lpwstr>
      </vt:variant>
      <vt:variant>
        <vt:i4>1703984</vt:i4>
      </vt:variant>
      <vt:variant>
        <vt:i4>2</vt:i4>
      </vt:variant>
      <vt:variant>
        <vt:i4>0</vt:i4>
      </vt:variant>
      <vt:variant>
        <vt:i4>5</vt:i4>
      </vt:variant>
      <vt:variant>
        <vt:lpwstr/>
      </vt:variant>
      <vt:variant>
        <vt:lpwstr>_Toc250932133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Ludwik</dc:creator>
  <cp:lastModifiedBy>Użytkownik systemu Windows</cp:lastModifiedBy>
  <cp:revision>214</cp:revision>
  <cp:lastPrinted>2020-03-17T12:07:00Z</cp:lastPrinted>
  <dcterms:created xsi:type="dcterms:W3CDTF">2011-06-12T22:06:00Z</dcterms:created>
  <dcterms:modified xsi:type="dcterms:W3CDTF">2020-03-17T12:07:00Z</dcterms:modified>
</cp:coreProperties>
</file>